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5CE7B" w14:textId="2A747AD5" w:rsidR="00C002F0" w:rsidRPr="00C002F0" w:rsidRDefault="00C002F0">
      <w:pPr>
        <w:rPr>
          <w:b/>
          <w:i w:val="0"/>
          <w:sz w:val="22"/>
          <w:szCs w:val="22"/>
        </w:rPr>
      </w:pPr>
      <w:bookmarkStart w:id="0" w:name="_GoBack"/>
      <w:bookmarkEnd w:id="0"/>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7A739558" w14:textId="77777777" w:rsidTr="00871FC4">
        <w:trPr>
          <w:trHeight w:val="288"/>
        </w:trPr>
        <w:tc>
          <w:tcPr>
            <w:tcW w:w="9053" w:type="dxa"/>
            <w:tcBorders>
              <w:bottom w:val="single" w:sz="4" w:space="0" w:color="auto"/>
            </w:tcBorders>
            <w:shd w:val="clear" w:color="auto" w:fill="D9D9D9" w:themeFill="background1" w:themeFillShade="D9"/>
            <w:vAlign w:val="center"/>
          </w:tcPr>
          <w:p w14:paraId="4BBF06C5" w14:textId="77777777"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1" w:name="_Toc151713815"/>
            <w:bookmarkStart w:id="2" w:name="_Toc178929761"/>
            <w:r>
              <w:rPr>
                <w:rFonts w:ascii="Times New Roman" w:hAnsi="Times New Roman" w:cs="Times New Roman"/>
                <w:sz w:val="22"/>
              </w:rPr>
              <w:t>X. PONUDBENA DOKUMENTACIJA</w:t>
            </w:r>
            <w:bookmarkEnd w:id="1"/>
            <w:bookmarkEnd w:id="2"/>
          </w:p>
        </w:tc>
      </w:tr>
    </w:tbl>
    <w:p w14:paraId="3F3552BF" w14:textId="77777777" w:rsidR="006C6DCA" w:rsidRPr="006C6DCA" w:rsidRDefault="006C6DCA" w:rsidP="006C6DCA">
      <w:pPr>
        <w:tabs>
          <w:tab w:val="num" w:pos="1380"/>
        </w:tabs>
        <w:jc w:val="both"/>
        <w:rPr>
          <w:i w:val="0"/>
          <w:sz w:val="22"/>
          <w:szCs w:val="22"/>
        </w:rPr>
      </w:pPr>
    </w:p>
    <w:p w14:paraId="7BB433F0" w14:textId="77777777" w:rsidR="00C002F0" w:rsidRDefault="00C002F0" w:rsidP="0050783A">
      <w:pPr>
        <w:pStyle w:val="Glava"/>
        <w:tabs>
          <w:tab w:val="clear" w:pos="9072"/>
          <w:tab w:val="left" w:pos="708"/>
        </w:tabs>
        <w:jc w:val="both"/>
        <w:rPr>
          <w:i w:val="0"/>
          <w:sz w:val="22"/>
          <w:szCs w:val="22"/>
        </w:rPr>
      </w:pPr>
    </w:p>
    <w:p w14:paraId="4B397420" w14:textId="77777777" w:rsidR="00C002F0" w:rsidRDefault="00C002F0" w:rsidP="0050783A">
      <w:pPr>
        <w:pStyle w:val="Glava"/>
        <w:tabs>
          <w:tab w:val="clear" w:pos="9072"/>
          <w:tab w:val="left" w:pos="708"/>
        </w:tabs>
        <w:jc w:val="both"/>
        <w:rPr>
          <w:i w:val="0"/>
          <w:sz w:val="22"/>
          <w:szCs w:val="22"/>
        </w:rPr>
      </w:pPr>
    </w:p>
    <w:p w14:paraId="7628C5DD"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0529D8F0"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3BB21D"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E2CBBB5"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51B00C31"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741BEC"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5FF112"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34ED5ECF"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9D086AB"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FCB4A46" w14:textId="77777777" w:rsidR="00035B2B" w:rsidRPr="00C002F0" w:rsidRDefault="00035B2B" w:rsidP="0050783A">
            <w:pPr>
              <w:rPr>
                <w:i w:val="0"/>
                <w:sz w:val="22"/>
                <w:szCs w:val="22"/>
              </w:rPr>
            </w:pPr>
            <w:r w:rsidRPr="00C002F0">
              <w:rPr>
                <w:i w:val="0"/>
                <w:sz w:val="22"/>
                <w:szCs w:val="22"/>
              </w:rPr>
              <w:t>ESPD obrazec</w:t>
            </w:r>
          </w:p>
        </w:tc>
      </w:tr>
      <w:tr w:rsidR="00035B2B" w:rsidRPr="00C002F0" w14:paraId="17C53789"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5AFCF3"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A6B045" w14:textId="77777777" w:rsidR="00035B2B" w:rsidRPr="00C002F0" w:rsidRDefault="00730519" w:rsidP="0050783A">
            <w:pPr>
              <w:rPr>
                <w:i w:val="0"/>
                <w:sz w:val="22"/>
                <w:szCs w:val="22"/>
              </w:rPr>
            </w:pPr>
            <w:r w:rsidRPr="00C002F0">
              <w:rPr>
                <w:i w:val="0"/>
                <w:sz w:val="22"/>
                <w:szCs w:val="22"/>
              </w:rPr>
              <w:t>Predračun</w:t>
            </w:r>
          </w:p>
        </w:tc>
      </w:tr>
      <w:tr w:rsidR="00035B2B" w:rsidRPr="00C002F0" w14:paraId="31FABD5E"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3F04EE7"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0F9603"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53D26D8C"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7B3F958A" w14:textId="77777777"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5158B988"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1D0CBAB3"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4AC17737"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7B074D46"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622C5D87"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5B0D01D9"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6DEF3352"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0C6328D7" w14:textId="77777777"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53228257" w14:textId="77777777"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2AE119C7"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90CA54" w14:textId="77777777"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AE9D9B"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4540643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8A6B24D" w14:textId="77777777"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12E0A1" w14:textId="77777777"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19D23709"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5251891E" w14:textId="77777777" w:rsidR="00B63BCD" w:rsidRPr="00C002F0" w:rsidRDefault="00B63BCD" w:rsidP="0050783A">
            <w:pPr>
              <w:pStyle w:val="Telobesedila-zamik"/>
              <w:spacing w:after="0"/>
              <w:ind w:left="0"/>
              <w:rPr>
                <w:b/>
                <w:sz w:val="22"/>
                <w:szCs w:val="22"/>
              </w:rPr>
            </w:pPr>
          </w:p>
          <w:p w14:paraId="1D061666"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0D95FA02" w14:textId="77777777" w:rsidR="00B63BCD" w:rsidRPr="00C002F0" w:rsidRDefault="00B63BCD" w:rsidP="0050783A">
            <w:pPr>
              <w:pStyle w:val="Telobesedila-zamik"/>
              <w:spacing w:after="0"/>
              <w:ind w:left="0"/>
              <w:rPr>
                <w:b/>
                <w:i w:val="0"/>
                <w:sz w:val="22"/>
                <w:szCs w:val="22"/>
              </w:rPr>
            </w:pPr>
          </w:p>
          <w:p w14:paraId="4DA4E5FC"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4A17C46C" w14:textId="77777777" w:rsidR="00B63BCD" w:rsidRPr="00C002F0" w:rsidRDefault="00B63BCD" w:rsidP="0050783A">
            <w:pPr>
              <w:pStyle w:val="Telobesedila-zamik"/>
              <w:spacing w:after="0"/>
              <w:ind w:left="0"/>
              <w:rPr>
                <w:b/>
                <w:i w:val="0"/>
                <w:sz w:val="22"/>
                <w:szCs w:val="22"/>
              </w:rPr>
            </w:pPr>
          </w:p>
          <w:p w14:paraId="0CD72ED7"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362CAC26" w14:textId="77777777" w:rsidR="00B63BCD" w:rsidRPr="00C002F0" w:rsidRDefault="00B63BCD" w:rsidP="0050783A">
            <w:pPr>
              <w:pStyle w:val="Telobesedila-zamik"/>
              <w:spacing w:after="0"/>
              <w:ind w:left="0"/>
              <w:rPr>
                <w:b/>
                <w:i w:val="0"/>
                <w:sz w:val="22"/>
                <w:szCs w:val="22"/>
              </w:rPr>
            </w:pPr>
          </w:p>
          <w:p w14:paraId="6AD4F090" w14:textId="77777777"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061DBE73" w14:textId="77777777" w:rsidR="00B63BCD" w:rsidRPr="00C002F0" w:rsidRDefault="00B63BCD" w:rsidP="0050783A">
            <w:pPr>
              <w:pStyle w:val="Telobesedila-zamik"/>
              <w:spacing w:after="0"/>
              <w:ind w:left="0"/>
              <w:rPr>
                <w:sz w:val="22"/>
                <w:szCs w:val="22"/>
              </w:rPr>
            </w:pPr>
          </w:p>
          <w:p w14:paraId="3E1FF840"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6B838B1C" w14:textId="77777777" w:rsidR="00B63BCD" w:rsidRPr="00C002F0" w:rsidRDefault="00B63BCD" w:rsidP="0050783A">
            <w:pPr>
              <w:pStyle w:val="Telobesedila-zamik"/>
              <w:spacing w:after="0"/>
              <w:ind w:left="0"/>
              <w:rPr>
                <w:sz w:val="22"/>
                <w:szCs w:val="22"/>
              </w:rPr>
            </w:pPr>
          </w:p>
          <w:p w14:paraId="307CA589"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38E7560E" w14:textId="77777777" w:rsidR="00B63BCD" w:rsidRPr="00C002F0" w:rsidRDefault="00B63BCD" w:rsidP="00C002F0">
            <w:pPr>
              <w:pStyle w:val="Telobesedila-zamik"/>
              <w:tabs>
                <w:tab w:val="num" w:pos="176"/>
              </w:tabs>
              <w:spacing w:after="0"/>
              <w:ind w:left="0"/>
              <w:rPr>
                <w:i w:val="0"/>
                <w:sz w:val="22"/>
                <w:szCs w:val="22"/>
              </w:rPr>
            </w:pPr>
          </w:p>
          <w:p w14:paraId="1DDD3666"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4A7C9C54" w14:textId="77777777" w:rsidR="00B63BCD" w:rsidRPr="00C002F0" w:rsidRDefault="00B63BCD" w:rsidP="00C002F0">
            <w:pPr>
              <w:pStyle w:val="Telobesedila-zamik"/>
              <w:tabs>
                <w:tab w:val="num" w:pos="176"/>
              </w:tabs>
              <w:spacing w:after="0"/>
              <w:ind w:left="0"/>
              <w:rPr>
                <w:i w:val="0"/>
                <w:sz w:val="22"/>
                <w:szCs w:val="22"/>
              </w:rPr>
            </w:pPr>
          </w:p>
          <w:p w14:paraId="298621FA" w14:textId="7777777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2E392AAB"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0960520"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64F6097"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62C83F1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6226A33B"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7F5108B7"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3729B491" w14:textId="77777777" w:rsidR="00035B2B" w:rsidRDefault="00035B2B" w:rsidP="0050783A">
      <w:pPr>
        <w:rPr>
          <w:i w:val="0"/>
          <w:sz w:val="22"/>
          <w:szCs w:val="22"/>
        </w:rPr>
      </w:pPr>
    </w:p>
    <w:p w14:paraId="5600FCA3" w14:textId="77777777" w:rsidR="00C002F0" w:rsidRDefault="00C002F0" w:rsidP="0050783A">
      <w:pPr>
        <w:rPr>
          <w:i w:val="0"/>
          <w:sz w:val="22"/>
          <w:szCs w:val="22"/>
        </w:rPr>
      </w:pPr>
    </w:p>
    <w:p w14:paraId="7EE8CA82" w14:textId="77777777" w:rsidR="000353C4" w:rsidRDefault="000353C4">
      <w:pPr>
        <w:rPr>
          <w:i w:val="0"/>
          <w:sz w:val="22"/>
          <w:szCs w:val="22"/>
        </w:rPr>
      </w:pPr>
      <w:r>
        <w:rPr>
          <w:i w:val="0"/>
          <w:sz w:val="22"/>
          <w:szCs w:val="22"/>
        </w:rPr>
        <w:br w:type="page"/>
      </w:r>
    </w:p>
    <w:p w14:paraId="43ADE080"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008A7156" w14:textId="77777777" w:rsidR="00035B2B" w:rsidRDefault="00035B2B" w:rsidP="0050783A">
      <w:pPr>
        <w:pStyle w:val="Glava"/>
        <w:tabs>
          <w:tab w:val="clear" w:pos="9072"/>
          <w:tab w:val="left" w:pos="708"/>
        </w:tabs>
        <w:jc w:val="both"/>
        <w:rPr>
          <w:i w:val="0"/>
          <w:sz w:val="22"/>
          <w:szCs w:val="22"/>
        </w:rPr>
      </w:pPr>
    </w:p>
    <w:p w14:paraId="5A2A93C2" w14:textId="77777777" w:rsidR="00035B2B" w:rsidRDefault="00035B2B" w:rsidP="0050783A">
      <w:pPr>
        <w:pStyle w:val="Glava"/>
        <w:tabs>
          <w:tab w:val="clear" w:pos="9072"/>
          <w:tab w:val="left" w:pos="708"/>
        </w:tabs>
        <w:jc w:val="both"/>
        <w:rPr>
          <w:i w:val="0"/>
          <w:sz w:val="22"/>
          <w:szCs w:val="22"/>
        </w:rPr>
      </w:pPr>
    </w:p>
    <w:p w14:paraId="2E735711"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19DFE119" w14:textId="77777777" w:rsidR="00035B2B" w:rsidRDefault="00035B2B" w:rsidP="0050783A">
      <w:pPr>
        <w:pStyle w:val="Glava"/>
        <w:tabs>
          <w:tab w:val="clear" w:pos="9072"/>
          <w:tab w:val="left" w:pos="708"/>
        </w:tabs>
        <w:jc w:val="both"/>
        <w:rPr>
          <w:i w:val="0"/>
          <w:sz w:val="22"/>
          <w:szCs w:val="22"/>
        </w:rPr>
      </w:pPr>
    </w:p>
    <w:p w14:paraId="3CCB3F38"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5B775BC5" w14:textId="77777777" w:rsidTr="00C002F0">
        <w:tc>
          <w:tcPr>
            <w:tcW w:w="1481" w:type="dxa"/>
            <w:hideMark/>
          </w:tcPr>
          <w:p w14:paraId="5C451797"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61A6EA4C" w14:textId="77777777" w:rsidR="00035B2B" w:rsidRDefault="00035B2B" w:rsidP="0050783A">
            <w:pPr>
              <w:pStyle w:val="Glava"/>
              <w:tabs>
                <w:tab w:val="clear" w:pos="9072"/>
                <w:tab w:val="left" w:pos="708"/>
              </w:tabs>
              <w:jc w:val="both"/>
              <w:rPr>
                <w:i w:val="0"/>
                <w:sz w:val="22"/>
                <w:szCs w:val="22"/>
              </w:rPr>
            </w:pPr>
          </w:p>
        </w:tc>
      </w:tr>
      <w:tr w:rsidR="00035B2B" w14:paraId="1A129FD7" w14:textId="77777777" w:rsidTr="00C002F0">
        <w:tc>
          <w:tcPr>
            <w:tcW w:w="8888" w:type="dxa"/>
            <w:gridSpan w:val="5"/>
            <w:tcBorders>
              <w:top w:val="nil"/>
              <w:left w:val="nil"/>
              <w:bottom w:val="single" w:sz="4" w:space="0" w:color="auto"/>
              <w:right w:val="nil"/>
            </w:tcBorders>
          </w:tcPr>
          <w:p w14:paraId="0D087F91" w14:textId="77777777" w:rsidR="00035B2B" w:rsidRDefault="00035B2B" w:rsidP="0050783A">
            <w:pPr>
              <w:pStyle w:val="Glava"/>
              <w:tabs>
                <w:tab w:val="clear" w:pos="9072"/>
                <w:tab w:val="left" w:pos="708"/>
              </w:tabs>
              <w:jc w:val="both"/>
              <w:rPr>
                <w:i w:val="0"/>
                <w:sz w:val="22"/>
                <w:szCs w:val="22"/>
              </w:rPr>
            </w:pPr>
          </w:p>
        </w:tc>
      </w:tr>
      <w:tr w:rsidR="00035B2B" w14:paraId="00946212" w14:textId="77777777" w:rsidTr="00C002F0">
        <w:tc>
          <w:tcPr>
            <w:tcW w:w="8888" w:type="dxa"/>
            <w:gridSpan w:val="5"/>
            <w:tcBorders>
              <w:top w:val="single" w:sz="4" w:space="0" w:color="auto"/>
              <w:left w:val="nil"/>
              <w:bottom w:val="single" w:sz="4" w:space="0" w:color="auto"/>
              <w:right w:val="nil"/>
            </w:tcBorders>
          </w:tcPr>
          <w:p w14:paraId="578ABD7E" w14:textId="77777777" w:rsidR="00035B2B" w:rsidRDefault="00035B2B" w:rsidP="0050783A">
            <w:pPr>
              <w:pStyle w:val="Glava"/>
              <w:tabs>
                <w:tab w:val="clear" w:pos="9072"/>
                <w:tab w:val="left" w:pos="708"/>
              </w:tabs>
              <w:jc w:val="both"/>
              <w:rPr>
                <w:i w:val="0"/>
                <w:sz w:val="22"/>
                <w:szCs w:val="22"/>
              </w:rPr>
            </w:pPr>
          </w:p>
        </w:tc>
      </w:tr>
      <w:tr w:rsidR="00035B2B" w14:paraId="556864DC" w14:textId="77777777" w:rsidTr="00C002F0">
        <w:tc>
          <w:tcPr>
            <w:tcW w:w="8888" w:type="dxa"/>
            <w:gridSpan w:val="5"/>
            <w:tcBorders>
              <w:top w:val="single" w:sz="4" w:space="0" w:color="auto"/>
              <w:left w:val="nil"/>
              <w:bottom w:val="nil"/>
              <w:right w:val="nil"/>
            </w:tcBorders>
          </w:tcPr>
          <w:p w14:paraId="5782F11A" w14:textId="77777777" w:rsidR="00035B2B" w:rsidRDefault="00035B2B" w:rsidP="0050783A">
            <w:pPr>
              <w:pStyle w:val="Glava"/>
              <w:tabs>
                <w:tab w:val="clear" w:pos="9072"/>
                <w:tab w:val="left" w:pos="708"/>
              </w:tabs>
              <w:jc w:val="both"/>
              <w:rPr>
                <w:i w:val="0"/>
                <w:sz w:val="22"/>
                <w:szCs w:val="22"/>
              </w:rPr>
            </w:pPr>
          </w:p>
        </w:tc>
      </w:tr>
      <w:tr w:rsidR="00035B2B" w14:paraId="0870CF8B" w14:textId="77777777" w:rsidTr="00C002F0">
        <w:tc>
          <w:tcPr>
            <w:tcW w:w="8888" w:type="dxa"/>
            <w:gridSpan w:val="5"/>
            <w:hideMark/>
          </w:tcPr>
          <w:p w14:paraId="20F23F3D" w14:textId="19C70076" w:rsidR="00035B2B" w:rsidRDefault="00035B2B" w:rsidP="0050783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44072D">
              <w:rPr>
                <w:b/>
                <w:i w:val="0"/>
                <w:sz w:val="22"/>
                <w:szCs w:val="22"/>
              </w:rPr>
              <w:t>Vrtcu Pod Gradom</w:t>
            </w:r>
            <w:r w:rsidR="00730519">
              <w:rPr>
                <w:b/>
                <w:i w:val="0"/>
                <w:sz w:val="22"/>
                <w:szCs w:val="22"/>
              </w:rPr>
              <w:t xml:space="preserve"> za </w:t>
            </w:r>
            <w:r w:rsidR="00730519" w:rsidRPr="0044072D">
              <w:rPr>
                <w:b/>
                <w:i w:val="0"/>
                <w:sz w:val="22"/>
                <w:szCs w:val="22"/>
              </w:rPr>
              <w:t xml:space="preserve">obdobje </w:t>
            </w:r>
            <w:r w:rsidR="00FA450C" w:rsidRPr="0044072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4D7BD559" w14:textId="77777777" w:rsidTr="00C002F0">
        <w:tc>
          <w:tcPr>
            <w:tcW w:w="8888" w:type="dxa"/>
            <w:gridSpan w:val="5"/>
          </w:tcPr>
          <w:p w14:paraId="6AD6CCCD" w14:textId="77777777" w:rsidR="00035B2B" w:rsidRDefault="00035B2B" w:rsidP="0050783A">
            <w:pPr>
              <w:pStyle w:val="Glava"/>
              <w:tabs>
                <w:tab w:val="clear" w:pos="9072"/>
                <w:tab w:val="left" w:pos="708"/>
              </w:tabs>
              <w:jc w:val="both"/>
              <w:rPr>
                <w:i w:val="0"/>
                <w:sz w:val="22"/>
                <w:szCs w:val="22"/>
              </w:rPr>
            </w:pPr>
          </w:p>
        </w:tc>
      </w:tr>
      <w:tr w:rsidR="00E73522" w14:paraId="069EFABA" w14:textId="77777777" w:rsidTr="00C002F0">
        <w:tc>
          <w:tcPr>
            <w:tcW w:w="8888" w:type="dxa"/>
            <w:gridSpan w:val="5"/>
            <w:hideMark/>
          </w:tcPr>
          <w:p w14:paraId="22B4A15C"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14C61D43" w14:textId="77777777" w:rsidTr="00C002F0">
        <w:tc>
          <w:tcPr>
            <w:tcW w:w="8888" w:type="dxa"/>
            <w:gridSpan w:val="5"/>
            <w:tcBorders>
              <w:top w:val="nil"/>
              <w:left w:val="nil"/>
              <w:bottom w:val="single" w:sz="4" w:space="0" w:color="auto"/>
              <w:right w:val="nil"/>
            </w:tcBorders>
          </w:tcPr>
          <w:p w14:paraId="1C055CCE" w14:textId="77777777" w:rsidR="00035B2B" w:rsidRDefault="00035B2B" w:rsidP="0050783A">
            <w:pPr>
              <w:pStyle w:val="Glava"/>
              <w:tabs>
                <w:tab w:val="clear" w:pos="9072"/>
                <w:tab w:val="left" w:pos="708"/>
              </w:tabs>
              <w:jc w:val="both"/>
              <w:rPr>
                <w:i w:val="0"/>
                <w:sz w:val="22"/>
                <w:szCs w:val="22"/>
              </w:rPr>
            </w:pPr>
          </w:p>
        </w:tc>
      </w:tr>
      <w:tr w:rsidR="00035B2B" w14:paraId="07531E89" w14:textId="77777777" w:rsidTr="00C002F0">
        <w:tc>
          <w:tcPr>
            <w:tcW w:w="8888" w:type="dxa"/>
            <w:gridSpan w:val="5"/>
            <w:tcBorders>
              <w:top w:val="single" w:sz="4" w:space="0" w:color="auto"/>
              <w:left w:val="nil"/>
              <w:bottom w:val="nil"/>
              <w:right w:val="nil"/>
            </w:tcBorders>
          </w:tcPr>
          <w:p w14:paraId="0F5D3F53" w14:textId="77777777" w:rsidR="00035B2B" w:rsidRDefault="00035B2B" w:rsidP="0050783A">
            <w:pPr>
              <w:pStyle w:val="Glava"/>
              <w:tabs>
                <w:tab w:val="clear" w:pos="9072"/>
                <w:tab w:val="left" w:pos="708"/>
              </w:tabs>
              <w:jc w:val="both"/>
              <w:rPr>
                <w:i w:val="0"/>
                <w:sz w:val="22"/>
                <w:szCs w:val="22"/>
              </w:rPr>
            </w:pPr>
          </w:p>
        </w:tc>
      </w:tr>
      <w:tr w:rsidR="00035B2B" w14:paraId="62C69167" w14:textId="77777777" w:rsidTr="00C002F0">
        <w:tc>
          <w:tcPr>
            <w:tcW w:w="8888" w:type="dxa"/>
            <w:gridSpan w:val="5"/>
            <w:hideMark/>
          </w:tcPr>
          <w:p w14:paraId="1AC716E8"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01D3DDDA" w14:textId="77777777" w:rsidTr="00C002F0">
        <w:trPr>
          <w:trHeight w:val="397"/>
        </w:trPr>
        <w:tc>
          <w:tcPr>
            <w:tcW w:w="8888" w:type="dxa"/>
            <w:gridSpan w:val="5"/>
            <w:tcBorders>
              <w:top w:val="nil"/>
              <w:left w:val="nil"/>
              <w:bottom w:val="single" w:sz="4" w:space="0" w:color="auto"/>
              <w:right w:val="nil"/>
            </w:tcBorders>
            <w:vAlign w:val="bottom"/>
          </w:tcPr>
          <w:p w14:paraId="76C5156D"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74D7AEF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7F2B35C"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49A039E3"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1160CCDF"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11E072E5" w14:textId="77777777" w:rsidTr="00C002F0">
        <w:tc>
          <w:tcPr>
            <w:tcW w:w="8888" w:type="dxa"/>
            <w:gridSpan w:val="5"/>
            <w:tcBorders>
              <w:top w:val="single" w:sz="4" w:space="0" w:color="auto"/>
              <w:left w:val="nil"/>
              <w:bottom w:val="nil"/>
              <w:right w:val="nil"/>
            </w:tcBorders>
          </w:tcPr>
          <w:p w14:paraId="22D9A01E" w14:textId="77777777" w:rsidR="00035B2B" w:rsidRDefault="00035B2B" w:rsidP="0050783A">
            <w:pPr>
              <w:pStyle w:val="Glava"/>
              <w:tabs>
                <w:tab w:val="clear" w:pos="9072"/>
                <w:tab w:val="left" w:pos="708"/>
              </w:tabs>
              <w:jc w:val="both"/>
              <w:rPr>
                <w:i w:val="0"/>
                <w:sz w:val="22"/>
                <w:szCs w:val="22"/>
              </w:rPr>
            </w:pPr>
          </w:p>
        </w:tc>
      </w:tr>
      <w:tr w:rsidR="00035B2B" w14:paraId="6C69CF79" w14:textId="77777777" w:rsidTr="00C002F0">
        <w:tc>
          <w:tcPr>
            <w:tcW w:w="3301" w:type="dxa"/>
            <w:gridSpan w:val="2"/>
            <w:hideMark/>
          </w:tcPr>
          <w:p w14:paraId="6AA4866B"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44C59ECC" w14:textId="77777777" w:rsidR="00035B2B" w:rsidRDefault="00035B2B" w:rsidP="0050783A">
            <w:pPr>
              <w:pStyle w:val="Glava"/>
              <w:tabs>
                <w:tab w:val="clear" w:pos="9072"/>
                <w:tab w:val="left" w:pos="708"/>
              </w:tabs>
              <w:jc w:val="both"/>
              <w:rPr>
                <w:i w:val="0"/>
                <w:sz w:val="22"/>
                <w:szCs w:val="22"/>
              </w:rPr>
            </w:pPr>
          </w:p>
        </w:tc>
      </w:tr>
      <w:tr w:rsidR="00035B2B" w14:paraId="4124255A" w14:textId="77777777" w:rsidTr="00C002F0">
        <w:tc>
          <w:tcPr>
            <w:tcW w:w="8888" w:type="dxa"/>
            <w:gridSpan w:val="5"/>
          </w:tcPr>
          <w:p w14:paraId="32494D38" w14:textId="77777777"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1CF10B40" w14:textId="77777777" w:rsidTr="00C002F0">
        <w:tc>
          <w:tcPr>
            <w:tcW w:w="4848" w:type="dxa"/>
            <w:gridSpan w:val="4"/>
            <w:hideMark/>
          </w:tcPr>
          <w:p w14:paraId="22B9B687" w14:textId="77777777" w:rsidR="00170D42" w:rsidRDefault="00170D42" w:rsidP="0050783A">
            <w:pPr>
              <w:pStyle w:val="Glava"/>
              <w:tabs>
                <w:tab w:val="clear" w:pos="9072"/>
                <w:tab w:val="left" w:pos="708"/>
              </w:tabs>
              <w:jc w:val="both"/>
              <w:rPr>
                <w:i w:val="0"/>
                <w:sz w:val="22"/>
                <w:szCs w:val="22"/>
              </w:rPr>
            </w:pPr>
          </w:p>
          <w:p w14:paraId="499C21C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05C97743" w14:textId="77777777" w:rsidR="00035B2B" w:rsidRDefault="00035B2B" w:rsidP="0050783A">
            <w:pPr>
              <w:pStyle w:val="Glava"/>
              <w:tabs>
                <w:tab w:val="clear" w:pos="9072"/>
                <w:tab w:val="left" w:pos="708"/>
              </w:tabs>
              <w:jc w:val="both"/>
              <w:rPr>
                <w:i w:val="0"/>
                <w:sz w:val="22"/>
                <w:szCs w:val="22"/>
              </w:rPr>
            </w:pPr>
          </w:p>
        </w:tc>
      </w:tr>
      <w:tr w:rsidR="00035B2B" w14:paraId="2752F714" w14:textId="77777777" w:rsidTr="00C002F0">
        <w:tc>
          <w:tcPr>
            <w:tcW w:w="8888" w:type="dxa"/>
            <w:gridSpan w:val="5"/>
          </w:tcPr>
          <w:p w14:paraId="66495BC8" w14:textId="77777777" w:rsidR="00035B2B" w:rsidRDefault="00035B2B" w:rsidP="0050783A">
            <w:pPr>
              <w:pStyle w:val="Glava"/>
              <w:tabs>
                <w:tab w:val="clear" w:pos="9072"/>
                <w:tab w:val="left" w:pos="708"/>
              </w:tabs>
              <w:jc w:val="both"/>
              <w:rPr>
                <w:i w:val="0"/>
                <w:sz w:val="22"/>
                <w:szCs w:val="22"/>
              </w:rPr>
            </w:pPr>
          </w:p>
        </w:tc>
      </w:tr>
      <w:tr w:rsidR="00035B2B" w14:paraId="600ACAA7" w14:textId="77777777" w:rsidTr="00C002F0">
        <w:tc>
          <w:tcPr>
            <w:tcW w:w="4848" w:type="dxa"/>
            <w:gridSpan w:val="4"/>
          </w:tcPr>
          <w:p w14:paraId="34DD7190" w14:textId="77777777" w:rsidR="00035B2B" w:rsidRDefault="00035B2B" w:rsidP="00C002F0">
            <w:pPr>
              <w:pStyle w:val="Glava"/>
              <w:tabs>
                <w:tab w:val="clear" w:pos="9072"/>
                <w:tab w:val="left" w:pos="179"/>
              </w:tabs>
              <w:jc w:val="both"/>
              <w:rPr>
                <w:i w:val="0"/>
                <w:sz w:val="22"/>
                <w:szCs w:val="22"/>
              </w:rPr>
            </w:pPr>
          </w:p>
          <w:p w14:paraId="2E5A7D1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607E157A" w14:textId="77777777" w:rsidR="00035B2B" w:rsidRDefault="00035B2B" w:rsidP="0050783A">
            <w:pPr>
              <w:pStyle w:val="Glava"/>
              <w:tabs>
                <w:tab w:val="clear" w:pos="9072"/>
                <w:tab w:val="left" w:pos="708"/>
              </w:tabs>
              <w:jc w:val="both"/>
              <w:rPr>
                <w:i w:val="0"/>
                <w:sz w:val="22"/>
                <w:szCs w:val="22"/>
              </w:rPr>
            </w:pPr>
          </w:p>
        </w:tc>
      </w:tr>
      <w:tr w:rsidR="00E73522" w14:paraId="2F7567AE" w14:textId="77777777" w:rsidTr="00C002F0">
        <w:tc>
          <w:tcPr>
            <w:tcW w:w="8888" w:type="dxa"/>
            <w:gridSpan w:val="5"/>
          </w:tcPr>
          <w:p w14:paraId="190D40A3" w14:textId="77777777" w:rsidR="00170D42" w:rsidRDefault="00170D42" w:rsidP="00C002F0">
            <w:pPr>
              <w:pStyle w:val="Glava"/>
              <w:tabs>
                <w:tab w:val="clear" w:pos="9072"/>
                <w:tab w:val="left" w:pos="179"/>
              </w:tabs>
              <w:jc w:val="both"/>
              <w:rPr>
                <w:i w:val="0"/>
                <w:sz w:val="22"/>
                <w:szCs w:val="22"/>
              </w:rPr>
            </w:pPr>
          </w:p>
          <w:p w14:paraId="2C756A22"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0574E09C" w14:textId="77777777" w:rsidTr="00C002F0">
        <w:trPr>
          <w:trHeight w:val="397"/>
        </w:trPr>
        <w:tc>
          <w:tcPr>
            <w:tcW w:w="8888" w:type="dxa"/>
            <w:gridSpan w:val="5"/>
            <w:tcBorders>
              <w:bottom w:val="single" w:sz="4" w:space="0" w:color="auto"/>
            </w:tcBorders>
          </w:tcPr>
          <w:p w14:paraId="46174312" w14:textId="77777777" w:rsidR="00E73522" w:rsidRDefault="00E73522" w:rsidP="00C002F0">
            <w:pPr>
              <w:pStyle w:val="Glava"/>
              <w:tabs>
                <w:tab w:val="clear" w:pos="9072"/>
                <w:tab w:val="left" w:pos="179"/>
              </w:tabs>
              <w:jc w:val="both"/>
              <w:rPr>
                <w:i w:val="0"/>
                <w:sz w:val="22"/>
                <w:szCs w:val="22"/>
              </w:rPr>
            </w:pPr>
          </w:p>
        </w:tc>
      </w:tr>
      <w:tr w:rsidR="00E73522" w14:paraId="04AB6315" w14:textId="77777777" w:rsidTr="00C002F0">
        <w:trPr>
          <w:trHeight w:val="397"/>
        </w:trPr>
        <w:tc>
          <w:tcPr>
            <w:tcW w:w="8888" w:type="dxa"/>
            <w:gridSpan w:val="5"/>
            <w:tcBorders>
              <w:bottom w:val="single" w:sz="4" w:space="0" w:color="auto"/>
            </w:tcBorders>
          </w:tcPr>
          <w:p w14:paraId="6FD976B1" w14:textId="77777777" w:rsidR="00E73522" w:rsidRDefault="00E73522" w:rsidP="00C002F0">
            <w:pPr>
              <w:pStyle w:val="Glava"/>
              <w:tabs>
                <w:tab w:val="clear" w:pos="9072"/>
                <w:tab w:val="left" w:pos="179"/>
              </w:tabs>
              <w:jc w:val="both"/>
              <w:rPr>
                <w:i w:val="0"/>
                <w:sz w:val="22"/>
                <w:szCs w:val="22"/>
              </w:rPr>
            </w:pPr>
          </w:p>
        </w:tc>
      </w:tr>
      <w:tr w:rsidR="00035B2B" w14:paraId="5B9ED73C" w14:textId="77777777" w:rsidTr="00C002F0">
        <w:tc>
          <w:tcPr>
            <w:tcW w:w="8888" w:type="dxa"/>
            <w:gridSpan w:val="5"/>
            <w:tcBorders>
              <w:top w:val="single" w:sz="4" w:space="0" w:color="auto"/>
            </w:tcBorders>
          </w:tcPr>
          <w:p w14:paraId="3E04DCFE" w14:textId="77777777" w:rsidR="00035B2B" w:rsidRDefault="00035B2B" w:rsidP="00C002F0">
            <w:pPr>
              <w:pStyle w:val="Glava"/>
              <w:tabs>
                <w:tab w:val="clear" w:pos="9072"/>
                <w:tab w:val="left" w:pos="179"/>
              </w:tabs>
              <w:jc w:val="center"/>
              <w:rPr>
                <w:i w:val="0"/>
                <w:sz w:val="22"/>
                <w:szCs w:val="22"/>
              </w:rPr>
            </w:pPr>
          </w:p>
        </w:tc>
      </w:tr>
      <w:tr w:rsidR="00035B2B" w14:paraId="3EEDC535" w14:textId="77777777" w:rsidTr="00C002F0">
        <w:tc>
          <w:tcPr>
            <w:tcW w:w="3446" w:type="dxa"/>
            <w:gridSpan w:val="3"/>
            <w:hideMark/>
          </w:tcPr>
          <w:p w14:paraId="77B4064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50614701" w14:textId="77777777" w:rsidR="00035B2B" w:rsidRDefault="00035B2B" w:rsidP="00C002F0">
            <w:pPr>
              <w:pStyle w:val="Glava"/>
              <w:tabs>
                <w:tab w:val="clear" w:pos="9072"/>
                <w:tab w:val="left" w:pos="179"/>
              </w:tabs>
              <w:jc w:val="both"/>
              <w:rPr>
                <w:i w:val="0"/>
                <w:sz w:val="22"/>
                <w:szCs w:val="22"/>
              </w:rPr>
            </w:pPr>
          </w:p>
        </w:tc>
      </w:tr>
    </w:tbl>
    <w:p w14:paraId="42B365E9" w14:textId="77777777" w:rsidR="00035B2B" w:rsidRDefault="00035B2B" w:rsidP="0050783A">
      <w:pPr>
        <w:pStyle w:val="Glava"/>
        <w:tabs>
          <w:tab w:val="clear" w:pos="9072"/>
          <w:tab w:val="left" w:pos="708"/>
        </w:tabs>
        <w:jc w:val="both"/>
        <w:rPr>
          <w:i w:val="0"/>
          <w:sz w:val="22"/>
          <w:szCs w:val="22"/>
        </w:rPr>
      </w:pPr>
    </w:p>
    <w:p w14:paraId="77596572" w14:textId="77777777" w:rsidR="00035B2B" w:rsidRDefault="00035B2B" w:rsidP="0050783A">
      <w:pPr>
        <w:pStyle w:val="Glava"/>
        <w:tabs>
          <w:tab w:val="clear" w:pos="9072"/>
          <w:tab w:val="left" w:pos="708"/>
        </w:tabs>
        <w:jc w:val="both"/>
        <w:rPr>
          <w:i w:val="0"/>
          <w:sz w:val="22"/>
          <w:szCs w:val="22"/>
        </w:rPr>
      </w:pPr>
    </w:p>
    <w:p w14:paraId="3B95C365" w14:textId="77777777" w:rsidR="0004426B" w:rsidRDefault="0004426B" w:rsidP="0050783A">
      <w:pPr>
        <w:pStyle w:val="Glava"/>
        <w:tabs>
          <w:tab w:val="clear" w:pos="9072"/>
          <w:tab w:val="left" w:pos="708"/>
        </w:tabs>
        <w:jc w:val="both"/>
        <w:rPr>
          <w:i w:val="0"/>
          <w:sz w:val="22"/>
          <w:szCs w:val="22"/>
        </w:rPr>
      </w:pPr>
    </w:p>
    <w:p w14:paraId="7B75D2A1" w14:textId="77777777" w:rsidR="0004426B" w:rsidRDefault="0004426B" w:rsidP="0050783A">
      <w:pPr>
        <w:pStyle w:val="Glava"/>
        <w:tabs>
          <w:tab w:val="clear" w:pos="9072"/>
          <w:tab w:val="left" w:pos="708"/>
        </w:tabs>
        <w:jc w:val="both"/>
        <w:rPr>
          <w:i w:val="0"/>
          <w:sz w:val="22"/>
          <w:szCs w:val="22"/>
        </w:rPr>
      </w:pPr>
    </w:p>
    <w:p w14:paraId="721E5BA1" w14:textId="77777777" w:rsidR="00C002F0" w:rsidRDefault="00C002F0">
      <w:pPr>
        <w:rPr>
          <w:i w:val="0"/>
          <w:sz w:val="22"/>
          <w:szCs w:val="22"/>
        </w:rPr>
      </w:pPr>
      <w:r>
        <w:rPr>
          <w:i w:val="0"/>
          <w:sz w:val="22"/>
          <w:szCs w:val="22"/>
        </w:rPr>
        <w:br w:type="page"/>
      </w:r>
    </w:p>
    <w:p w14:paraId="11AE141F"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5E469AA3" w14:textId="77777777" w:rsidR="00035B2B" w:rsidRPr="00C002F0" w:rsidRDefault="00035B2B" w:rsidP="0050783A">
      <w:pPr>
        <w:tabs>
          <w:tab w:val="left" w:pos="708"/>
          <w:tab w:val="center" w:pos="4320"/>
          <w:tab w:val="left" w:pos="7730"/>
          <w:tab w:val="right" w:pos="8640"/>
        </w:tabs>
        <w:rPr>
          <w:b/>
          <w:i w:val="0"/>
          <w:sz w:val="22"/>
          <w:szCs w:val="22"/>
          <w:lang w:eastAsia="en-US"/>
        </w:rPr>
      </w:pPr>
    </w:p>
    <w:p w14:paraId="55A753F4" w14:textId="77777777" w:rsidR="00962834" w:rsidRPr="00C002F0" w:rsidRDefault="00962834" w:rsidP="00C002F0">
      <w:pPr>
        <w:tabs>
          <w:tab w:val="left" w:pos="708"/>
          <w:tab w:val="center" w:pos="4536"/>
        </w:tabs>
        <w:rPr>
          <w:b/>
          <w:i w:val="0"/>
          <w:sz w:val="22"/>
          <w:szCs w:val="22"/>
        </w:rPr>
      </w:pPr>
    </w:p>
    <w:p w14:paraId="0F4C9155"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07702D9E" w14:textId="77777777" w:rsidR="00035B2B" w:rsidRDefault="00035B2B" w:rsidP="00675323">
      <w:pPr>
        <w:tabs>
          <w:tab w:val="left" w:pos="708"/>
          <w:tab w:val="center" w:pos="4536"/>
        </w:tabs>
        <w:rPr>
          <w:b/>
          <w:i w:val="0"/>
          <w:sz w:val="22"/>
          <w:szCs w:val="22"/>
        </w:rPr>
      </w:pPr>
    </w:p>
    <w:p w14:paraId="7592C1AA" w14:textId="77777777" w:rsidR="00035B2B" w:rsidRDefault="00035B2B" w:rsidP="00675323">
      <w:pPr>
        <w:pStyle w:val="Glava"/>
        <w:tabs>
          <w:tab w:val="clear" w:pos="9072"/>
          <w:tab w:val="left" w:pos="708"/>
        </w:tabs>
        <w:rPr>
          <w:b/>
          <w:i w:val="0"/>
          <w:sz w:val="22"/>
          <w:szCs w:val="22"/>
        </w:rPr>
      </w:pPr>
    </w:p>
    <w:p w14:paraId="1A1C8A99" w14:textId="77777777" w:rsidR="00035B2B" w:rsidRDefault="00035B2B" w:rsidP="00675323">
      <w:pPr>
        <w:pStyle w:val="Glava"/>
        <w:tabs>
          <w:tab w:val="clear" w:pos="9072"/>
          <w:tab w:val="left" w:pos="708"/>
        </w:tabs>
        <w:rPr>
          <w:b/>
          <w:i w:val="0"/>
          <w:sz w:val="22"/>
          <w:szCs w:val="22"/>
        </w:rPr>
      </w:pPr>
    </w:p>
    <w:p w14:paraId="53FDE287" w14:textId="77777777" w:rsidR="00962834" w:rsidRDefault="00962834" w:rsidP="00675323">
      <w:pPr>
        <w:pStyle w:val="Glava"/>
        <w:tabs>
          <w:tab w:val="clear" w:pos="9072"/>
          <w:tab w:val="left" w:pos="708"/>
        </w:tabs>
        <w:rPr>
          <w:b/>
          <w:i w:val="0"/>
          <w:sz w:val="22"/>
          <w:szCs w:val="22"/>
        </w:rPr>
      </w:pPr>
    </w:p>
    <w:p w14:paraId="4DE831CE" w14:textId="77777777" w:rsidR="00962834" w:rsidRDefault="00962834" w:rsidP="00675323">
      <w:pPr>
        <w:pStyle w:val="Glava"/>
        <w:tabs>
          <w:tab w:val="clear" w:pos="9072"/>
          <w:tab w:val="left" w:pos="708"/>
        </w:tabs>
        <w:rPr>
          <w:b/>
          <w:i w:val="0"/>
          <w:sz w:val="22"/>
          <w:szCs w:val="22"/>
        </w:rPr>
      </w:pPr>
    </w:p>
    <w:p w14:paraId="5FCB80BA" w14:textId="77777777" w:rsidR="00962834" w:rsidRDefault="00962834" w:rsidP="00675323">
      <w:pPr>
        <w:pStyle w:val="Glava"/>
        <w:tabs>
          <w:tab w:val="clear" w:pos="9072"/>
          <w:tab w:val="left" w:pos="708"/>
        </w:tabs>
        <w:rPr>
          <w:b/>
          <w:i w:val="0"/>
          <w:sz w:val="22"/>
          <w:szCs w:val="22"/>
        </w:rPr>
      </w:pPr>
    </w:p>
    <w:p w14:paraId="1D16580F"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7D3CEDEB" w14:textId="77777777" w:rsidR="00962834" w:rsidRDefault="00962834" w:rsidP="0050783A">
      <w:pPr>
        <w:pStyle w:val="Glava"/>
        <w:tabs>
          <w:tab w:val="clear" w:pos="9072"/>
          <w:tab w:val="left" w:pos="708"/>
        </w:tabs>
        <w:jc w:val="both"/>
        <w:rPr>
          <w:i w:val="0"/>
          <w:sz w:val="22"/>
          <w:szCs w:val="22"/>
        </w:rPr>
      </w:pPr>
    </w:p>
    <w:p w14:paraId="25805299" w14:textId="77777777" w:rsidR="00AD3A1E" w:rsidRPr="00AD3A1E" w:rsidRDefault="00AD3A1E" w:rsidP="00AD3A1E">
      <w:pPr>
        <w:pStyle w:val="Glava"/>
        <w:tabs>
          <w:tab w:val="clear" w:pos="4536"/>
          <w:tab w:val="clear" w:pos="9072"/>
        </w:tabs>
        <w:jc w:val="both"/>
        <w:rPr>
          <w:b/>
          <w:i w:val="0"/>
          <w:sz w:val="22"/>
          <w:szCs w:val="22"/>
        </w:rPr>
      </w:pPr>
      <w:r w:rsidRPr="00AD3A1E">
        <w:rPr>
          <w:b/>
          <w:i w:val="0"/>
          <w:iCs/>
          <w:sz w:val="22"/>
          <w:szCs w:val="22"/>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46ED85BB" w14:textId="77777777" w:rsidR="00AD3A1E" w:rsidRPr="00962834" w:rsidRDefault="00AD3A1E" w:rsidP="0050783A">
      <w:pPr>
        <w:pStyle w:val="Glava"/>
        <w:tabs>
          <w:tab w:val="clear" w:pos="9072"/>
          <w:tab w:val="left" w:pos="708"/>
        </w:tabs>
        <w:jc w:val="both"/>
        <w:rPr>
          <w:i w:val="0"/>
          <w:sz w:val="22"/>
          <w:szCs w:val="22"/>
        </w:rPr>
      </w:pPr>
    </w:p>
    <w:p w14:paraId="21304215"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5363EFBA"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3BF09314" w14:textId="77777777" w:rsidR="00F065ED" w:rsidRDefault="00F065ED" w:rsidP="0050783A">
      <w:pPr>
        <w:pStyle w:val="Glava"/>
        <w:tabs>
          <w:tab w:val="clear" w:pos="9072"/>
          <w:tab w:val="left" w:pos="708"/>
        </w:tabs>
        <w:rPr>
          <w:b/>
          <w:i w:val="0"/>
          <w:sz w:val="22"/>
          <w:szCs w:val="22"/>
        </w:rPr>
      </w:pPr>
    </w:p>
    <w:p w14:paraId="17473E4F" w14:textId="77777777"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232E2096" w14:textId="77777777" w:rsidR="00035B2B" w:rsidRDefault="00035B2B" w:rsidP="0050783A">
      <w:pPr>
        <w:pStyle w:val="Glava"/>
        <w:tabs>
          <w:tab w:val="clear" w:pos="9072"/>
          <w:tab w:val="left" w:pos="708"/>
        </w:tabs>
        <w:rPr>
          <w:b/>
          <w:i w:val="0"/>
          <w:sz w:val="22"/>
          <w:szCs w:val="22"/>
        </w:rPr>
      </w:pPr>
    </w:p>
    <w:p w14:paraId="3BA4E3B3" w14:textId="77777777" w:rsidR="00035B2B" w:rsidRDefault="00035B2B" w:rsidP="0050783A">
      <w:pPr>
        <w:pStyle w:val="Glava"/>
        <w:tabs>
          <w:tab w:val="clear" w:pos="9072"/>
          <w:tab w:val="left" w:pos="708"/>
        </w:tabs>
        <w:rPr>
          <w:b/>
          <w:i w:val="0"/>
          <w:sz w:val="22"/>
          <w:szCs w:val="22"/>
        </w:rPr>
      </w:pPr>
    </w:p>
    <w:p w14:paraId="3FC00F43" w14:textId="77777777" w:rsidR="00C002F0" w:rsidRDefault="00C002F0">
      <w:pPr>
        <w:rPr>
          <w:b/>
          <w:i w:val="0"/>
          <w:sz w:val="22"/>
          <w:szCs w:val="22"/>
        </w:rPr>
      </w:pPr>
      <w:r>
        <w:rPr>
          <w:b/>
          <w:i w:val="0"/>
          <w:sz w:val="22"/>
          <w:szCs w:val="22"/>
        </w:rPr>
        <w:br w:type="page"/>
      </w:r>
    </w:p>
    <w:p w14:paraId="461650E3"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PRILOGA 3</w:t>
      </w:r>
    </w:p>
    <w:p w14:paraId="6129DC3F" w14:textId="77777777" w:rsidR="00035B2B" w:rsidRDefault="00035B2B" w:rsidP="0050783A">
      <w:pPr>
        <w:pStyle w:val="Glava"/>
        <w:tabs>
          <w:tab w:val="clear" w:pos="9072"/>
          <w:tab w:val="left" w:pos="708"/>
        </w:tabs>
        <w:jc w:val="both"/>
        <w:rPr>
          <w:i w:val="0"/>
          <w:color w:val="000000" w:themeColor="text1"/>
          <w:sz w:val="22"/>
          <w:szCs w:val="22"/>
        </w:rPr>
      </w:pPr>
    </w:p>
    <w:p w14:paraId="1DF3372D"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55C67E73" w14:textId="77777777" w:rsidTr="00C002F0">
        <w:tc>
          <w:tcPr>
            <w:tcW w:w="1426" w:type="dxa"/>
            <w:hideMark/>
          </w:tcPr>
          <w:p w14:paraId="16988E78"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759E5241"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3AEDDEEA"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4CBDBE9B" w14:textId="77777777" w:rsidTr="00C002F0">
        <w:tc>
          <w:tcPr>
            <w:tcW w:w="2145" w:type="dxa"/>
            <w:hideMark/>
          </w:tcPr>
          <w:p w14:paraId="528D8861"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1AB5D51F"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5824E178" w14:textId="77777777" w:rsidTr="00C002F0">
        <w:tc>
          <w:tcPr>
            <w:tcW w:w="2145" w:type="dxa"/>
          </w:tcPr>
          <w:p w14:paraId="264630ED"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6DCFCE29"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1AFFEFA3" w14:textId="77777777" w:rsidTr="00C002F0">
        <w:tc>
          <w:tcPr>
            <w:tcW w:w="2500" w:type="dxa"/>
            <w:gridSpan w:val="2"/>
            <w:hideMark/>
          </w:tcPr>
          <w:p w14:paraId="19EAAC10"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5AD791C4"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6798F51D" w14:textId="77777777" w:rsidR="00C158A7" w:rsidRDefault="00C158A7" w:rsidP="0050783A">
      <w:pPr>
        <w:pStyle w:val="Glava"/>
        <w:tabs>
          <w:tab w:val="clear" w:pos="9072"/>
          <w:tab w:val="left" w:pos="708"/>
        </w:tabs>
        <w:jc w:val="both"/>
        <w:rPr>
          <w:i w:val="0"/>
          <w:color w:val="000000" w:themeColor="text1"/>
          <w:sz w:val="22"/>
          <w:szCs w:val="22"/>
        </w:rPr>
      </w:pPr>
    </w:p>
    <w:p w14:paraId="72003C83"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0E1E6BC6"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0BD08318" w14:textId="0DD645DD"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44072D" w:rsidRPr="0044072D">
        <w:rPr>
          <w:b/>
          <w:i w:val="0"/>
          <w:color w:val="000000" w:themeColor="text1"/>
          <w:sz w:val="22"/>
          <w:szCs w:val="22"/>
        </w:rPr>
        <w:t>Izvajanje storitev okolju prijaznega čiščenja v Vrtcu Pod Gradom za obdobje treh let</w:t>
      </w:r>
    </w:p>
    <w:p w14:paraId="50599F77" w14:textId="77777777" w:rsidR="00B64492" w:rsidRPr="0048509B" w:rsidRDefault="00B64492" w:rsidP="0050783A">
      <w:pPr>
        <w:pStyle w:val="Glava"/>
        <w:tabs>
          <w:tab w:val="clear" w:pos="9072"/>
          <w:tab w:val="left" w:pos="708"/>
        </w:tabs>
        <w:jc w:val="both"/>
        <w:rPr>
          <w:i w:val="0"/>
          <w:color w:val="000000" w:themeColor="text1"/>
          <w:sz w:val="22"/>
          <w:szCs w:val="22"/>
        </w:rPr>
      </w:pPr>
    </w:p>
    <w:p w14:paraId="19476CE7"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64299722"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44072D" w14:paraId="52F1BF20"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7DC8D" w14:textId="0B385DAE" w:rsidR="00F7642F" w:rsidRPr="0044072D" w:rsidRDefault="008C5596" w:rsidP="0050783A">
            <w:pPr>
              <w:rPr>
                <w:i w:val="0"/>
                <w:color w:val="000000"/>
                <w:sz w:val="18"/>
                <w:szCs w:val="18"/>
              </w:rPr>
            </w:pPr>
            <w:r w:rsidRPr="0044072D">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1EF4E7F7" w14:textId="77777777" w:rsidR="00F7642F" w:rsidRPr="0044072D" w:rsidRDefault="00F7642F" w:rsidP="0050783A">
            <w:pPr>
              <w:jc w:val="center"/>
              <w:rPr>
                <w:i w:val="0"/>
                <w:color w:val="000000"/>
                <w:sz w:val="18"/>
                <w:szCs w:val="18"/>
              </w:rPr>
            </w:pPr>
            <w:r w:rsidRPr="0044072D">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3473A0EF" w14:textId="77777777" w:rsidR="00F7642F" w:rsidRPr="0044072D" w:rsidRDefault="00F7642F" w:rsidP="0050783A">
            <w:pPr>
              <w:jc w:val="center"/>
              <w:rPr>
                <w:i w:val="0"/>
                <w:color w:val="000000"/>
                <w:sz w:val="18"/>
                <w:szCs w:val="18"/>
              </w:rPr>
            </w:pPr>
            <w:r w:rsidRPr="0044072D">
              <w:rPr>
                <w:i w:val="0"/>
                <w:color w:val="000000"/>
                <w:sz w:val="18"/>
                <w:szCs w:val="18"/>
              </w:rPr>
              <w:t>2</w:t>
            </w:r>
          </w:p>
        </w:tc>
      </w:tr>
      <w:tr w:rsidR="00F7642F" w:rsidRPr="0044072D" w14:paraId="3DC39AA9" w14:textId="77777777" w:rsidTr="00CE3CD4">
        <w:trPr>
          <w:trHeight w:val="701"/>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093C66A" w14:textId="77777777" w:rsidR="00F90AB0" w:rsidRDefault="00F7642F" w:rsidP="0050783A">
            <w:pPr>
              <w:jc w:val="center"/>
              <w:rPr>
                <w:i w:val="0"/>
                <w:color w:val="000000"/>
                <w:sz w:val="18"/>
                <w:szCs w:val="18"/>
              </w:rPr>
            </w:pPr>
            <w:r w:rsidRPr="0044072D">
              <w:rPr>
                <w:i w:val="0"/>
                <w:color w:val="000000"/>
                <w:sz w:val="18"/>
                <w:szCs w:val="18"/>
              </w:rPr>
              <w:t>I</w:t>
            </w:r>
          </w:p>
          <w:p w14:paraId="1F3E0159" w14:textId="725F0CFE" w:rsidR="00F7642F" w:rsidRPr="0044072D" w:rsidRDefault="00F7642F" w:rsidP="0050783A">
            <w:pPr>
              <w:jc w:val="center"/>
              <w:rPr>
                <w:i w:val="0"/>
                <w:color w:val="000000"/>
                <w:sz w:val="18"/>
                <w:szCs w:val="18"/>
              </w:rPr>
            </w:pPr>
            <w:r w:rsidRPr="0044072D">
              <w:rPr>
                <w:i w:val="0"/>
                <w:color w:val="000000"/>
                <w:sz w:val="18"/>
                <w:szCs w:val="18"/>
              </w:rPr>
              <w:t>REDNO ČIŠČENJE</w:t>
            </w:r>
          </w:p>
        </w:tc>
        <w:tc>
          <w:tcPr>
            <w:tcW w:w="4110" w:type="dxa"/>
            <w:tcBorders>
              <w:top w:val="nil"/>
              <w:left w:val="nil"/>
              <w:bottom w:val="single" w:sz="4" w:space="0" w:color="auto"/>
              <w:right w:val="single" w:sz="4" w:space="0" w:color="auto"/>
            </w:tcBorders>
            <w:shd w:val="clear" w:color="auto" w:fill="auto"/>
            <w:hideMark/>
          </w:tcPr>
          <w:p w14:paraId="12ACBA49" w14:textId="77777777" w:rsidR="00F90AB0" w:rsidRDefault="00F7642F" w:rsidP="0050783A">
            <w:pPr>
              <w:jc w:val="center"/>
              <w:rPr>
                <w:b/>
                <w:bCs/>
                <w:i w:val="0"/>
                <w:color w:val="000000" w:themeColor="text1"/>
                <w:sz w:val="18"/>
                <w:szCs w:val="18"/>
              </w:rPr>
            </w:pPr>
            <w:r w:rsidRPr="0044072D">
              <w:rPr>
                <w:b/>
                <w:bCs/>
                <w:i w:val="0"/>
                <w:color w:val="000000" w:themeColor="text1"/>
                <w:sz w:val="18"/>
                <w:szCs w:val="18"/>
              </w:rPr>
              <w:t>Skupna vrednost rednega čiščenja brez DDV</w:t>
            </w:r>
          </w:p>
          <w:p w14:paraId="6CA2EA02" w14:textId="77777777" w:rsidR="00F90AB0" w:rsidRDefault="00F7642F" w:rsidP="0050783A">
            <w:pPr>
              <w:jc w:val="center"/>
              <w:rPr>
                <w:b/>
                <w:bCs/>
                <w:i w:val="0"/>
                <w:color w:val="000000" w:themeColor="text1"/>
                <w:sz w:val="18"/>
                <w:szCs w:val="18"/>
              </w:rPr>
            </w:pPr>
            <w:r w:rsidRPr="0044072D">
              <w:rPr>
                <w:b/>
                <w:bCs/>
                <w:i w:val="0"/>
                <w:color w:val="000000" w:themeColor="text1"/>
                <w:sz w:val="18"/>
                <w:szCs w:val="18"/>
              </w:rPr>
              <w:t xml:space="preserve">za </w:t>
            </w:r>
            <w:r w:rsidR="007874BA" w:rsidRPr="0044072D">
              <w:rPr>
                <w:b/>
                <w:bCs/>
                <w:i w:val="0"/>
                <w:color w:val="000000" w:themeColor="text1"/>
                <w:sz w:val="18"/>
                <w:szCs w:val="18"/>
              </w:rPr>
              <w:t>36</w:t>
            </w:r>
            <w:r w:rsidR="00A344A3" w:rsidRPr="0044072D">
              <w:rPr>
                <w:b/>
                <w:bCs/>
                <w:i w:val="0"/>
                <w:color w:val="000000" w:themeColor="text1"/>
                <w:sz w:val="18"/>
                <w:szCs w:val="18"/>
              </w:rPr>
              <w:t xml:space="preserve"> </w:t>
            </w:r>
            <w:r w:rsidRPr="0044072D">
              <w:rPr>
                <w:b/>
                <w:bCs/>
                <w:i w:val="0"/>
                <w:color w:val="000000" w:themeColor="text1"/>
                <w:sz w:val="18"/>
                <w:szCs w:val="18"/>
              </w:rPr>
              <w:t xml:space="preserve">mesecev </w:t>
            </w:r>
          </w:p>
          <w:p w14:paraId="28C67B31" w14:textId="35CC7598" w:rsidR="00F7642F" w:rsidRPr="0044072D" w:rsidRDefault="00F7642F" w:rsidP="0050783A">
            <w:pPr>
              <w:jc w:val="center"/>
              <w:rPr>
                <w:b/>
                <w:bCs/>
                <w:i w:val="0"/>
                <w:color w:val="000000"/>
                <w:sz w:val="18"/>
                <w:szCs w:val="18"/>
              </w:rPr>
            </w:pPr>
            <w:r w:rsidRPr="0044072D">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2E42E1A9" w14:textId="77777777" w:rsidR="00F90AB0" w:rsidRDefault="00F7642F" w:rsidP="0050783A">
            <w:pPr>
              <w:jc w:val="center"/>
              <w:rPr>
                <w:b/>
                <w:bCs/>
                <w:i w:val="0"/>
                <w:color w:val="000000"/>
                <w:sz w:val="18"/>
                <w:szCs w:val="18"/>
              </w:rPr>
            </w:pPr>
            <w:r w:rsidRPr="0044072D">
              <w:rPr>
                <w:b/>
                <w:bCs/>
                <w:i w:val="0"/>
                <w:color w:val="000000"/>
                <w:sz w:val="18"/>
                <w:szCs w:val="18"/>
              </w:rPr>
              <w:t>Skupna vrednost rednega čiščenja z DDV</w:t>
            </w:r>
          </w:p>
          <w:p w14:paraId="6170C1B1" w14:textId="1283FDAC" w:rsidR="00F7642F" w:rsidRPr="0044072D" w:rsidRDefault="00F7642F" w:rsidP="0050783A">
            <w:pPr>
              <w:jc w:val="center"/>
              <w:rPr>
                <w:b/>
                <w:bCs/>
                <w:i w:val="0"/>
                <w:color w:val="000000"/>
                <w:sz w:val="18"/>
                <w:szCs w:val="18"/>
              </w:rPr>
            </w:pPr>
            <w:r w:rsidRPr="0044072D">
              <w:rPr>
                <w:b/>
                <w:bCs/>
                <w:i w:val="0"/>
                <w:color w:val="000000"/>
                <w:sz w:val="18"/>
                <w:szCs w:val="18"/>
              </w:rPr>
              <w:t xml:space="preserve">za </w:t>
            </w:r>
            <w:r w:rsidR="007874BA" w:rsidRPr="0044072D">
              <w:rPr>
                <w:b/>
                <w:bCs/>
                <w:i w:val="0"/>
                <w:color w:val="000000"/>
                <w:sz w:val="18"/>
                <w:szCs w:val="18"/>
              </w:rPr>
              <w:t>36</w:t>
            </w:r>
            <w:r w:rsidRPr="0044072D">
              <w:rPr>
                <w:b/>
                <w:bCs/>
                <w:i w:val="0"/>
                <w:color w:val="000000"/>
                <w:sz w:val="18"/>
                <w:szCs w:val="18"/>
              </w:rPr>
              <w:t xml:space="preserve"> mesecev </w:t>
            </w:r>
            <w:r w:rsidRPr="0044072D">
              <w:rPr>
                <w:b/>
                <w:bCs/>
                <w:i w:val="0"/>
                <w:color w:val="000000"/>
                <w:sz w:val="18"/>
                <w:szCs w:val="18"/>
              </w:rPr>
              <w:br/>
              <w:t>(v EUR)</w:t>
            </w:r>
          </w:p>
        </w:tc>
      </w:tr>
      <w:tr w:rsidR="00F7642F" w:rsidRPr="0044072D" w14:paraId="7E526C9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14112CCC" w14:textId="77777777" w:rsidR="00F7642F" w:rsidRPr="0044072D"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71F05B0F" w14:textId="0DCCF750" w:rsidR="00F7642F" w:rsidRPr="0044072D"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CE23D32" w14:textId="77777777" w:rsidR="00F7642F" w:rsidRPr="0044072D" w:rsidRDefault="00F7642F" w:rsidP="0050783A">
            <w:pPr>
              <w:jc w:val="center"/>
              <w:rPr>
                <w:b/>
                <w:i w:val="0"/>
                <w:color w:val="000000"/>
                <w:sz w:val="22"/>
                <w:szCs w:val="22"/>
              </w:rPr>
            </w:pPr>
          </w:p>
        </w:tc>
      </w:tr>
      <w:tr w:rsidR="00F7642F" w:rsidRPr="0044072D" w14:paraId="7DDF06ED"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706EC04" w14:textId="77777777" w:rsidR="00F90AB0" w:rsidRDefault="00F7642F" w:rsidP="0050783A">
            <w:pPr>
              <w:jc w:val="center"/>
              <w:rPr>
                <w:i w:val="0"/>
                <w:color w:val="000000"/>
                <w:sz w:val="18"/>
                <w:szCs w:val="18"/>
              </w:rPr>
            </w:pPr>
            <w:r w:rsidRPr="0044072D">
              <w:rPr>
                <w:i w:val="0"/>
                <w:color w:val="000000"/>
                <w:sz w:val="18"/>
                <w:szCs w:val="18"/>
              </w:rPr>
              <w:t>II</w:t>
            </w:r>
          </w:p>
          <w:p w14:paraId="3B1DF836" w14:textId="2C74C71A" w:rsidR="00F7642F" w:rsidRPr="0044072D" w:rsidRDefault="00F7642F" w:rsidP="0050783A">
            <w:pPr>
              <w:jc w:val="center"/>
              <w:rPr>
                <w:i w:val="0"/>
                <w:color w:val="000000"/>
                <w:sz w:val="18"/>
                <w:szCs w:val="18"/>
              </w:rPr>
            </w:pPr>
            <w:r w:rsidRPr="0044072D">
              <w:rPr>
                <w:i w:val="0"/>
                <w:color w:val="000000"/>
                <w:sz w:val="16"/>
                <w:szCs w:val="16"/>
              </w:rPr>
              <w:t xml:space="preserve">GENERALNO </w:t>
            </w:r>
            <w:r w:rsidRPr="0044072D">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3C4825B1" w14:textId="77777777" w:rsidR="00F90AB0" w:rsidRDefault="00F7642F" w:rsidP="0050783A">
            <w:pPr>
              <w:jc w:val="center"/>
              <w:rPr>
                <w:b/>
                <w:bCs/>
                <w:i w:val="0"/>
                <w:color w:val="000000" w:themeColor="text1"/>
                <w:sz w:val="18"/>
                <w:szCs w:val="18"/>
              </w:rPr>
            </w:pPr>
            <w:r w:rsidRPr="0044072D">
              <w:rPr>
                <w:b/>
                <w:bCs/>
                <w:i w:val="0"/>
                <w:color w:val="000000" w:themeColor="text1"/>
                <w:sz w:val="18"/>
                <w:szCs w:val="18"/>
              </w:rPr>
              <w:t>Skupna vrednost generalnega čiščenja brez DDV</w:t>
            </w:r>
          </w:p>
          <w:p w14:paraId="12061218" w14:textId="77777777" w:rsidR="00F90AB0" w:rsidRDefault="00F7642F" w:rsidP="0050783A">
            <w:pPr>
              <w:jc w:val="center"/>
              <w:rPr>
                <w:b/>
                <w:bCs/>
                <w:i w:val="0"/>
                <w:color w:val="000000" w:themeColor="text1"/>
                <w:sz w:val="18"/>
                <w:szCs w:val="18"/>
              </w:rPr>
            </w:pPr>
            <w:r w:rsidRPr="0044072D">
              <w:rPr>
                <w:b/>
                <w:bCs/>
                <w:i w:val="0"/>
                <w:color w:val="000000" w:themeColor="text1"/>
                <w:sz w:val="18"/>
                <w:szCs w:val="18"/>
              </w:rPr>
              <w:t xml:space="preserve">za </w:t>
            </w:r>
            <w:r w:rsidR="007874BA" w:rsidRPr="0044072D">
              <w:rPr>
                <w:b/>
                <w:bCs/>
                <w:i w:val="0"/>
                <w:color w:val="000000" w:themeColor="text1"/>
                <w:sz w:val="18"/>
                <w:szCs w:val="18"/>
              </w:rPr>
              <w:t>36</w:t>
            </w:r>
            <w:r w:rsidR="00A344A3" w:rsidRPr="0044072D">
              <w:rPr>
                <w:b/>
                <w:bCs/>
                <w:i w:val="0"/>
                <w:color w:val="000000" w:themeColor="text1"/>
                <w:sz w:val="18"/>
                <w:szCs w:val="18"/>
              </w:rPr>
              <w:t xml:space="preserve"> </w:t>
            </w:r>
            <w:r w:rsidRPr="0044072D">
              <w:rPr>
                <w:b/>
                <w:bCs/>
                <w:i w:val="0"/>
                <w:color w:val="000000" w:themeColor="text1"/>
                <w:sz w:val="18"/>
                <w:szCs w:val="18"/>
              </w:rPr>
              <w:t>mesecev</w:t>
            </w:r>
          </w:p>
          <w:p w14:paraId="07C8118D" w14:textId="7B15E52E" w:rsidR="00F7642F" w:rsidRPr="0044072D" w:rsidRDefault="00F7642F" w:rsidP="0050783A">
            <w:pPr>
              <w:jc w:val="center"/>
              <w:rPr>
                <w:b/>
                <w:bCs/>
                <w:i w:val="0"/>
                <w:color w:val="000000"/>
                <w:sz w:val="18"/>
                <w:szCs w:val="18"/>
              </w:rPr>
            </w:pPr>
            <w:r w:rsidRPr="0044072D">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60DAD975" w14:textId="77777777" w:rsidR="00F90AB0" w:rsidRDefault="00F7642F" w:rsidP="0050783A">
            <w:pPr>
              <w:jc w:val="center"/>
              <w:rPr>
                <w:b/>
                <w:bCs/>
                <w:i w:val="0"/>
                <w:color w:val="000000"/>
                <w:sz w:val="18"/>
                <w:szCs w:val="18"/>
              </w:rPr>
            </w:pPr>
            <w:r w:rsidRPr="0044072D">
              <w:rPr>
                <w:b/>
                <w:bCs/>
                <w:i w:val="0"/>
                <w:color w:val="000000"/>
                <w:sz w:val="18"/>
                <w:szCs w:val="18"/>
              </w:rPr>
              <w:t>Skupna vrednost generalnega čiščenja z DDV</w:t>
            </w:r>
          </w:p>
          <w:p w14:paraId="51147ED4" w14:textId="3B7A60A8" w:rsidR="00F90AB0" w:rsidRDefault="00F7642F" w:rsidP="0050783A">
            <w:pPr>
              <w:jc w:val="center"/>
              <w:rPr>
                <w:b/>
                <w:bCs/>
                <w:i w:val="0"/>
                <w:color w:val="000000"/>
                <w:sz w:val="18"/>
                <w:szCs w:val="18"/>
              </w:rPr>
            </w:pPr>
            <w:r w:rsidRPr="0044072D">
              <w:rPr>
                <w:b/>
                <w:bCs/>
                <w:i w:val="0"/>
                <w:color w:val="000000"/>
                <w:sz w:val="18"/>
                <w:szCs w:val="18"/>
              </w:rPr>
              <w:t xml:space="preserve">za </w:t>
            </w:r>
            <w:r w:rsidR="007874BA" w:rsidRPr="0044072D">
              <w:rPr>
                <w:b/>
                <w:bCs/>
                <w:i w:val="0"/>
                <w:color w:val="000000"/>
                <w:sz w:val="18"/>
                <w:szCs w:val="18"/>
              </w:rPr>
              <w:t>36</w:t>
            </w:r>
            <w:r w:rsidR="00A344A3" w:rsidRPr="0044072D">
              <w:rPr>
                <w:b/>
                <w:bCs/>
                <w:i w:val="0"/>
                <w:color w:val="000000"/>
                <w:sz w:val="18"/>
                <w:szCs w:val="18"/>
              </w:rPr>
              <w:t xml:space="preserve"> </w:t>
            </w:r>
            <w:r w:rsidRPr="0044072D">
              <w:rPr>
                <w:b/>
                <w:bCs/>
                <w:i w:val="0"/>
                <w:color w:val="000000"/>
                <w:sz w:val="18"/>
                <w:szCs w:val="18"/>
              </w:rPr>
              <w:t xml:space="preserve">mesecev </w:t>
            </w:r>
          </w:p>
          <w:p w14:paraId="23EF6E1D" w14:textId="77777777" w:rsidR="00F90AB0" w:rsidRDefault="00F7642F" w:rsidP="0050783A">
            <w:pPr>
              <w:jc w:val="center"/>
              <w:rPr>
                <w:b/>
                <w:bCs/>
                <w:i w:val="0"/>
                <w:color w:val="000000"/>
                <w:sz w:val="18"/>
                <w:szCs w:val="18"/>
              </w:rPr>
            </w:pPr>
            <w:r w:rsidRPr="0044072D">
              <w:rPr>
                <w:b/>
                <w:bCs/>
                <w:i w:val="0"/>
                <w:color w:val="000000"/>
                <w:sz w:val="18"/>
                <w:szCs w:val="18"/>
              </w:rPr>
              <w:t>(v EUR)</w:t>
            </w:r>
          </w:p>
          <w:p w14:paraId="21561136" w14:textId="67C5A247" w:rsidR="00F7642F" w:rsidRPr="0044072D" w:rsidRDefault="00F7642F" w:rsidP="0050783A">
            <w:pPr>
              <w:jc w:val="center"/>
              <w:rPr>
                <w:b/>
                <w:bCs/>
                <w:i w:val="0"/>
                <w:color w:val="000000"/>
                <w:sz w:val="18"/>
                <w:szCs w:val="18"/>
              </w:rPr>
            </w:pPr>
            <w:r w:rsidRPr="0044072D">
              <w:rPr>
                <w:i w:val="0"/>
                <w:color w:val="000000"/>
                <w:sz w:val="16"/>
                <w:szCs w:val="16"/>
              </w:rPr>
              <w:t>(upošteva se različne stopnje DDV posame</w:t>
            </w:r>
            <w:r w:rsidR="00BE7B79" w:rsidRPr="0044072D">
              <w:rPr>
                <w:i w:val="0"/>
                <w:color w:val="000000"/>
                <w:sz w:val="16"/>
                <w:szCs w:val="16"/>
              </w:rPr>
              <w:t xml:space="preserve">znih postavk, kakor izhaja iz </w:t>
            </w:r>
            <w:r w:rsidR="00662D7C" w:rsidRPr="0044072D">
              <w:rPr>
                <w:i w:val="0"/>
                <w:color w:val="000000"/>
                <w:sz w:val="16"/>
                <w:szCs w:val="16"/>
              </w:rPr>
              <w:t>o</w:t>
            </w:r>
            <w:r w:rsidRPr="0044072D">
              <w:rPr>
                <w:i w:val="0"/>
                <w:color w:val="000000"/>
                <w:sz w:val="16"/>
                <w:szCs w:val="16"/>
              </w:rPr>
              <w:t xml:space="preserve">bračuna v </w:t>
            </w:r>
            <w:r w:rsidR="00662D7C" w:rsidRPr="0044072D">
              <w:rPr>
                <w:i w:val="0"/>
                <w:color w:val="000000"/>
                <w:sz w:val="16"/>
                <w:szCs w:val="16"/>
              </w:rPr>
              <w:t>o</w:t>
            </w:r>
            <w:r w:rsidRPr="0044072D">
              <w:rPr>
                <w:i w:val="0"/>
                <w:color w:val="000000"/>
                <w:sz w:val="16"/>
                <w:szCs w:val="16"/>
              </w:rPr>
              <w:t>brazcu Prikaz strukture ponudbene cene</w:t>
            </w:r>
            <w:r w:rsidR="00662D7C" w:rsidRPr="0044072D">
              <w:rPr>
                <w:i w:val="0"/>
                <w:color w:val="000000"/>
                <w:sz w:val="16"/>
                <w:szCs w:val="16"/>
              </w:rPr>
              <w:t xml:space="preserve"> - priloga 3/1</w:t>
            </w:r>
            <w:r w:rsidRPr="0044072D">
              <w:rPr>
                <w:i w:val="0"/>
                <w:color w:val="000000"/>
                <w:sz w:val="16"/>
                <w:szCs w:val="16"/>
              </w:rPr>
              <w:t>)</w:t>
            </w:r>
          </w:p>
        </w:tc>
      </w:tr>
      <w:tr w:rsidR="00F7642F" w:rsidRPr="0044072D" w14:paraId="0897F53A"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019A8C8" w14:textId="77777777" w:rsidR="00F7642F" w:rsidRPr="0044072D"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236CF612" w14:textId="77777777" w:rsidR="00F7642F" w:rsidRPr="0044072D"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628DC4B" w14:textId="77777777" w:rsidR="00F7642F" w:rsidRPr="0044072D" w:rsidRDefault="00F7642F" w:rsidP="0050783A">
            <w:pPr>
              <w:jc w:val="center"/>
              <w:rPr>
                <w:b/>
                <w:i w:val="0"/>
                <w:color w:val="000000"/>
                <w:sz w:val="22"/>
                <w:szCs w:val="22"/>
              </w:rPr>
            </w:pPr>
          </w:p>
        </w:tc>
      </w:tr>
      <w:tr w:rsidR="00F7642F" w:rsidRPr="0044072D" w14:paraId="01310A66" w14:textId="77777777" w:rsidTr="00CE3CD4">
        <w:trPr>
          <w:trHeight w:val="68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14D7F2" w14:textId="77777777" w:rsidR="00F90AB0" w:rsidRDefault="00F7642F" w:rsidP="0050783A">
            <w:pPr>
              <w:jc w:val="center"/>
              <w:rPr>
                <w:i w:val="0"/>
                <w:color w:val="000000"/>
                <w:sz w:val="18"/>
                <w:szCs w:val="18"/>
              </w:rPr>
            </w:pPr>
            <w:r w:rsidRPr="0044072D">
              <w:rPr>
                <w:i w:val="0"/>
                <w:color w:val="000000"/>
                <w:sz w:val="18"/>
                <w:szCs w:val="18"/>
              </w:rPr>
              <w:t>III</w:t>
            </w:r>
          </w:p>
          <w:p w14:paraId="48A76C97" w14:textId="0ABED598" w:rsidR="00F7642F" w:rsidRPr="0044072D" w:rsidRDefault="00F7642F" w:rsidP="0050783A">
            <w:pPr>
              <w:jc w:val="center"/>
              <w:rPr>
                <w:i w:val="0"/>
                <w:color w:val="000000"/>
                <w:sz w:val="18"/>
                <w:szCs w:val="18"/>
              </w:rPr>
            </w:pPr>
            <w:r w:rsidRPr="0044072D">
              <w:rPr>
                <w:i w:val="0"/>
                <w:color w:val="000000"/>
                <w:sz w:val="18"/>
                <w:szCs w:val="18"/>
              </w:rPr>
              <w:t>DODATNO ČIŠČENJE</w:t>
            </w:r>
          </w:p>
        </w:tc>
        <w:tc>
          <w:tcPr>
            <w:tcW w:w="4110" w:type="dxa"/>
            <w:tcBorders>
              <w:top w:val="nil"/>
              <w:left w:val="nil"/>
              <w:bottom w:val="single" w:sz="4" w:space="0" w:color="auto"/>
              <w:right w:val="single" w:sz="4" w:space="0" w:color="auto"/>
            </w:tcBorders>
            <w:shd w:val="clear" w:color="auto" w:fill="auto"/>
            <w:hideMark/>
          </w:tcPr>
          <w:p w14:paraId="06D50C46" w14:textId="6C3AEDFE" w:rsidR="00F90AB0" w:rsidRDefault="00F7642F" w:rsidP="0050783A">
            <w:pPr>
              <w:jc w:val="center"/>
              <w:rPr>
                <w:b/>
                <w:bCs/>
                <w:i w:val="0"/>
                <w:color w:val="000000" w:themeColor="text1"/>
                <w:sz w:val="18"/>
                <w:szCs w:val="18"/>
              </w:rPr>
            </w:pPr>
            <w:r w:rsidRPr="0044072D">
              <w:rPr>
                <w:b/>
                <w:bCs/>
                <w:i w:val="0"/>
                <w:color w:val="000000" w:themeColor="text1"/>
                <w:sz w:val="18"/>
                <w:szCs w:val="18"/>
              </w:rPr>
              <w:t xml:space="preserve">Skupna vrednost dodatnega čiščenja brez DDV za </w:t>
            </w:r>
            <w:r w:rsidR="006706FA">
              <w:rPr>
                <w:b/>
                <w:bCs/>
                <w:i w:val="0"/>
                <w:color w:val="000000" w:themeColor="text1"/>
                <w:sz w:val="18"/>
                <w:szCs w:val="18"/>
              </w:rPr>
              <w:t>100</w:t>
            </w:r>
            <w:r w:rsidR="00DA6BAF" w:rsidRPr="0044072D">
              <w:rPr>
                <w:b/>
                <w:bCs/>
                <w:i w:val="0"/>
                <w:color w:val="000000" w:themeColor="text1"/>
                <w:sz w:val="18"/>
                <w:szCs w:val="18"/>
              </w:rPr>
              <w:t xml:space="preserve"> </w:t>
            </w:r>
            <w:r w:rsidRPr="0044072D">
              <w:rPr>
                <w:b/>
                <w:bCs/>
                <w:i w:val="0"/>
                <w:color w:val="000000" w:themeColor="text1"/>
                <w:sz w:val="18"/>
                <w:szCs w:val="18"/>
              </w:rPr>
              <w:t>UR</w:t>
            </w:r>
          </w:p>
          <w:p w14:paraId="59FDB160" w14:textId="703D75E9" w:rsidR="00F7642F" w:rsidRPr="0044072D" w:rsidRDefault="00BE7B79" w:rsidP="0050783A">
            <w:pPr>
              <w:jc w:val="center"/>
              <w:rPr>
                <w:b/>
                <w:bCs/>
                <w:i w:val="0"/>
                <w:color w:val="000000"/>
                <w:sz w:val="18"/>
                <w:szCs w:val="18"/>
              </w:rPr>
            </w:pPr>
            <w:r w:rsidRPr="0044072D">
              <w:rPr>
                <w:b/>
                <w:bCs/>
                <w:i w:val="0"/>
                <w:color w:val="000000" w:themeColor="text1"/>
                <w:sz w:val="18"/>
                <w:szCs w:val="18"/>
              </w:rPr>
              <w:t xml:space="preserve"> </w:t>
            </w:r>
            <w:r w:rsidR="00F7642F" w:rsidRPr="0044072D">
              <w:rPr>
                <w:b/>
                <w:bCs/>
                <w:i w:val="0"/>
                <w:color w:val="000000" w:themeColor="text1"/>
                <w:sz w:val="18"/>
                <w:szCs w:val="18"/>
              </w:rPr>
              <w:t>(v EUR</w:t>
            </w:r>
            <w:r w:rsidR="00F90AB0">
              <w:rPr>
                <w:b/>
                <w:bCs/>
                <w:i w:val="0"/>
                <w:color w:val="000000" w:themeColor="text1"/>
                <w:sz w:val="18"/>
                <w:szCs w:val="18"/>
              </w:rPr>
              <w:t>)</w:t>
            </w:r>
            <w:r w:rsidR="00F7642F" w:rsidRPr="0044072D">
              <w:rPr>
                <w:b/>
                <w:bCs/>
                <w:i w:val="0"/>
                <w:color w:val="000000" w:themeColor="text1"/>
                <w:sz w:val="18"/>
                <w:szCs w:val="18"/>
              </w:rPr>
              <w:t xml:space="preserve"> </w:t>
            </w:r>
          </w:p>
        </w:tc>
        <w:tc>
          <w:tcPr>
            <w:tcW w:w="3969" w:type="dxa"/>
            <w:tcBorders>
              <w:top w:val="nil"/>
              <w:left w:val="nil"/>
              <w:bottom w:val="single" w:sz="4" w:space="0" w:color="auto"/>
              <w:right w:val="single" w:sz="4" w:space="0" w:color="auto"/>
            </w:tcBorders>
            <w:shd w:val="clear" w:color="auto" w:fill="auto"/>
            <w:hideMark/>
          </w:tcPr>
          <w:p w14:paraId="1B983673" w14:textId="77777777" w:rsidR="00F90AB0" w:rsidRDefault="00F7642F" w:rsidP="0050783A">
            <w:pPr>
              <w:jc w:val="center"/>
              <w:rPr>
                <w:b/>
                <w:bCs/>
                <w:i w:val="0"/>
                <w:color w:val="000000"/>
                <w:sz w:val="18"/>
                <w:szCs w:val="18"/>
              </w:rPr>
            </w:pPr>
            <w:r w:rsidRPr="0044072D">
              <w:rPr>
                <w:b/>
                <w:bCs/>
                <w:i w:val="0"/>
                <w:color w:val="000000"/>
                <w:sz w:val="18"/>
                <w:szCs w:val="18"/>
              </w:rPr>
              <w:t>Skupna vrednost dodatnega čiščenja z DDV za</w:t>
            </w:r>
          </w:p>
          <w:p w14:paraId="7840904E" w14:textId="49E47F29" w:rsidR="00F90AB0" w:rsidRDefault="006706FA" w:rsidP="0050783A">
            <w:pPr>
              <w:jc w:val="center"/>
              <w:rPr>
                <w:b/>
                <w:bCs/>
                <w:i w:val="0"/>
                <w:color w:val="000000"/>
                <w:sz w:val="18"/>
                <w:szCs w:val="18"/>
              </w:rPr>
            </w:pPr>
            <w:r>
              <w:rPr>
                <w:b/>
                <w:bCs/>
                <w:i w:val="0"/>
                <w:color w:val="000000"/>
                <w:sz w:val="18"/>
                <w:szCs w:val="18"/>
              </w:rPr>
              <w:t>100</w:t>
            </w:r>
            <w:r w:rsidR="00DA6BAF" w:rsidRPr="0044072D">
              <w:rPr>
                <w:b/>
                <w:bCs/>
                <w:i w:val="0"/>
                <w:color w:val="000000"/>
                <w:sz w:val="18"/>
                <w:szCs w:val="18"/>
              </w:rPr>
              <w:t xml:space="preserve"> </w:t>
            </w:r>
            <w:r w:rsidR="00F7642F" w:rsidRPr="0044072D">
              <w:rPr>
                <w:b/>
                <w:bCs/>
                <w:i w:val="0"/>
                <w:color w:val="000000"/>
                <w:sz w:val="18"/>
                <w:szCs w:val="18"/>
              </w:rPr>
              <w:t>UR</w:t>
            </w:r>
          </w:p>
          <w:p w14:paraId="748A8584" w14:textId="39CC0601" w:rsidR="00F7642F" w:rsidRPr="0044072D" w:rsidRDefault="00F7642F" w:rsidP="00CE3CD4">
            <w:pPr>
              <w:jc w:val="center"/>
              <w:rPr>
                <w:b/>
                <w:bCs/>
                <w:i w:val="0"/>
                <w:color w:val="000000"/>
                <w:sz w:val="18"/>
                <w:szCs w:val="18"/>
              </w:rPr>
            </w:pPr>
            <w:r w:rsidRPr="0044072D">
              <w:rPr>
                <w:b/>
                <w:bCs/>
                <w:i w:val="0"/>
                <w:color w:val="000000"/>
                <w:sz w:val="18"/>
                <w:szCs w:val="18"/>
              </w:rPr>
              <w:t>(v EUR)</w:t>
            </w:r>
          </w:p>
        </w:tc>
      </w:tr>
      <w:tr w:rsidR="00F7642F" w:rsidRPr="0044072D" w14:paraId="4213A148"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51689ED4" w14:textId="77777777" w:rsidR="00F7642F" w:rsidRPr="0044072D"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35A21890" w14:textId="77777777" w:rsidR="00F7642F" w:rsidRPr="0044072D"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69520AF" w14:textId="77777777" w:rsidR="00F7642F" w:rsidRPr="0044072D" w:rsidRDefault="00F7642F" w:rsidP="0050783A">
            <w:pPr>
              <w:jc w:val="center"/>
              <w:rPr>
                <w:b/>
                <w:i w:val="0"/>
                <w:color w:val="000000"/>
                <w:sz w:val="22"/>
                <w:szCs w:val="22"/>
              </w:rPr>
            </w:pPr>
          </w:p>
        </w:tc>
      </w:tr>
      <w:tr w:rsidR="00F7642F" w:rsidRPr="0044072D" w14:paraId="3EF4BB9A"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1F1A7B" w14:textId="77777777" w:rsidR="00F7642F" w:rsidRPr="0044072D" w:rsidRDefault="00F7642F" w:rsidP="0050783A">
            <w:pPr>
              <w:rPr>
                <w:b/>
                <w:bCs/>
                <w:i w:val="0"/>
                <w:color w:val="000000"/>
                <w:sz w:val="22"/>
                <w:szCs w:val="22"/>
              </w:rPr>
            </w:pPr>
            <w:r w:rsidRPr="0044072D">
              <w:rPr>
                <w:b/>
                <w:bCs/>
                <w:i w:val="0"/>
                <w:color w:val="000000"/>
                <w:sz w:val="22"/>
                <w:szCs w:val="22"/>
              </w:rPr>
              <w:t xml:space="preserve">SKUPNA PONUDBENA VREDNOST </w:t>
            </w:r>
            <w:r w:rsidR="00BE7B79" w:rsidRPr="0044072D">
              <w:rPr>
                <w:b/>
                <w:bCs/>
                <w:i w:val="0"/>
                <w:color w:val="000000"/>
                <w:sz w:val="22"/>
                <w:szCs w:val="22"/>
              </w:rPr>
              <w:t xml:space="preserve">ZA </w:t>
            </w:r>
            <w:r w:rsidR="007874BA" w:rsidRPr="0044072D">
              <w:rPr>
                <w:b/>
                <w:bCs/>
                <w:i w:val="0"/>
                <w:color w:val="000000"/>
                <w:sz w:val="22"/>
                <w:szCs w:val="22"/>
              </w:rPr>
              <w:t>36</w:t>
            </w:r>
            <w:r w:rsidR="00A344A3" w:rsidRPr="0044072D">
              <w:rPr>
                <w:b/>
                <w:bCs/>
                <w:i w:val="0"/>
                <w:color w:val="000000"/>
                <w:sz w:val="22"/>
                <w:szCs w:val="22"/>
              </w:rPr>
              <w:t xml:space="preserve"> </w:t>
            </w:r>
            <w:r w:rsidR="00BE7B79" w:rsidRPr="0044072D">
              <w:rPr>
                <w:b/>
                <w:bCs/>
                <w:i w:val="0"/>
                <w:color w:val="000000"/>
                <w:sz w:val="22"/>
                <w:szCs w:val="22"/>
              </w:rPr>
              <w:t>MESECEV BREZ DDV (I1 + II1 + II</w:t>
            </w:r>
            <w:r w:rsidR="006310E8" w:rsidRPr="0044072D">
              <w:rPr>
                <w:b/>
                <w:bCs/>
                <w:i w:val="0"/>
                <w:color w:val="000000"/>
                <w:sz w:val="22"/>
                <w:szCs w:val="22"/>
              </w:rPr>
              <w:t>I</w:t>
            </w:r>
            <w:r w:rsidR="00BE7B79" w:rsidRPr="0044072D">
              <w:rPr>
                <w:b/>
                <w:bCs/>
                <w:i w:val="0"/>
                <w:color w:val="000000"/>
                <w:sz w:val="22"/>
                <w:szCs w:val="22"/>
              </w:rPr>
              <w:t>1</w:t>
            </w:r>
            <w:r w:rsidRPr="0044072D">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247938F" w14:textId="7F768211" w:rsidR="00F7642F" w:rsidRPr="0044072D" w:rsidRDefault="00F7642F" w:rsidP="0050783A">
            <w:pPr>
              <w:rPr>
                <w:b/>
                <w:i w:val="0"/>
                <w:color w:val="000000"/>
                <w:sz w:val="22"/>
                <w:szCs w:val="22"/>
              </w:rPr>
            </w:pPr>
          </w:p>
        </w:tc>
      </w:tr>
      <w:tr w:rsidR="00F7642F" w:rsidRPr="0044072D" w14:paraId="5286DC00"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CDD717" w14:textId="77777777" w:rsidR="00F7642F" w:rsidRPr="0044072D" w:rsidRDefault="00F7642F" w:rsidP="0050783A">
            <w:pPr>
              <w:rPr>
                <w:b/>
                <w:bCs/>
                <w:i w:val="0"/>
                <w:color w:val="000000"/>
                <w:sz w:val="22"/>
                <w:szCs w:val="22"/>
              </w:rPr>
            </w:pPr>
            <w:r w:rsidRPr="0044072D">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CC16685" w14:textId="0068CC27" w:rsidR="00F7642F" w:rsidRPr="0044072D" w:rsidRDefault="00F7642F" w:rsidP="0050783A">
            <w:pPr>
              <w:rPr>
                <w:b/>
                <w:i w:val="0"/>
                <w:color w:val="000000"/>
                <w:sz w:val="22"/>
                <w:szCs w:val="22"/>
              </w:rPr>
            </w:pPr>
          </w:p>
        </w:tc>
      </w:tr>
      <w:tr w:rsidR="00F7642F" w:rsidRPr="006E3241" w14:paraId="1C9D8417"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B2C431" w14:textId="77777777" w:rsidR="00F7642F" w:rsidRPr="006E3241" w:rsidRDefault="00F7642F" w:rsidP="0050783A">
            <w:pPr>
              <w:rPr>
                <w:b/>
                <w:bCs/>
                <w:i w:val="0"/>
                <w:color w:val="000000"/>
                <w:sz w:val="22"/>
                <w:szCs w:val="22"/>
              </w:rPr>
            </w:pPr>
            <w:r w:rsidRPr="0044072D">
              <w:rPr>
                <w:b/>
                <w:bCs/>
                <w:i w:val="0"/>
                <w:color w:val="000000"/>
                <w:sz w:val="22"/>
                <w:szCs w:val="22"/>
              </w:rPr>
              <w:t xml:space="preserve">SKUPNA PONUDBENA </w:t>
            </w:r>
            <w:r w:rsidR="00BE7B79" w:rsidRPr="0044072D">
              <w:rPr>
                <w:b/>
                <w:bCs/>
                <w:i w:val="0"/>
                <w:color w:val="000000"/>
                <w:sz w:val="22"/>
                <w:szCs w:val="22"/>
              </w:rPr>
              <w:t xml:space="preserve">VREDNOST ZA </w:t>
            </w:r>
            <w:r w:rsidR="007874BA" w:rsidRPr="0044072D">
              <w:rPr>
                <w:b/>
                <w:bCs/>
                <w:i w:val="0"/>
                <w:color w:val="000000"/>
                <w:sz w:val="22"/>
                <w:szCs w:val="22"/>
              </w:rPr>
              <w:t>36</w:t>
            </w:r>
            <w:r w:rsidR="00A344A3" w:rsidRPr="0044072D">
              <w:rPr>
                <w:b/>
                <w:bCs/>
                <w:i w:val="0"/>
                <w:color w:val="000000"/>
                <w:sz w:val="22"/>
                <w:szCs w:val="22"/>
              </w:rPr>
              <w:t xml:space="preserve"> </w:t>
            </w:r>
            <w:r w:rsidR="00BE7B79" w:rsidRPr="0044072D">
              <w:rPr>
                <w:b/>
                <w:bCs/>
                <w:i w:val="0"/>
                <w:color w:val="000000"/>
                <w:sz w:val="22"/>
                <w:szCs w:val="22"/>
              </w:rPr>
              <w:t>MESECEV Z DDV (I2 + II2 + II</w:t>
            </w:r>
            <w:r w:rsidR="006310E8" w:rsidRPr="0044072D">
              <w:rPr>
                <w:b/>
                <w:bCs/>
                <w:i w:val="0"/>
                <w:color w:val="000000"/>
                <w:sz w:val="22"/>
                <w:szCs w:val="22"/>
              </w:rPr>
              <w:t>I</w:t>
            </w:r>
            <w:r w:rsidR="00BE7B79" w:rsidRPr="0044072D">
              <w:rPr>
                <w:b/>
                <w:bCs/>
                <w:i w:val="0"/>
                <w:color w:val="000000"/>
                <w:sz w:val="22"/>
                <w:szCs w:val="22"/>
              </w:rPr>
              <w:t>2</w:t>
            </w:r>
            <w:r w:rsidRPr="0044072D">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571D5D9F" w14:textId="4F6C9EF4" w:rsidR="00F7642F" w:rsidRPr="006E3241" w:rsidRDefault="00F7642F" w:rsidP="0050783A">
            <w:pPr>
              <w:rPr>
                <w:b/>
                <w:i w:val="0"/>
                <w:color w:val="000000"/>
                <w:sz w:val="22"/>
                <w:szCs w:val="22"/>
              </w:rPr>
            </w:pPr>
          </w:p>
        </w:tc>
      </w:tr>
    </w:tbl>
    <w:p w14:paraId="347F411B" w14:textId="1516DEC8" w:rsidR="008C5596" w:rsidRPr="006706FA" w:rsidRDefault="009E2B6C" w:rsidP="006706F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r w:rsidR="008C5596"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008C5596" w:rsidRPr="008C5596">
        <w:rPr>
          <w:i w:val="0"/>
          <w:color w:val="000000"/>
          <w:sz w:val="22"/>
          <w:szCs w:val="22"/>
        </w:rPr>
        <w:t xml:space="preserve"> dodatno čiščenje).</w:t>
      </w:r>
      <w:r w:rsidR="008C5596" w:rsidRPr="006E0BC0">
        <w:rPr>
          <w:i w:val="0"/>
          <w:color w:val="000000"/>
          <w:sz w:val="22"/>
          <w:szCs w:val="22"/>
        </w:rPr>
        <w:t xml:space="preserve"> </w:t>
      </w:r>
    </w:p>
    <w:p w14:paraId="4BFFDEE2" w14:textId="77777777" w:rsidR="00B7353B" w:rsidRDefault="00B7353B" w:rsidP="0050783A">
      <w:pPr>
        <w:jc w:val="both"/>
        <w:rPr>
          <w:i w:val="0"/>
          <w:color w:val="000000" w:themeColor="text1"/>
          <w:sz w:val="22"/>
          <w:szCs w:val="22"/>
        </w:rPr>
      </w:pPr>
    </w:p>
    <w:p w14:paraId="32167372" w14:textId="77777777"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5E80EB44" w14:textId="77777777" w:rsidR="00FB2D5B" w:rsidRDefault="00FB2D5B" w:rsidP="0050783A">
      <w:pPr>
        <w:jc w:val="both"/>
        <w:rPr>
          <w:i w:val="0"/>
          <w:color w:val="000000" w:themeColor="text1"/>
          <w:sz w:val="22"/>
          <w:szCs w:val="22"/>
        </w:rPr>
      </w:pPr>
    </w:p>
    <w:p w14:paraId="12CE711D" w14:textId="77777777"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14D61E1C" w14:textId="77777777"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54DD0F7" w14:textId="77777777" w:rsidR="00F23F3A" w:rsidRPr="00C110B4" w:rsidRDefault="00F23F3A" w:rsidP="0050783A">
      <w:pPr>
        <w:jc w:val="both"/>
        <w:rPr>
          <w:b/>
          <w:i w:val="0"/>
          <w:color w:val="000000" w:themeColor="text1"/>
          <w:sz w:val="22"/>
          <w:szCs w:val="22"/>
        </w:rPr>
      </w:pPr>
    </w:p>
    <w:p w14:paraId="23A45E86"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66306344" w14:textId="77777777" w:rsidR="006706FA" w:rsidRDefault="006706FA" w:rsidP="006706FA">
      <w:pPr>
        <w:pStyle w:val="Glava"/>
        <w:tabs>
          <w:tab w:val="clear" w:pos="9072"/>
          <w:tab w:val="left" w:pos="708"/>
        </w:tabs>
        <w:rPr>
          <w:i w:val="0"/>
          <w:color w:val="000000" w:themeColor="text1"/>
          <w:sz w:val="22"/>
          <w:szCs w:val="22"/>
        </w:rPr>
      </w:pPr>
    </w:p>
    <w:p w14:paraId="6C2FBE5C" w14:textId="296D6E62" w:rsidR="000353C4" w:rsidRDefault="00F23F3A" w:rsidP="006706FA">
      <w:pPr>
        <w:pStyle w:val="Glava"/>
        <w:tabs>
          <w:tab w:val="clear" w:pos="9072"/>
          <w:tab w:val="left" w:pos="708"/>
        </w:tabs>
        <w:rPr>
          <w:b/>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r w:rsidR="006706FA">
        <w:rPr>
          <w:i w:val="0"/>
          <w:color w:val="000000" w:themeColor="text1"/>
          <w:sz w:val="22"/>
          <w:szCs w:val="22"/>
        </w:rPr>
        <w:t>.</w:t>
      </w:r>
      <w:r w:rsidR="000353C4">
        <w:rPr>
          <w:b/>
          <w:i w:val="0"/>
          <w:color w:val="000000" w:themeColor="text1"/>
          <w:sz w:val="22"/>
          <w:szCs w:val="22"/>
        </w:rPr>
        <w:br w:type="page"/>
      </w:r>
    </w:p>
    <w:p w14:paraId="7EA6B3D3"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5C4D8EC6"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266B3C2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AEEEE5E"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3B3B7C51" w14:textId="77777777" w:rsidR="008931B9" w:rsidRPr="006048E0" w:rsidRDefault="008931B9" w:rsidP="0050783A">
      <w:pPr>
        <w:pStyle w:val="Glava"/>
        <w:tabs>
          <w:tab w:val="clear" w:pos="9072"/>
          <w:tab w:val="left" w:pos="708"/>
        </w:tabs>
        <w:rPr>
          <w:i w:val="0"/>
          <w:color w:val="000000" w:themeColor="text1"/>
          <w:sz w:val="22"/>
          <w:szCs w:val="22"/>
        </w:rPr>
      </w:pPr>
    </w:p>
    <w:p w14:paraId="741D061D" w14:textId="77777777" w:rsidR="006048E0" w:rsidRPr="006048E0" w:rsidRDefault="006048E0" w:rsidP="0050783A">
      <w:pPr>
        <w:pStyle w:val="Glava"/>
        <w:tabs>
          <w:tab w:val="clear" w:pos="9072"/>
          <w:tab w:val="left" w:pos="708"/>
        </w:tabs>
        <w:rPr>
          <w:i w:val="0"/>
          <w:color w:val="000000" w:themeColor="text1"/>
          <w:sz w:val="22"/>
          <w:szCs w:val="22"/>
        </w:rPr>
      </w:pPr>
    </w:p>
    <w:p w14:paraId="18808CCF" w14:textId="00B5C0FB"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44072D" w:rsidRPr="0044072D">
        <w:rPr>
          <w:b/>
          <w:i w:val="0"/>
          <w:color w:val="000000" w:themeColor="text1"/>
          <w:sz w:val="22"/>
          <w:szCs w:val="22"/>
        </w:rPr>
        <w:t>Izvajanje storitev okolju prijaznega čiščenja v Vrtcu Pod Gradom za obdobje treh let</w:t>
      </w:r>
    </w:p>
    <w:p w14:paraId="16A6A7DC" w14:textId="77777777" w:rsidR="004A0D1D" w:rsidRDefault="004A0D1D" w:rsidP="0050783A">
      <w:pPr>
        <w:pStyle w:val="Glava"/>
        <w:tabs>
          <w:tab w:val="clear" w:pos="9072"/>
          <w:tab w:val="left" w:pos="708"/>
        </w:tabs>
        <w:rPr>
          <w:i w:val="0"/>
          <w:color w:val="000000" w:themeColor="text1"/>
          <w:sz w:val="22"/>
          <w:szCs w:val="22"/>
        </w:rPr>
      </w:pPr>
    </w:p>
    <w:p w14:paraId="1282616A" w14:textId="77777777" w:rsidR="008931B9" w:rsidRDefault="008931B9" w:rsidP="0050783A">
      <w:pPr>
        <w:pStyle w:val="Glava"/>
        <w:tabs>
          <w:tab w:val="clear" w:pos="9072"/>
          <w:tab w:val="left" w:pos="708"/>
        </w:tabs>
        <w:rPr>
          <w:i w:val="0"/>
          <w:color w:val="000000" w:themeColor="text1"/>
          <w:sz w:val="22"/>
          <w:szCs w:val="22"/>
        </w:rPr>
      </w:pPr>
    </w:p>
    <w:p w14:paraId="2EDFE5B8" w14:textId="77777777" w:rsidR="008931B9" w:rsidRDefault="008931B9" w:rsidP="0050783A">
      <w:pPr>
        <w:pStyle w:val="Glava"/>
        <w:tabs>
          <w:tab w:val="clear" w:pos="9072"/>
          <w:tab w:val="left" w:pos="708"/>
        </w:tabs>
        <w:rPr>
          <w:i w:val="0"/>
          <w:color w:val="000000" w:themeColor="text1"/>
          <w:sz w:val="22"/>
          <w:szCs w:val="22"/>
        </w:rPr>
      </w:pPr>
    </w:p>
    <w:p w14:paraId="5E7C7EE3"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691CA966" w14:textId="77777777" w:rsidR="008931B9" w:rsidRDefault="008931B9" w:rsidP="0050783A">
      <w:pPr>
        <w:pStyle w:val="Glava"/>
        <w:tabs>
          <w:tab w:val="clear" w:pos="9072"/>
          <w:tab w:val="left" w:pos="708"/>
        </w:tabs>
        <w:rPr>
          <w:i w:val="0"/>
          <w:color w:val="000000" w:themeColor="text1"/>
          <w:sz w:val="22"/>
          <w:szCs w:val="22"/>
        </w:rPr>
      </w:pPr>
    </w:p>
    <w:p w14:paraId="0B9B8D38" w14:textId="77777777" w:rsidR="008931B9" w:rsidRPr="0048509B" w:rsidRDefault="008931B9" w:rsidP="0050783A">
      <w:pPr>
        <w:pStyle w:val="Glava"/>
        <w:tabs>
          <w:tab w:val="clear" w:pos="9072"/>
          <w:tab w:val="left" w:pos="708"/>
        </w:tabs>
        <w:rPr>
          <w:i w:val="0"/>
          <w:color w:val="000000" w:themeColor="text1"/>
          <w:sz w:val="22"/>
          <w:szCs w:val="22"/>
        </w:rPr>
      </w:pPr>
    </w:p>
    <w:p w14:paraId="698544AE" w14:textId="77777777" w:rsidR="00035B2B" w:rsidRPr="0048509B" w:rsidRDefault="00035B2B" w:rsidP="0050783A">
      <w:pPr>
        <w:jc w:val="both"/>
        <w:rPr>
          <w:i w:val="0"/>
          <w:color w:val="000000" w:themeColor="text1"/>
          <w:sz w:val="22"/>
          <w:szCs w:val="22"/>
        </w:rPr>
      </w:pPr>
    </w:p>
    <w:p w14:paraId="38A8AEEA"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3A4B097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6BB71EDA"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6B277E5D"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6527A8A6" w14:textId="77777777" w:rsidR="000353C4" w:rsidRDefault="000353C4">
      <w:pPr>
        <w:rPr>
          <w:i w:val="0"/>
          <w:color w:val="000000" w:themeColor="text1"/>
          <w:sz w:val="22"/>
          <w:szCs w:val="22"/>
        </w:rPr>
      </w:pPr>
      <w:r>
        <w:rPr>
          <w:i w:val="0"/>
          <w:color w:val="000000" w:themeColor="text1"/>
          <w:sz w:val="22"/>
          <w:szCs w:val="22"/>
        </w:rPr>
        <w:br w:type="page"/>
      </w:r>
    </w:p>
    <w:p w14:paraId="3D7DD3AD" w14:textId="77777777" w:rsidR="00035B2B" w:rsidRPr="00B32BB6" w:rsidRDefault="004771E1" w:rsidP="0050783A">
      <w:pPr>
        <w:jc w:val="right"/>
        <w:rPr>
          <w:i w:val="0"/>
          <w:sz w:val="22"/>
          <w:szCs w:val="22"/>
        </w:rPr>
      </w:pPr>
      <w:r w:rsidRPr="00B32BB6">
        <w:rPr>
          <w:b/>
          <w:i w:val="0"/>
          <w:sz w:val="22"/>
          <w:szCs w:val="22"/>
        </w:rPr>
        <w:lastRenderedPageBreak/>
        <w:t>PRILOGE</w:t>
      </w:r>
      <w:r w:rsidR="00035B2B" w:rsidRPr="00B32BB6">
        <w:rPr>
          <w:b/>
          <w:i w:val="0"/>
          <w:sz w:val="22"/>
          <w:szCs w:val="22"/>
        </w:rPr>
        <w:t xml:space="preserve"> 4</w:t>
      </w:r>
    </w:p>
    <w:p w14:paraId="1F2E78DA" w14:textId="77777777" w:rsidR="00035B2B" w:rsidRPr="00B32BB6" w:rsidRDefault="00035B2B" w:rsidP="000353C4">
      <w:pPr>
        <w:pStyle w:val="Glava"/>
        <w:tabs>
          <w:tab w:val="clear" w:pos="9072"/>
          <w:tab w:val="left" w:pos="708"/>
        </w:tabs>
        <w:rPr>
          <w:i w:val="0"/>
          <w:color w:val="000000"/>
          <w:sz w:val="22"/>
          <w:szCs w:val="22"/>
        </w:rPr>
      </w:pPr>
    </w:p>
    <w:p w14:paraId="54DF1757" w14:textId="77777777" w:rsidR="000353C4" w:rsidRPr="00B32BB6" w:rsidRDefault="000353C4" w:rsidP="000353C4">
      <w:pPr>
        <w:pStyle w:val="Glava"/>
        <w:tabs>
          <w:tab w:val="clear" w:pos="9072"/>
          <w:tab w:val="left" w:pos="708"/>
        </w:tabs>
        <w:rPr>
          <w:i w:val="0"/>
          <w:color w:val="000000"/>
          <w:sz w:val="22"/>
          <w:szCs w:val="22"/>
        </w:rPr>
      </w:pPr>
    </w:p>
    <w:p w14:paraId="0D8F3DC6" w14:textId="77777777"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4B418E40" w14:textId="77777777" w:rsidR="006048E0" w:rsidRDefault="006048E0" w:rsidP="000353C4">
      <w:pPr>
        <w:pStyle w:val="Glava"/>
        <w:tabs>
          <w:tab w:val="clear" w:pos="9072"/>
          <w:tab w:val="left" w:pos="708"/>
        </w:tabs>
        <w:rPr>
          <w:i w:val="0"/>
          <w:color w:val="000000"/>
          <w:sz w:val="22"/>
          <w:szCs w:val="22"/>
        </w:rPr>
      </w:pPr>
    </w:p>
    <w:p w14:paraId="2CFB055E" w14:textId="77777777" w:rsidR="006048E0" w:rsidRPr="00B32BB6" w:rsidRDefault="006048E0" w:rsidP="000353C4">
      <w:pPr>
        <w:pStyle w:val="Glava"/>
        <w:tabs>
          <w:tab w:val="clear" w:pos="9072"/>
          <w:tab w:val="left" w:pos="708"/>
        </w:tabs>
        <w:rPr>
          <w:i w:val="0"/>
          <w:color w:val="000000"/>
          <w:sz w:val="22"/>
          <w:szCs w:val="22"/>
        </w:rPr>
      </w:pPr>
    </w:p>
    <w:p w14:paraId="3509B201"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4FFE9572"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74B82262" w14:textId="77777777" w:rsidR="00035B2B" w:rsidRPr="00D667C7" w:rsidRDefault="00035B2B" w:rsidP="0050783A">
      <w:pPr>
        <w:pStyle w:val="Glava"/>
        <w:tabs>
          <w:tab w:val="clear" w:pos="9072"/>
          <w:tab w:val="left" w:pos="708"/>
        </w:tabs>
        <w:jc w:val="both"/>
        <w:rPr>
          <w:i w:val="0"/>
          <w:color w:val="000000"/>
          <w:sz w:val="22"/>
          <w:szCs w:val="22"/>
        </w:rPr>
      </w:pPr>
    </w:p>
    <w:p w14:paraId="570BFFFD" w14:textId="77777777" w:rsidR="00035B2B" w:rsidRDefault="00035B2B" w:rsidP="0050783A">
      <w:pPr>
        <w:pStyle w:val="Glava"/>
        <w:tabs>
          <w:tab w:val="clear" w:pos="9072"/>
          <w:tab w:val="left" w:pos="708"/>
        </w:tabs>
        <w:jc w:val="both"/>
        <w:rPr>
          <w:i w:val="0"/>
          <w:color w:val="000000"/>
          <w:sz w:val="22"/>
          <w:szCs w:val="22"/>
        </w:rPr>
      </w:pPr>
    </w:p>
    <w:p w14:paraId="02686674" w14:textId="77777777" w:rsidR="00035B2B" w:rsidRDefault="00035B2B" w:rsidP="0050783A">
      <w:pPr>
        <w:pStyle w:val="Glava"/>
        <w:tabs>
          <w:tab w:val="clear" w:pos="9072"/>
          <w:tab w:val="left" w:pos="708"/>
        </w:tabs>
        <w:jc w:val="both"/>
        <w:rPr>
          <w:i w:val="0"/>
          <w:color w:val="000000"/>
          <w:sz w:val="22"/>
          <w:szCs w:val="22"/>
        </w:rPr>
      </w:pPr>
    </w:p>
    <w:p w14:paraId="7A2F25F0" w14:textId="77777777" w:rsidR="00035B2B" w:rsidRDefault="00035B2B" w:rsidP="0050783A">
      <w:pPr>
        <w:pStyle w:val="Glava"/>
        <w:tabs>
          <w:tab w:val="clear" w:pos="9072"/>
          <w:tab w:val="left" w:pos="708"/>
        </w:tabs>
        <w:jc w:val="both"/>
        <w:rPr>
          <w:i w:val="0"/>
          <w:color w:val="000000"/>
          <w:sz w:val="22"/>
          <w:szCs w:val="22"/>
        </w:rPr>
      </w:pPr>
    </w:p>
    <w:p w14:paraId="7DCF520F" w14:textId="77777777" w:rsidR="00035B2B" w:rsidRDefault="00035B2B" w:rsidP="0050783A">
      <w:pPr>
        <w:pStyle w:val="Glava"/>
        <w:tabs>
          <w:tab w:val="clear" w:pos="9072"/>
          <w:tab w:val="left" w:pos="708"/>
        </w:tabs>
        <w:jc w:val="both"/>
        <w:rPr>
          <w:i w:val="0"/>
          <w:color w:val="000000"/>
          <w:sz w:val="22"/>
          <w:szCs w:val="22"/>
        </w:rPr>
      </w:pPr>
    </w:p>
    <w:p w14:paraId="158C138C" w14:textId="77777777" w:rsidR="00035B2B" w:rsidRDefault="00035B2B" w:rsidP="0050783A">
      <w:pPr>
        <w:pStyle w:val="Glava"/>
        <w:tabs>
          <w:tab w:val="clear" w:pos="9072"/>
          <w:tab w:val="left" w:pos="708"/>
        </w:tabs>
        <w:jc w:val="both"/>
        <w:rPr>
          <w:i w:val="0"/>
          <w:color w:val="000000"/>
          <w:sz w:val="22"/>
          <w:szCs w:val="22"/>
        </w:rPr>
      </w:pPr>
    </w:p>
    <w:p w14:paraId="39D68C58" w14:textId="77777777" w:rsidR="00035B2B" w:rsidRDefault="00035B2B" w:rsidP="0050783A">
      <w:pPr>
        <w:pStyle w:val="Glava"/>
        <w:tabs>
          <w:tab w:val="clear" w:pos="9072"/>
          <w:tab w:val="left" w:pos="708"/>
        </w:tabs>
        <w:jc w:val="both"/>
        <w:rPr>
          <w:i w:val="0"/>
          <w:color w:val="000000"/>
          <w:sz w:val="22"/>
          <w:szCs w:val="22"/>
        </w:rPr>
      </w:pPr>
    </w:p>
    <w:p w14:paraId="76D2E56E" w14:textId="77777777" w:rsidR="00035B2B" w:rsidRDefault="00035B2B" w:rsidP="0050783A">
      <w:pPr>
        <w:pStyle w:val="Glava"/>
        <w:tabs>
          <w:tab w:val="clear" w:pos="9072"/>
          <w:tab w:val="left" w:pos="708"/>
        </w:tabs>
        <w:jc w:val="both"/>
        <w:rPr>
          <w:i w:val="0"/>
          <w:color w:val="000000"/>
          <w:sz w:val="22"/>
          <w:szCs w:val="22"/>
        </w:rPr>
      </w:pPr>
    </w:p>
    <w:p w14:paraId="13B8A885" w14:textId="77777777" w:rsidR="00035B2B" w:rsidRDefault="00035B2B" w:rsidP="0050783A">
      <w:pPr>
        <w:pStyle w:val="Glava"/>
        <w:tabs>
          <w:tab w:val="clear" w:pos="9072"/>
          <w:tab w:val="left" w:pos="708"/>
        </w:tabs>
        <w:jc w:val="both"/>
        <w:rPr>
          <w:i w:val="0"/>
          <w:color w:val="000000"/>
          <w:sz w:val="22"/>
          <w:szCs w:val="22"/>
        </w:rPr>
      </w:pPr>
    </w:p>
    <w:p w14:paraId="2E25BE06" w14:textId="77777777" w:rsidR="00035B2B" w:rsidRDefault="00035B2B" w:rsidP="0050783A">
      <w:pPr>
        <w:pStyle w:val="Glava"/>
        <w:tabs>
          <w:tab w:val="clear" w:pos="9072"/>
          <w:tab w:val="left" w:pos="708"/>
        </w:tabs>
        <w:jc w:val="both"/>
        <w:rPr>
          <w:i w:val="0"/>
          <w:color w:val="000000"/>
          <w:sz w:val="22"/>
          <w:szCs w:val="22"/>
        </w:rPr>
      </w:pPr>
    </w:p>
    <w:p w14:paraId="78F7BF7F" w14:textId="77777777" w:rsidR="00035B2B" w:rsidRDefault="00035B2B" w:rsidP="0050783A">
      <w:pPr>
        <w:pStyle w:val="Glava"/>
        <w:tabs>
          <w:tab w:val="clear" w:pos="9072"/>
          <w:tab w:val="left" w:pos="708"/>
        </w:tabs>
        <w:jc w:val="both"/>
        <w:rPr>
          <w:i w:val="0"/>
          <w:color w:val="000000"/>
          <w:sz w:val="22"/>
          <w:szCs w:val="22"/>
        </w:rPr>
      </w:pPr>
    </w:p>
    <w:p w14:paraId="537A6ABD" w14:textId="77777777" w:rsidR="00035B2B" w:rsidRDefault="00035B2B" w:rsidP="0050783A">
      <w:pPr>
        <w:pStyle w:val="Glava"/>
        <w:tabs>
          <w:tab w:val="clear" w:pos="9072"/>
          <w:tab w:val="left" w:pos="708"/>
        </w:tabs>
        <w:jc w:val="both"/>
        <w:rPr>
          <w:i w:val="0"/>
          <w:color w:val="000000"/>
          <w:sz w:val="22"/>
          <w:szCs w:val="22"/>
        </w:rPr>
      </w:pPr>
    </w:p>
    <w:p w14:paraId="1A5DBB64" w14:textId="77777777" w:rsidR="00525998" w:rsidRDefault="00525998" w:rsidP="0050783A">
      <w:pPr>
        <w:pStyle w:val="Glava"/>
        <w:tabs>
          <w:tab w:val="clear" w:pos="9072"/>
          <w:tab w:val="left" w:pos="708"/>
        </w:tabs>
        <w:jc w:val="both"/>
        <w:rPr>
          <w:i w:val="0"/>
          <w:color w:val="000000"/>
          <w:sz w:val="22"/>
          <w:szCs w:val="22"/>
        </w:rPr>
      </w:pPr>
    </w:p>
    <w:p w14:paraId="18EA9FEE" w14:textId="77777777" w:rsidR="00525998" w:rsidRDefault="00525998" w:rsidP="0050783A">
      <w:pPr>
        <w:pStyle w:val="Glava"/>
        <w:tabs>
          <w:tab w:val="clear" w:pos="9072"/>
          <w:tab w:val="left" w:pos="708"/>
        </w:tabs>
        <w:jc w:val="both"/>
        <w:rPr>
          <w:i w:val="0"/>
          <w:color w:val="000000"/>
          <w:sz w:val="22"/>
          <w:szCs w:val="22"/>
        </w:rPr>
      </w:pPr>
    </w:p>
    <w:p w14:paraId="7C063491" w14:textId="77777777" w:rsidR="00525998" w:rsidRDefault="00525998" w:rsidP="0050783A">
      <w:pPr>
        <w:pStyle w:val="Glava"/>
        <w:tabs>
          <w:tab w:val="clear" w:pos="9072"/>
          <w:tab w:val="left" w:pos="708"/>
        </w:tabs>
        <w:jc w:val="both"/>
        <w:rPr>
          <w:i w:val="0"/>
          <w:color w:val="000000"/>
          <w:sz w:val="22"/>
          <w:szCs w:val="22"/>
        </w:rPr>
      </w:pPr>
    </w:p>
    <w:p w14:paraId="151B86FB" w14:textId="77777777" w:rsidR="000353C4" w:rsidRDefault="000353C4">
      <w:pPr>
        <w:rPr>
          <w:i w:val="0"/>
          <w:color w:val="000000"/>
          <w:sz w:val="22"/>
          <w:szCs w:val="22"/>
        </w:rPr>
      </w:pPr>
      <w:r>
        <w:rPr>
          <w:i w:val="0"/>
          <w:color w:val="000000"/>
          <w:sz w:val="22"/>
          <w:szCs w:val="22"/>
        </w:rPr>
        <w:br w:type="page"/>
      </w:r>
    </w:p>
    <w:p w14:paraId="5C15F8AA" w14:textId="77777777" w:rsidR="00035B2B" w:rsidRDefault="00035B2B" w:rsidP="000353C4">
      <w:pPr>
        <w:jc w:val="right"/>
        <w:rPr>
          <w:b/>
          <w:i w:val="0"/>
          <w:color w:val="000000"/>
          <w:sz w:val="22"/>
          <w:szCs w:val="22"/>
        </w:rPr>
      </w:pPr>
      <w:r>
        <w:rPr>
          <w:b/>
          <w:i w:val="0"/>
          <w:color w:val="000000"/>
          <w:sz w:val="22"/>
          <w:szCs w:val="22"/>
        </w:rPr>
        <w:lastRenderedPageBreak/>
        <w:t>PRILOGA 4/1</w:t>
      </w:r>
    </w:p>
    <w:p w14:paraId="51F17569" w14:textId="77777777" w:rsidR="00035B2B" w:rsidRDefault="00035B2B" w:rsidP="000353C4">
      <w:pPr>
        <w:rPr>
          <w:b/>
          <w:i w:val="0"/>
          <w:color w:val="000000"/>
          <w:sz w:val="22"/>
          <w:szCs w:val="22"/>
        </w:rPr>
      </w:pPr>
    </w:p>
    <w:p w14:paraId="37322D50" w14:textId="77777777" w:rsidR="006048E0" w:rsidRDefault="006048E0" w:rsidP="000353C4">
      <w:pPr>
        <w:rPr>
          <w:b/>
          <w:i w:val="0"/>
          <w:color w:val="000000"/>
          <w:sz w:val="22"/>
          <w:szCs w:val="22"/>
        </w:rPr>
      </w:pPr>
    </w:p>
    <w:p w14:paraId="1B012CAF"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171BE827" w14:textId="77777777" w:rsidR="00035B2B" w:rsidRDefault="00035B2B" w:rsidP="0050783A">
      <w:pPr>
        <w:rPr>
          <w:b/>
          <w:i w:val="0"/>
          <w:color w:val="000000"/>
          <w:sz w:val="22"/>
          <w:szCs w:val="22"/>
        </w:rPr>
      </w:pPr>
    </w:p>
    <w:p w14:paraId="24A5EAF3" w14:textId="77777777" w:rsidR="006048E0" w:rsidRDefault="006048E0" w:rsidP="0050783A">
      <w:pPr>
        <w:rPr>
          <w:b/>
          <w:i w:val="0"/>
          <w:color w:val="000000"/>
          <w:sz w:val="22"/>
          <w:szCs w:val="22"/>
        </w:rPr>
      </w:pPr>
    </w:p>
    <w:p w14:paraId="0C332A65"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21EE2E6C"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72E93364"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77B4E2"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631F2A"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5AF58A9"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63436FF1" w14:textId="77777777" w:rsidTr="000353C4">
        <w:tc>
          <w:tcPr>
            <w:tcW w:w="3808" w:type="dxa"/>
            <w:tcBorders>
              <w:top w:val="single" w:sz="4" w:space="0" w:color="auto"/>
              <w:left w:val="single" w:sz="4" w:space="0" w:color="auto"/>
              <w:bottom w:val="single" w:sz="4" w:space="0" w:color="auto"/>
              <w:right w:val="single" w:sz="4" w:space="0" w:color="auto"/>
            </w:tcBorders>
          </w:tcPr>
          <w:p w14:paraId="77658806" w14:textId="77777777" w:rsidR="00035B2B" w:rsidRDefault="00035B2B" w:rsidP="0050783A">
            <w:pPr>
              <w:rPr>
                <w:i w:val="0"/>
                <w:color w:val="000000"/>
                <w:sz w:val="22"/>
                <w:szCs w:val="22"/>
              </w:rPr>
            </w:pPr>
            <w:r>
              <w:rPr>
                <w:i w:val="0"/>
                <w:color w:val="000000"/>
                <w:sz w:val="22"/>
                <w:szCs w:val="22"/>
              </w:rPr>
              <w:t>1.</w:t>
            </w:r>
          </w:p>
          <w:p w14:paraId="0D204266" w14:textId="77777777" w:rsidR="00035B2B" w:rsidRDefault="00035B2B" w:rsidP="0050783A">
            <w:pPr>
              <w:rPr>
                <w:i w:val="0"/>
                <w:color w:val="000000"/>
                <w:sz w:val="22"/>
                <w:szCs w:val="22"/>
              </w:rPr>
            </w:pPr>
          </w:p>
          <w:p w14:paraId="299FEC0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72F232E"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6659CF6" w14:textId="77777777" w:rsidR="00035B2B" w:rsidRDefault="00035B2B" w:rsidP="0050783A">
            <w:pPr>
              <w:rPr>
                <w:i w:val="0"/>
                <w:color w:val="000000"/>
                <w:sz w:val="22"/>
                <w:szCs w:val="22"/>
              </w:rPr>
            </w:pPr>
          </w:p>
        </w:tc>
      </w:tr>
      <w:tr w:rsidR="00035B2B" w14:paraId="205362AE" w14:textId="77777777" w:rsidTr="000353C4">
        <w:tc>
          <w:tcPr>
            <w:tcW w:w="3808" w:type="dxa"/>
            <w:tcBorders>
              <w:top w:val="single" w:sz="4" w:space="0" w:color="auto"/>
              <w:left w:val="single" w:sz="4" w:space="0" w:color="auto"/>
              <w:bottom w:val="single" w:sz="4" w:space="0" w:color="auto"/>
              <w:right w:val="single" w:sz="4" w:space="0" w:color="auto"/>
            </w:tcBorders>
          </w:tcPr>
          <w:p w14:paraId="2D2A63F1" w14:textId="77777777" w:rsidR="00035B2B" w:rsidRDefault="00035B2B" w:rsidP="0050783A">
            <w:pPr>
              <w:rPr>
                <w:i w:val="0"/>
                <w:color w:val="000000"/>
                <w:sz w:val="22"/>
                <w:szCs w:val="22"/>
              </w:rPr>
            </w:pPr>
            <w:r>
              <w:rPr>
                <w:i w:val="0"/>
                <w:color w:val="000000"/>
                <w:sz w:val="22"/>
                <w:szCs w:val="22"/>
              </w:rPr>
              <w:t>2.</w:t>
            </w:r>
          </w:p>
          <w:p w14:paraId="4E48E3E6" w14:textId="77777777" w:rsidR="00035B2B" w:rsidRDefault="00035B2B" w:rsidP="0050783A">
            <w:pPr>
              <w:rPr>
                <w:i w:val="0"/>
                <w:color w:val="000000"/>
                <w:sz w:val="22"/>
                <w:szCs w:val="22"/>
              </w:rPr>
            </w:pPr>
          </w:p>
          <w:p w14:paraId="5D5BD61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731A4B3"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688272B" w14:textId="77777777" w:rsidR="00035B2B" w:rsidRDefault="00035B2B" w:rsidP="0050783A">
            <w:pPr>
              <w:rPr>
                <w:i w:val="0"/>
                <w:color w:val="000000"/>
                <w:sz w:val="22"/>
                <w:szCs w:val="22"/>
              </w:rPr>
            </w:pPr>
          </w:p>
        </w:tc>
      </w:tr>
    </w:tbl>
    <w:p w14:paraId="103DAD81" w14:textId="77777777" w:rsidR="00035B2B" w:rsidRDefault="00035B2B" w:rsidP="0050783A">
      <w:pPr>
        <w:rPr>
          <w:i w:val="0"/>
          <w:color w:val="000000"/>
          <w:sz w:val="22"/>
          <w:szCs w:val="22"/>
        </w:rPr>
      </w:pPr>
    </w:p>
    <w:p w14:paraId="2935ECF4"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14D0243C"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100AD23D" w14:textId="77777777" w:rsidR="006A4C9C" w:rsidRPr="00525998" w:rsidRDefault="00035B2B" w:rsidP="0050783A">
      <w:pPr>
        <w:jc w:val="both"/>
        <w:rPr>
          <w:i w:val="0"/>
          <w:sz w:val="22"/>
          <w:szCs w:val="22"/>
        </w:rPr>
      </w:pPr>
      <w:r>
        <w:rPr>
          <w:i w:val="0"/>
          <w:sz w:val="22"/>
          <w:szCs w:val="22"/>
        </w:rPr>
        <w:t xml:space="preserve">Ponudnik je </w:t>
      </w:r>
      <w:r w:rsidRPr="00EA6B61">
        <w:rPr>
          <w:i w:val="0"/>
          <w:sz w:val="22"/>
          <w:szCs w:val="22"/>
        </w:rPr>
        <w:t>imel ali ima, v zadnjih treh letih pred potekom roka za oddajo ponudb, sklenjen</w:t>
      </w:r>
      <w:r w:rsidR="006D236E" w:rsidRPr="00EA6B61">
        <w:rPr>
          <w:i w:val="0"/>
          <w:sz w:val="22"/>
          <w:szCs w:val="22"/>
        </w:rPr>
        <w:t>i 2</w:t>
      </w:r>
      <w:r w:rsidRPr="00EA6B61">
        <w:rPr>
          <w:i w:val="0"/>
          <w:sz w:val="22"/>
          <w:szCs w:val="22"/>
        </w:rPr>
        <w:t xml:space="preserve"> posamezn</w:t>
      </w:r>
      <w:r w:rsidR="006D236E" w:rsidRPr="00EA6B61">
        <w:rPr>
          <w:i w:val="0"/>
          <w:sz w:val="22"/>
          <w:szCs w:val="22"/>
        </w:rPr>
        <w:t>i</w:t>
      </w:r>
      <w:r w:rsidRPr="00EA6B61">
        <w:rPr>
          <w:i w:val="0"/>
          <w:sz w:val="22"/>
          <w:szCs w:val="22"/>
        </w:rPr>
        <w:t xml:space="preserve"> pogodb</w:t>
      </w:r>
      <w:r w:rsidR="006D236E" w:rsidRPr="00EA6B61">
        <w:rPr>
          <w:i w:val="0"/>
          <w:sz w:val="22"/>
          <w:szCs w:val="22"/>
        </w:rPr>
        <w:t>i</w:t>
      </w:r>
      <w:r w:rsidRPr="00EA6B61">
        <w:rPr>
          <w:i w:val="0"/>
          <w:sz w:val="22"/>
          <w:szCs w:val="22"/>
        </w:rPr>
        <w:t xml:space="preserve"> za opravljanje storitev čiščenja objektov v izmeri najmanj</w:t>
      </w:r>
      <w:r w:rsidR="00525998" w:rsidRPr="00EA6B61">
        <w:rPr>
          <w:i w:val="0"/>
          <w:sz w:val="22"/>
          <w:szCs w:val="22"/>
        </w:rPr>
        <w:t xml:space="preserve"> </w:t>
      </w:r>
      <w:r w:rsidR="00770423" w:rsidRPr="00EA6B61">
        <w:rPr>
          <w:i w:val="0"/>
          <w:sz w:val="22"/>
          <w:szCs w:val="22"/>
        </w:rPr>
        <w:t>1.5</w:t>
      </w:r>
      <w:r w:rsidR="00525998" w:rsidRPr="00EA6B61">
        <w:rPr>
          <w:i w:val="0"/>
          <w:sz w:val="22"/>
          <w:szCs w:val="22"/>
        </w:rPr>
        <w:t>00,00 m</w:t>
      </w:r>
      <w:r w:rsidR="00525998" w:rsidRPr="00EA6B61">
        <w:rPr>
          <w:i w:val="0"/>
          <w:sz w:val="22"/>
          <w:szCs w:val="22"/>
          <w:vertAlign w:val="superscript"/>
        </w:rPr>
        <w:t>2</w:t>
      </w:r>
      <w:r w:rsidR="00525998" w:rsidRPr="00EA6B61">
        <w:rPr>
          <w:i w:val="0"/>
          <w:sz w:val="22"/>
          <w:szCs w:val="22"/>
        </w:rPr>
        <w:t xml:space="preserve"> notranje talne površine/objekt</w:t>
      </w:r>
      <w:r w:rsidR="00F23F3A" w:rsidRPr="00EA6B61">
        <w:rPr>
          <w:i w:val="0"/>
          <w:sz w:val="22"/>
          <w:szCs w:val="22"/>
        </w:rPr>
        <w:t>.</w:t>
      </w:r>
    </w:p>
    <w:p w14:paraId="0A3029BB" w14:textId="77777777" w:rsidR="00035B2B" w:rsidRPr="00525998" w:rsidRDefault="00035B2B" w:rsidP="0050783A">
      <w:pPr>
        <w:pStyle w:val="Odstavekseznama"/>
        <w:ind w:left="0"/>
        <w:jc w:val="both"/>
        <w:rPr>
          <w:i w:val="0"/>
          <w:sz w:val="22"/>
          <w:szCs w:val="22"/>
        </w:rPr>
      </w:pPr>
    </w:p>
    <w:p w14:paraId="74BDADEB" w14:textId="314AF048" w:rsidR="00035B2B" w:rsidRDefault="006D236E" w:rsidP="0050783A">
      <w:pPr>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w:t>
      </w:r>
      <w:r w:rsidR="00BC1396">
        <w:rPr>
          <w:i w:val="0"/>
          <w:sz w:val="22"/>
          <w:szCs w:val="22"/>
        </w:rPr>
        <w:t>stavbah za izobraževanje in znanstveno raziskovalno delo ali v stavbah za zdravstveno oskrbo.</w:t>
      </w:r>
    </w:p>
    <w:p w14:paraId="2BC5F90C" w14:textId="77777777" w:rsidR="00035B2B" w:rsidRDefault="00035B2B" w:rsidP="0050783A">
      <w:pPr>
        <w:jc w:val="both"/>
        <w:rPr>
          <w:i w:val="0"/>
          <w:sz w:val="22"/>
          <w:szCs w:val="22"/>
        </w:rPr>
      </w:pPr>
    </w:p>
    <w:p w14:paraId="64F011C1"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68E6157E" w14:textId="77777777" w:rsidR="00035B2B" w:rsidRDefault="00035B2B" w:rsidP="0050783A">
      <w:pPr>
        <w:jc w:val="both"/>
        <w:rPr>
          <w:sz w:val="22"/>
          <w:szCs w:val="22"/>
        </w:rPr>
      </w:pPr>
    </w:p>
    <w:p w14:paraId="5DD370B1" w14:textId="0B6C3609"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o izvedbi navedenega referenčnega dela, oziroma navedbe preveri neposredno pri naročniku.</w:t>
      </w:r>
    </w:p>
    <w:p w14:paraId="1397220D" w14:textId="77777777" w:rsidR="000353C4" w:rsidRDefault="000353C4" w:rsidP="0050783A">
      <w:pPr>
        <w:jc w:val="both"/>
        <w:rPr>
          <w:i w:val="0"/>
          <w:sz w:val="22"/>
          <w:szCs w:val="22"/>
        </w:rPr>
      </w:pPr>
    </w:p>
    <w:p w14:paraId="280207D8" w14:textId="77777777" w:rsidR="000353C4" w:rsidRDefault="000353C4" w:rsidP="0050783A">
      <w:pPr>
        <w:jc w:val="both"/>
        <w:rPr>
          <w:i w:val="0"/>
          <w:sz w:val="22"/>
          <w:szCs w:val="22"/>
        </w:rPr>
      </w:pPr>
    </w:p>
    <w:p w14:paraId="70F3A901" w14:textId="77777777" w:rsidR="000353C4" w:rsidRDefault="000353C4">
      <w:pPr>
        <w:rPr>
          <w:i w:val="0"/>
          <w:sz w:val="22"/>
          <w:szCs w:val="22"/>
        </w:rPr>
      </w:pPr>
      <w:r>
        <w:rPr>
          <w:i w:val="0"/>
          <w:sz w:val="22"/>
          <w:szCs w:val="22"/>
        </w:rPr>
        <w:br w:type="page"/>
      </w:r>
    </w:p>
    <w:p w14:paraId="4EA78CC4" w14:textId="77777777" w:rsidR="00035B2B" w:rsidRDefault="00035B2B" w:rsidP="000353C4">
      <w:pPr>
        <w:jc w:val="right"/>
        <w:rPr>
          <w:b/>
          <w:i w:val="0"/>
          <w:color w:val="000000"/>
          <w:sz w:val="22"/>
          <w:szCs w:val="22"/>
          <w:highlight w:val="yellow"/>
        </w:rPr>
      </w:pPr>
      <w:r>
        <w:rPr>
          <w:b/>
          <w:i w:val="0"/>
          <w:color w:val="000000"/>
          <w:sz w:val="22"/>
          <w:szCs w:val="22"/>
        </w:rPr>
        <w:lastRenderedPageBreak/>
        <w:t>PRILOGA 4/2</w:t>
      </w:r>
    </w:p>
    <w:p w14:paraId="0CD0095B" w14:textId="77777777" w:rsidR="006A7570" w:rsidRDefault="006A7570" w:rsidP="006048E0">
      <w:pPr>
        <w:rPr>
          <w:b/>
          <w:i w:val="0"/>
          <w:color w:val="000000"/>
          <w:sz w:val="22"/>
          <w:szCs w:val="22"/>
          <w:highlight w:val="yellow"/>
        </w:rPr>
      </w:pPr>
    </w:p>
    <w:p w14:paraId="2403ACD8" w14:textId="77777777" w:rsidR="006048E0" w:rsidRDefault="006048E0" w:rsidP="006048E0">
      <w:pPr>
        <w:rPr>
          <w:b/>
          <w:i w:val="0"/>
          <w:color w:val="000000"/>
          <w:sz w:val="22"/>
          <w:szCs w:val="22"/>
          <w:highlight w:val="yellow"/>
        </w:rPr>
      </w:pPr>
    </w:p>
    <w:p w14:paraId="3C0AAA91"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003E5D30" w14:textId="77777777" w:rsidR="00035B2B" w:rsidRPr="006048E0" w:rsidRDefault="00035B2B" w:rsidP="006048E0">
      <w:pPr>
        <w:rPr>
          <w:b/>
          <w:i w:val="0"/>
          <w:color w:val="000000"/>
          <w:sz w:val="22"/>
          <w:szCs w:val="22"/>
        </w:rPr>
      </w:pPr>
    </w:p>
    <w:p w14:paraId="7389AC1D" w14:textId="77777777" w:rsidR="000353C4" w:rsidRDefault="000353C4" w:rsidP="0050783A">
      <w:pPr>
        <w:spacing w:after="200" w:line="276" w:lineRule="auto"/>
        <w:rPr>
          <w:i w:val="0"/>
          <w:color w:val="000000"/>
          <w:sz w:val="22"/>
          <w:szCs w:val="22"/>
        </w:rPr>
      </w:pPr>
    </w:p>
    <w:p w14:paraId="039CBECA" w14:textId="77777777" w:rsidR="000645B4" w:rsidRDefault="00035B2B" w:rsidP="0050783A">
      <w:pPr>
        <w:spacing w:after="200" w:line="276" w:lineRule="auto"/>
        <w:rPr>
          <w:i w:val="0"/>
          <w:color w:val="000000"/>
          <w:sz w:val="22"/>
          <w:szCs w:val="22"/>
        </w:rPr>
      </w:pPr>
      <w:r>
        <w:rPr>
          <w:i w:val="0"/>
          <w:color w:val="000000"/>
          <w:sz w:val="22"/>
          <w:szCs w:val="22"/>
        </w:rPr>
        <w:t>Naročnik</w:t>
      </w:r>
      <w:r w:rsidR="006B0309">
        <w:rPr>
          <w:i w:val="0"/>
          <w:color w:val="000000"/>
          <w:sz w:val="22"/>
          <w:szCs w:val="22"/>
        </w:rPr>
        <w:t>:</w:t>
      </w:r>
      <w:r>
        <w:rPr>
          <w:i w:val="0"/>
          <w:color w:val="000000"/>
          <w:sz w:val="22"/>
          <w:szCs w:val="22"/>
        </w:rPr>
        <w:t xml:space="preserve">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2F4FFC9D"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2A9AD37A" w14:textId="77777777" w:rsidR="006B0309" w:rsidRDefault="00035B2B" w:rsidP="006B0309">
      <w:pPr>
        <w:spacing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w:t>
      </w:r>
      <w:r w:rsidR="006B0309">
        <w:rPr>
          <w:i w:val="0"/>
          <w:color w:val="000000"/>
          <w:sz w:val="22"/>
          <w:szCs w:val="22"/>
        </w:rPr>
        <w:t>.</w:t>
      </w:r>
    </w:p>
    <w:p w14:paraId="10AFAAE4" w14:textId="77777777" w:rsidR="006B0309" w:rsidRPr="006B0309" w:rsidRDefault="006B0309" w:rsidP="006B0309">
      <w:pPr>
        <w:spacing w:line="276" w:lineRule="auto"/>
        <w:ind w:left="3540"/>
        <w:rPr>
          <w:i w:val="0"/>
          <w:color w:val="000000"/>
          <w:sz w:val="16"/>
          <w:szCs w:val="16"/>
        </w:rPr>
      </w:pPr>
      <w:r w:rsidRPr="006B0309">
        <w:rPr>
          <w:i w:val="0"/>
          <w:color w:val="000000"/>
          <w:sz w:val="16"/>
          <w:szCs w:val="16"/>
        </w:rPr>
        <w:t>(navedba izvajalca)</w:t>
      </w:r>
      <w:r w:rsidR="00170D42" w:rsidRPr="006B0309">
        <w:rPr>
          <w:i w:val="0"/>
          <w:color w:val="000000"/>
          <w:sz w:val="16"/>
          <w:szCs w:val="16"/>
        </w:rPr>
        <w:t xml:space="preserve"> </w:t>
      </w:r>
    </w:p>
    <w:p w14:paraId="3E3BAFD1" w14:textId="77777777" w:rsidR="006B0309" w:rsidRDefault="006B0309" w:rsidP="00EA6B61">
      <w:pPr>
        <w:spacing w:line="276" w:lineRule="auto"/>
        <w:rPr>
          <w:b/>
          <w:i w:val="0"/>
          <w:color w:val="000000"/>
          <w:sz w:val="22"/>
          <w:szCs w:val="22"/>
        </w:rPr>
      </w:pPr>
    </w:p>
    <w:p w14:paraId="12D4A73E" w14:textId="0331E33A" w:rsidR="006B0309" w:rsidRDefault="00035B2B" w:rsidP="006B0309">
      <w:pPr>
        <w:spacing w:line="276" w:lineRule="auto"/>
        <w:jc w:val="both"/>
        <w:rPr>
          <w:b/>
          <w:i w:val="0"/>
          <w:color w:val="000000"/>
          <w:sz w:val="22"/>
          <w:szCs w:val="22"/>
        </w:rPr>
      </w:pPr>
      <w:r w:rsidRPr="002E51C6">
        <w:rPr>
          <w:b/>
          <w:i w:val="0"/>
          <w:color w:val="000000"/>
          <w:sz w:val="22"/>
          <w:szCs w:val="22"/>
        </w:rPr>
        <w:t>Potrjujemo, da je izvajalec</w:t>
      </w:r>
      <w:r w:rsidR="00D7228A">
        <w:rPr>
          <w:b/>
          <w:i w:val="0"/>
          <w:color w:val="000000"/>
          <w:sz w:val="22"/>
          <w:szCs w:val="22"/>
        </w:rPr>
        <w:t xml:space="preserve"> </w:t>
      </w:r>
      <w:r w:rsidRPr="002E51C6">
        <w:rPr>
          <w:b/>
          <w:i w:val="0"/>
          <w:color w:val="000000"/>
          <w:sz w:val="22"/>
          <w:szCs w:val="22"/>
        </w:rPr>
        <w:t>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03209F7D" w14:textId="77777777" w:rsidR="006B0309" w:rsidRDefault="006B0309" w:rsidP="006B0309">
      <w:pPr>
        <w:spacing w:line="276" w:lineRule="auto"/>
        <w:jc w:val="both"/>
        <w:rPr>
          <w:i w:val="0"/>
          <w:color w:val="000000"/>
          <w:sz w:val="22"/>
          <w:szCs w:val="22"/>
        </w:rPr>
      </w:pPr>
    </w:p>
    <w:p w14:paraId="15932719"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494FB5C3"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11FCD5DB"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2BA4E822" w14:textId="77777777" w:rsidR="00035B2B" w:rsidRDefault="00035B2B" w:rsidP="0050783A">
      <w:pPr>
        <w:tabs>
          <w:tab w:val="num" w:pos="709"/>
        </w:tabs>
        <w:spacing w:after="200" w:line="276" w:lineRule="auto"/>
        <w:rPr>
          <w:i w:val="0"/>
          <w:color w:val="000000"/>
          <w:sz w:val="22"/>
          <w:szCs w:val="22"/>
        </w:rPr>
      </w:pPr>
    </w:p>
    <w:p w14:paraId="706A3551"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358C63E1" w14:textId="77777777" w:rsidR="00035B2B" w:rsidRDefault="00035B2B" w:rsidP="0050783A">
      <w:pPr>
        <w:tabs>
          <w:tab w:val="num" w:pos="709"/>
        </w:tabs>
        <w:spacing w:after="200" w:line="276" w:lineRule="auto"/>
        <w:rPr>
          <w:i w:val="0"/>
          <w:color w:val="000000"/>
          <w:sz w:val="22"/>
          <w:szCs w:val="22"/>
        </w:rPr>
      </w:pPr>
    </w:p>
    <w:p w14:paraId="65E08787" w14:textId="5081B28E" w:rsidR="00035B2B" w:rsidRDefault="00D7228A" w:rsidP="0050783A">
      <w:pPr>
        <w:tabs>
          <w:tab w:val="num" w:pos="709"/>
        </w:tabs>
        <w:spacing w:after="200" w:line="276" w:lineRule="auto"/>
        <w:rPr>
          <w:i w:val="0"/>
          <w:color w:val="000000"/>
          <w:sz w:val="22"/>
          <w:szCs w:val="22"/>
        </w:rPr>
      </w:pPr>
      <w:r>
        <w:rPr>
          <w:i w:val="0"/>
          <w:color w:val="000000"/>
          <w:sz w:val="22"/>
          <w:szCs w:val="22"/>
        </w:rPr>
        <w:t>E</w:t>
      </w:r>
      <w:r w:rsidR="00035B2B">
        <w:rPr>
          <w:i w:val="0"/>
          <w:color w:val="000000"/>
          <w:sz w:val="22"/>
          <w:szCs w:val="22"/>
        </w:rPr>
        <w:t>lektronski naslov kontaktne osebe _________________________________________________ .</w:t>
      </w:r>
    </w:p>
    <w:p w14:paraId="71BC293F" w14:textId="77777777" w:rsidR="00035B2B" w:rsidRDefault="00035B2B" w:rsidP="0050783A">
      <w:pPr>
        <w:tabs>
          <w:tab w:val="num" w:pos="709"/>
        </w:tabs>
        <w:spacing w:after="200" w:line="276" w:lineRule="auto"/>
        <w:rPr>
          <w:i w:val="0"/>
          <w:color w:val="000000"/>
          <w:sz w:val="22"/>
          <w:szCs w:val="22"/>
        </w:rPr>
      </w:pPr>
    </w:p>
    <w:p w14:paraId="5A87429B"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121323BB" w14:textId="77777777"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034E743C"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73CDD738" w14:textId="77777777" w:rsidR="006A7570" w:rsidRDefault="006A7570" w:rsidP="0050783A">
      <w:pPr>
        <w:tabs>
          <w:tab w:val="num" w:pos="709"/>
        </w:tabs>
        <w:spacing w:after="200" w:line="276" w:lineRule="auto"/>
        <w:rPr>
          <w:i w:val="0"/>
          <w:color w:val="000000"/>
          <w:sz w:val="22"/>
          <w:szCs w:val="22"/>
        </w:rPr>
      </w:pPr>
    </w:p>
    <w:p w14:paraId="3AC66CBE"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69468711" w14:textId="77777777" w:rsidR="00307E40" w:rsidRDefault="00307E40" w:rsidP="0050783A">
      <w:pPr>
        <w:tabs>
          <w:tab w:val="num" w:pos="709"/>
        </w:tabs>
        <w:spacing w:after="200" w:line="276" w:lineRule="auto"/>
        <w:rPr>
          <w:i w:val="0"/>
          <w:color w:val="000000"/>
          <w:sz w:val="22"/>
          <w:szCs w:val="22"/>
        </w:rPr>
      </w:pPr>
    </w:p>
    <w:p w14:paraId="51B89368"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30FBDCC4" w14:textId="77777777" w:rsidR="00035B2B" w:rsidRDefault="00035B2B" w:rsidP="000353C4">
      <w:pPr>
        <w:rPr>
          <w:b/>
          <w:i w:val="0"/>
          <w:sz w:val="20"/>
        </w:rPr>
      </w:pPr>
    </w:p>
    <w:p w14:paraId="495118D4" w14:textId="77777777" w:rsidR="00035B2B" w:rsidRDefault="00035B2B" w:rsidP="0050783A">
      <w:pPr>
        <w:rPr>
          <w:b/>
          <w:i w:val="0"/>
          <w:sz w:val="20"/>
        </w:rPr>
      </w:pPr>
      <w:r>
        <w:rPr>
          <w:b/>
          <w:i w:val="0"/>
          <w:sz w:val="20"/>
        </w:rPr>
        <w:br w:type="page"/>
      </w:r>
    </w:p>
    <w:p w14:paraId="47325DBF" w14:textId="77777777"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lastRenderedPageBreak/>
        <w:t>PRILOGA 5</w:t>
      </w:r>
    </w:p>
    <w:p w14:paraId="72435554" w14:textId="77777777" w:rsidR="008931B9" w:rsidRDefault="008931B9" w:rsidP="0050783A">
      <w:pPr>
        <w:rPr>
          <w:i w:val="0"/>
          <w:sz w:val="22"/>
          <w:szCs w:val="22"/>
        </w:rPr>
      </w:pPr>
    </w:p>
    <w:p w14:paraId="1C2D7BC4" w14:textId="77777777" w:rsidR="00675323" w:rsidRPr="00675323" w:rsidRDefault="00675323" w:rsidP="0050783A">
      <w:pPr>
        <w:rPr>
          <w:i w:val="0"/>
          <w:sz w:val="22"/>
          <w:szCs w:val="22"/>
        </w:rPr>
      </w:pPr>
    </w:p>
    <w:p w14:paraId="17F1D89C" w14:textId="77777777" w:rsidR="008931B9" w:rsidRPr="003711C4" w:rsidRDefault="008931B9" w:rsidP="0050783A">
      <w:pPr>
        <w:jc w:val="center"/>
        <w:rPr>
          <w:b/>
          <w:i w:val="0"/>
          <w:sz w:val="28"/>
          <w:szCs w:val="28"/>
        </w:rPr>
      </w:pPr>
      <w:r w:rsidRPr="003711C4">
        <w:rPr>
          <w:b/>
          <w:i w:val="0"/>
          <w:sz w:val="28"/>
          <w:szCs w:val="28"/>
        </w:rPr>
        <w:t xml:space="preserve">SEZNAM KADROV </w:t>
      </w:r>
    </w:p>
    <w:p w14:paraId="340F9A4F" w14:textId="77777777" w:rsidR="006D236E" w:rsidRDefault="006D236E" w:rsidP="006048E0">
      <w:pPr>
        <w:rPr>
          <w:i w:val="0"/>
          <w:sz w:val="22"/>
          <w:szCs w:val="22"/>
        </w:rPr>
      </w:pPr>
    </w:p>
    <w:p w14:paraId="559FA708" w14:textId="77777777" w:rsidR="006048E0" w:rsidRDefault="006048E0" w:rsidP="006048E0">
      <w:pPr>
        <w:rPr>
          <w:i w:val="0"/>
          <w:sz w:val="22"/>
          <w:szCs w:val="22"/>
        </w:rPr>
      </w:pPr>
    </w:p>
    <w:p w14:paraId="68D7D20B"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3AA1DEAA" w14:textId="77777777" w:rsidR="00FB2D5B" w:rsidRPr="006048E0" w:rsidRDefault="00FB2D5B" w:rsidP="006048E0">
      <w:pPr>
        <w:rPr>
          <w:b/>
          <w:i w:val="0"/>
          <w:sz w:val="22"/>
          <w:szCs w:val="22"/>
        </w:rPr>
      </w:pPr>
    </w:p>
    <w:p w14:paraId="6EE80475"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59467539" w14:textId="2399595A" w:rsidR="00AF4029" w:rsidRDefault="00AF4029" w:rsidP="0050783A">
      <w:pPr>
        <w:pStyle w:val="Odstavekseznama"/>
        <w:ind w:left="0"/>
        <w:jc w:val="both"/>
        <w:rPr>
          <w:i w:val="0"/>
          <w:color w:val="000000" w:themeColor="text1"/>
          <w:sz w:val="22"/>
          <w:szCs w:val="22"/>
        </w:rPr>
      </w:pPr>
    </w:p>
    <w:p w14:paraId="7F0BF0DB" w14:textId="77777777" w:rsidR="00AF4029" w:rsidRDefault="00AF4029" w:rsidP="0050783A">
      <w:pPr>
        <w:pStyle w:val="Odstavekseznama"/>
        <w:ind w:left="0"/>
        <w:jc w:val="both"/>
        <w:rPr>
          <w:i w:val="0"/>
          <w:color w:val="000000" w:themeColor="text1"/>
          <w:sz w:val="22"/>
          <w:szCs w:val="22"/>
        </w:rPr>
      </w:pPr>
      <w:r w:rsidRPr="00AF4029">
        <w:rPr>
          <w:i w:val="0"/>
          <w:color w:val="000000" w:themeColor="text1"/>
          <w:sz w:val="22"/>
          <w:szCs w:val="22"/>
        </w:rPr>
        <w:t>Ponudnik navede skupno število vseh delavcev, s katerimi bo izvajal storitev rednega čiščenja pri naročniku. Upoštevajoč zahteve iz II. poglavja te razpisne dokumentacije (minimalno število delavcev, prisotnost na objektu glede na delovne ure).</w:t>
      </w:r>
    </w:p>
    <w:p w14:paraId="69A0995C"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00B80EB2" w14:textId="77777777" w:rsidTr="000353C4">
        <w:trPr>
          <w:trHeight w:val="567"/>
        </w:trPr>
        <w:tc>
          <w:tcPr>
            <w:tcW w:w="3549" w:type="dxa"/>
            <w:vAlign w:val="center"/>
          </w:tcPr>
          <w:p w14:paraId="512845D2"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110B7C9B" w14:textId="77777777" w:rsidR="00FB2D5B" w:rsidRPr="0030228E" w:rsidRDefault="00FB2D5B" w:rsidP="0050783A">
            <w:pPr>
              <w:jc w:val="center"/>
              <w:rPr>
                <w:b/>
                <w:i w:val="0"/>
                <w:sz w:val="22"/>
                <w:szCs w:val="22"/>
              </w:rPr>
            </w:pPr>
          </w:p>
        </w:tc>
      </w:tr>
    </w:tbl>
    <w:p w14:paraId="3018619C" w14:textId="77777777" w:rsidR="00FB2D5B" w:rsidRDefault="00FB2D5B" w:rsidP="0050783A">
      <w:pPr>
        <w:rPr>
          <w:i w:val="0"/>
          <w:sz w:val="22"/>
          <w:szCs w:val="22"/>
        </w:rPr>
      </w:pPr>
    </w:p>
    <w:p w14:paraId="32657830"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79C09899" w14:textId="77777777" w:rsidR="00FB2D5B" w:rsidRDefault="00FB2D5B" w:rsidP="0050783A">
      <w:pPr>
        <w:pStyle w:val="Odstavekseznama"/>
        <w:ind w:left="0"/>
        <w:rPr>
          <w:i w:val="0"/>
          <w:sz w:val="22"/>
          <w:szCs w:val="22"/>
        </w:rPr>
      </w:pPr>
    </w:p>
    <w:p w14:paraId="6CAB0EE4"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7967393C"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70E0756D" w14:textId="77777777" w:rsidTr="000353C4">
        <w:trPr>
          <w:trHeight w:val="454"/>
        </w:trPr>
        <w:tc>
          <w:tcPr>
            <w:tcW w:w="992" w:type="dxa"/>
            <w:shd w:val="clear" w:color="auto" w:fill="auto"/>
            <w:vAlign w:val="center"/>
          </w:tcPr>
          <w:p w14:paraId="080BAF1B"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43495F7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6382CC2F" w14:textId="77777777" w:rsidTr="000353C4">
        <w:trPr>
          <w:trHeight w:val="454"/>
        </w:trPr>
        <w:tc>
          <w:tcPr>
            <w:tcW w:w="992" w:type="dxa"/>
            <w:shd w:val="clear" w:color="auto" w:fill="auto"/>
            <w:vAlign w:val="center"/>
          </w:tcPr>
          <w:p w14:paraId="6E05D9F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718702C9" w14:textId="77777777" w:rsidR="00FB2D5B" w:rsidRPr="008931B9" w:rsidRDefault="00FB2D5B" w:rsidP="0050783A">
            <w:pPr>
              <w:jc w:val="center"/>
              <w:rPr>
                <w:i w:val="0"/>
                <w:sz w:val="22"/>
                <w:szCs w:val="22"/>
              </w:rPr>
            </w:pPr>
          </w:p>
        </w:tc>
      </w:tr>
      <w:tr w:rsidR="00FB2D5B" w:rsidRPr="008931B9" w14:paraId="67D2E852" w14:textId="77777777" w:rsidTr="000353C4">
        <w:trPr>
          <w:trHeight w:val="454"/>
        </w:trPr>
        <w:tc>
          <w:tcPr>
            <w:tcW w:w="992" w:type="dxa"/>
            <w:shd w:val="clear" w:color="auto" w:fill="auto"/>
            <w:vAlign w:val="center"/>
          </w:tcPr>
          <w:p w14:paraId="2BE007F5"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4C9E1686" w14:textId="77777777" w:rsidR="00FB2D5B" w:rsidRPr="008931B9" w:rsidRDefault="00FB2D5B" w:rsidP="0050783A">
            <w:pPr>
              <w:jc w:val="center"/>
              <w:rPr>
                <w:i w:val="0"/>
                <w:sz w:val="22"/>
                <w:szCs w:val="22"/>
              </w:rPr>
            </w:pPr>
          </w:p>
        </w:tc>
      </w:tr>
      <w:tr w:rsidR="00FB2D5B" w:rsidRPr="008931B9" w14:paraId="1B0136D8" w14:textId="77777777" w:rsidTr="000353C4">
        <w:trPr>
          <w:trHeight w:val="454"/>
        </w:trPr>
        <w:tc>
          <w:tcPr>
            <w:tcW w:w="992" w:type="dxa"/>
            <w:shd w:val="clear" w:color="auto" w:fill="auto"/>
            <w:vAlign w:val="center"/>
          </w:tcPr>
          <w:p w14:paraId="2127833C"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03E2486D" w14:textId="77777777" w:rsidR="00FB2D5B" w:rsidRPr="008931B9" w:rsidRDefault="00FB2D5B" w:rsidP="0050783A">
            <w:pPr>
              <w:jc w:val="center"/>
              <w:rPr>
                <w:i w:val="0"/>
                <w:sz w:val="22"/>
                <w:szCs w:val="22"/>
              </w:rPr>
            </w:pPr>
          </w:p>
        </w:tc>
      </w:tr>
      <w:tr w:rsidR="00FB2D5B" w:rsidRPr="008931B9" w14:paraId="20272896" w14:textId="77777777" w:rsidTr="000353C4">
        <w:trPr>
          <w:trHeight w:val="454"/>
        </w:trPr>
        <w:tc>
          <w:tcPr>
            <w:tcW w:w="992" w:type="dxa"/>
            <w:shd w:val="clear" w:color="auto" w:fill="auto"/>
            <w:vAlign w:val="center"/>
          </w:tcPr>
          <w:p w14:paraId="18A1CD9E"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1259F560" w14:textId="77777777" w:rsidR="00FB2D5B" w:rsidRPr="008931B9" w:rsidRDefault="00FB2D5B" w:rsidP="0050783A">
            <w:pPr>
              <w:jc w:val="center"/>
              <w:rPr>
                <w:i w:val="0"/>
                <w:sz w:val="22"/>
                <w:szCs w:val="22"/>
              </w:rPr>
            </w:pPr>
          </w:p>
        </w:tc>
      </w:tr>
      <w:tr w:rsidR="00FB2D5B" w:rsidRPr="008931B9" w14:paraId="6EED0EFE" w14:textId="77777777" w:rsidTr="000353C4">
        <w:trPr>
          <w:trHeight w:val="454"/>
        </w:trPr>
        <w:tc>
          <w:tcPr>
            <w:tcW w:w="992" w:type="dxa"/>
            <w:shd w:val="clear" w:color="auto" w:fill="auto"/>
            <w:vAlign w:val="center"/>
          </w:tcPr>
          <w:p w14:paraId="194CCBA0"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322C7764" w14:textId="77777777" w:rsidR="00FB2D5B" w:rsidRPr="008931B9" w:rsidRDefault="00FB2D5B" w:rsidP="0050783A">
            <w:pPr>
              <w:jc w:val="center"/>
              <w:rPr>
                <w:i w:val="0"/>
                <w:sz w:val="22"/>
                <w:szCs w:val="22"/>
              </w:rPr>
            </w:pPr>
          </w:p>
        </w:tc>
      </w:tr>
      <w:tr w:rsidR="00FB2D5B" w:rsidRPr="008931B9" w14:paraId="0106F36F" w14:textId="77777777" w:rsidTr="000353C4">
        <w:trPr>
          <w:trHeight w:val="454"/>
        </w:trPr>
        <w:tc>
          <w:tcPr>
            <w:tcW w:w="992" w:type="dxa"/>
            <w:shd w:val="clear" w:color="auto" w:fill="auto"/>
            <w:vAlign w:val="center"/>
          </w:tcPr>
          <w:p w14:paraId="1765140C"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1BBEC7E2" w14:textId="77777777" w:rsidR="00FB2D5B" w:rsidRPr="008931B9" w:rsidRDefault="00FB2D5B" w:rsidP="0050783A">
            <w:pPr>
              <w:jc w:val="center"/>
              <w:rPr>
                <w:i w:val="0"/>
                <w:sz w:val="22"/>
                <w:szCs w:val="22"/>
              </w:rPr>
            </w:pPr>
          </w:p>
        </w:tc>
      </w:tr>
      <w:tr w:rsidR="00FB2D5B" w:rsidRPr="008931B9" w14:paraId="638AC3D5" w14:textId="77777777" w:rsidTr="000353C4">
        <w:trPr>
          <w:trHeight w:val="454"/>
        </w:trPr>
        <w:tc>
          <w:tcPr>
            <w:tcW w:w="992" w:type="dxa"/>
            <w:shd w:val="clear" w:color="auto" w:fill="auto"/>
            <w:vAlign w:val="center"/>
          </w:tcPr>
          <w:p w14:paraId="02B5A3FF"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0D6129BC" w14:textId="77777777" w:rsidR="00FB2D5B" w:rsidRPr="008931B9" w:rsidRDefault="00FB2D5B" w:rsidP="0050783A">
            <w:pPr>
              <w:jc w:val="center"/>
              <w:rPr>
                <w:i w:val="0"/>
                <w:sz w:val="22"/>
                <w:szCs w:val="22"/>
              </w:rPr>
            </w:pPr>
          </w:p>
        </w:tc>
      </w:tr>
      <w:tr w:rsidR="00FB2D5B" w:rsidRPr="008931B9" w14:paraId="01264C70" w14:textId="77777777" w:rsidTr="000353C4">
        <w:trPr>
          <w:trHeight w:val="454"/>
        </w:trPr>
        <w:tc>
          <w:tcPr>
            <w:tcW w:w="992" w:type="dxa"/>
            <w:shd w:val="clear" w:color="auto" w:fill="auto"/>
            <w:vAlign w:val="center"/>
          </w:tcPr>
          <w:p w14:paraId="5D87AC37"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38E69671" w14:textId="77777777" w:rsidR="00FB2D5B" w:rsidRPr="008931B9" w:rsidRDefault="00FB2D5B" w:rsidP="0050783A">
            <w:pPr>
              <w:jc w:val="center"/>
              <w:rPr>
                <w:i w:val="0"/>
                <w:sz w:val="22"/>
                <w:szCs w:val="22"/>
              </w:rPr>
            </w:pPr>
          </w:p>
        </w:tc>
      </w:tr>
    </w:tbl>
    <w:p w14:paraId="354F20EE"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7AF25CD" w14:textId="77777777" w:rsidR="00FB2D5B" w:rsidRPr="007E7D33" w:rsidRDefault="00FB2D5B" w:rsidP="0050783A">
      <w:pPr>
        <w:jc w:val="both"/>
        <w:rPr>
          <w:b/>
          <w:i w:val="0"/>
          <w:sz w:val="22"/>
          <w:szCs w:val="22"/>
        </w:rPr>
      </w:pPr>
    </w:p>
    <w:p w14:paraId="5549F88F"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11D16842" w14:textId="77777777" w:rsidR="00FB2D5B" w:rsidRDefault="00FB2D5B" w:rsidP="0050783A">
      <w:pPr>
        <w:pStyle w:val="Odstavekseznama"/>
        <w:ind w:left="0"/>
        <w:jc w:val="both"/>
        <w:rPr>
          <w:b/>
          <w:i w:val="0"/>
          <w:sz w:val="22"/>
          <w:szCs w:val="22"/>
        </w:rPr>
      </w:pPr>
    </w:p>
    <w:p w14:paraId="29996B71" w14:textId="77777777"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7DBBA21E"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0E40390" w14:textId="77777777" w:rsidTr="000353C4">
        <w:trPr>
          <w:trHeight w:val="567"/>
        </w:trPr>
        <w:tc>
          <w:tcPr>
            <w:tcW w:w="6095" w:type="dxa"/>
          </w:tcPr>
          <w:p w14:paraId="22475176" w14:textId="77777777" w:rsidR="00403EEE" w:rsidRDefault="00FB2D5B" w:rsidP="0050783A">
            <w:pPr>
              <w:rPr>
                <w:i w:val="0"/>
                <w:sz w:val="20"/>
                <w:szCs w:val="22"/>
              </w:rPr>
            </w:pPr>
            <w:r w:rsidRPr="00403EEE">
              <w:rPr>
                <w:i w:val="0"/>
                <w:sz w:val="20"/>
                <w:szCs w:val="22"/>
              </w:rPr>
              <w:t xml:space="preserve">ODSTOTEK NOMINIRANEGA KADRA </w:t>
            </w:r>
          </w:p>
          <w:p w14:paraId="250CD963"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78FC634F"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057ABE52"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566998DB" w14:textId="77777777" w:rsidR="00FB2D5B" w:rsidRDefault="00FB2D5B" w:rsidP="0050783A">
      <w:pPr>
        <w:jc w:val="both"/>
        <w:rPr>
          <w:i w:val="0"/>
          <w:sz w:val="22"/>
          <w:szCs w:val="22"/>
        </w:rPr>
      </w:pPr>
    </w:p>
    <w:p w14:paraId="2C19F8D4" w14:textId="77777777" w:rsidR="00FB2D5B" w:rsidRDefault="00FB2D5B" w:rsidP="0050783A">
      <w:pPr>
        <w:jc w:val="both"/>
        <w:rPr>
          <w:i w:val="0"/>
          <w:sz w:val="22"/>
          <w:szCs w:val="22"/>
        </w:rPr>
      </w:pPr>
    </w:p>
    <w:p w14:paraId="7B6BACBC" w14:textId="77777777" w:rsidR="00FB2D5B" w:rsidRPr="008931B9" w:rsidRDefault="00FB2D5B" w:rsidP="0050783A">
      <w:pPr>
        <w:jc w:val="both"/>
        <w:rPr>
          <w:i w:val="0"/>
          <w:sz w:val="22"/>
          <w:szCs w:val="22"/>
        </w:rPr>
      </w:pPr>
    </w:p>
    <w:p w14:paraId="6CCEB2B0" w14:textId="77777777" w:rsidR="008931B9" w:rsidRDefault="008931B9" w:rsidP="0050783A">
      <w:pPr>
        <w:jc w:val="center"/>
        <w:rPr>
          <w:i w:val="0"/>
          <w:sz w:val="22"/>
          <w:szCs w:val="22"/>
        </w:rPr>
      </w:pPr>
    </w:p>
    <w:p w14:paraId="50A9F6A8"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23687A74" w14:textId="77777777" w:rsidR="006D236E" w:rsidRPr="008931B9" w:rsidRDefault="006D236E" w:rsidP="0050783A">
      <w:pPr>
        <w:jc w:val="both"/>
        <w:rPr>
          <w:i w:val="0"/>
          <w:sz w:val="22"/>
          <w:szCs w:val="22"/>
        </w:rPr>
      </w:pPr>
    </w:p>
    <w:p w14:paraId="7A2E6B6F"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61DC8379" w14:textId="77777777" w:rsidR="006D236E" w:rsidRDefault="006D236E" w:rsidP="0050783A">
      <w:pPr>
        <w:jc w:val="both"/>
        <w:rPr>
          <w:i w:val="0"/>
          <w:sz w:val="22"/>
          <w:szCs w:val="22"/>
        </w:rPr>
      </w:pPr>
    </w:p>
    <w:p w14:paraId="63ACA66D" w14:textId="77777777"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71798BE5" w14:textId="77777777" w:rsidR="00403EEE" w:rsidRPr="00096AC9" w:rsidRDefault="00403EEE" w:rsidP="000353C4">
      <w:pPr>
        <w:pStyle w:val="Odstavekseznama"/>
        <w:ind w:left="284" w:hanging="284"/>
        <w:jc w:val="both"/>
        <w:rPr>
          <w:i w:val="0"/>
          <w:sz w:val="22"/>
          <w:szCs w:val="22"/>
        </w:rPr>
      </w:pPr>
    </w:p>
    <w:p w14:paraId="5EF8CA66" w14:textId="77777777"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09798ECA" w14:textId="77777777" w:rsidR="007F163C" w:rsidRPr="007F163C" w:rsidRDefault="007F163C" w:rsidP="000353C4">
      <w:pPr>
        <w:ind w:left="284" w:hanging="284"/>
        <w:jc w:val="both"/>
        <w:rPr>
          <w:i w:val="0"/>
          <w:sz w:val="22"/>
          <w:szCs w:val="22"/>
        </w:rPr>
      </w:pPr>
    </w:p>
    <w:p w14:paraId="176785CC" w14:textId="77777777"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79848F3D" w14:textId="77777777" w:rsidR="00096AC9" w:rsidRPr="00096AC9" w:rsidRDefault="00096AC9" w:rsidP="0050783A">
      <w:pPr>
        <w:pStyle w:val="Default"/>
        <w:jc w:val="both"/>
        <w:rPr>
          <w:rFonts w:ascii="Times New Roman" w:hAnsi="Times New Roman" w:cs="Times New Roman"/>
          <w:sz w:val="22"/>
          <w:szCs w:val="22"/>
        </w:rPr>
      </w:pPr>
    </w:p>
    <w:p w14:paraId="6D7816D6"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3310FD5D" w14:textId="77777777" w:rsidR="00FB4D31" w:rsidRDefault="00FB4D31" w:rsidP="0050783A">
      <w:pPr>
        <w:pStyle w:val="Odstavekseznama"/>
        <w:ind w:left="0"/>
        <w:jc w:val="both"/>
        <w:rPr>
          <w:i w:val="0"/>
          <w:sz w:val="22"/>
          <w:szCs w:val="22"/>
        </w:rPr>
      </w:pPr>
    </w:p>
    <w:p w14:paraId="2DD4A8BC" w14:textId="77777777" w:rsidR="00FB2D5B" w:rsidRDefault="00FB2D5B" w:rsidP="0050783A">
      <w:pPr>
        <w:pStyle w:val="Odstavekseznama"/>
        <w:ind w:left="0"/>
        <w:jc w:val="both"/>
        <w:rPr>
          <w:i w:val="0"/>
          <w:sz w:val="22"/>
          <w:szCs w:val="22"/>
        </w:rPr>
      </w:pPr>
    </w:p>
    <w:p w14:paraId="525A06DE" w14:textId="77777777" w:rsidR="00FB2D5B" w:rsidRDefault="00FB2D5B" w:rsidP="0050783A">
      <w:pPr>
        <w:pStyle w:val="Odstavekseznama"/>
        <w:ind w:left="0"/>
        <w:jc w:val="both"/>
        <w:rPr>
          <w:i w:val="0"/>
          <w:sz w:val="22"/>
          <w:szCs w:val="22"/>
        </w:rPr>
      </w:pPr>
    </w:p>
    <w:p w14:paraId="62C652EE" w14:textId="77777777" w:rsidR="00FB2D5B" w:rsidRDefault="00FB2D5B" w:rsidP="0050783A">
      <w:pPr>
        <w:pStyle w:val="Odstavekseznama"/>
        <w:ind w:left="0"/>
        <w:jc w:val="both"/>
        <w:rPr>
          <w:i w:val="0"/>
          <w:sz w:val="22"/>
          <w:szCs w:val="22"/>
        </w:rPr>
      </w:pPr>
    </w:p>
    <w:p w14:paraId="6D685DF5" w14:textId="77777777" w:rsidR="000353C4" w:rsidRDefault="000353C4">
      <w:pPr>
        <w:rPr>
          <w:i w:val="0"/>
          <w:sz w:val="22"/>
          <w:szCs w:val="22"/>
        </w:rPr>
      </w:pPr>
      <w:r>
        <w:rPr>
          <w:i w:val="0"/>
          <w:sz w:val="22"/>
          <w:szCs w:val="22"/>
        </w:rPr>
        <w:br w:type="page"/>
      </w:r>
    </w:p>
    <w:p w14:paraId="57E9769D"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6</w:t>
      </w:r>
    </w:p>
    <w:p w14:paraId="3278538E" w14:textId="77777777" w:rsidR="00035B2B" w:rsidRDefault="00035B2B" w:rsidP="0050783A">
      <w:pPr>
        <w:pStyle w:val="Glava"/>
        <w:tabs>
          <w:tab w:val="clear" w:pos="9072"/>
          <w:tab w:val="left" w:pos="708"/>
        </w:tabs>
        <w:jc w:val="both"/>
        <w:rPr>
          <w:b/>
          <w:i w:val="0"/>
          <w:sz w:val="22"/>
          <w:szCs w:val="22"/>
        </w:rPr>
      </w:pPr>
    </w:p>
    <w:p w14:paraId="4D2A455A" w14:textId="77777777" w:rsidR="00675323" w:rsidRDefault="00675323" w:rsidP="0050783A">
      <w:pPr>
        <w:pStyle w:val="Glava"/>
        <w:tabs>
          <w:tab w:val="clear" w:pos="9072"/>
          <w:tab w:val="left" w:pos="708"/>
        </w:tabs>
        <w:jc w:val="both"/>
        <w:rPr>
          <w:b/>
          <w:i w:val="0"/>
          <w:sz w:val="22"/>
          <w:szCs w:val="22"/>
        </w:rPr>
      </w:pPr>
    </w:p>
    <w:p w14:paraId="69B37492" w14:textId="77777777"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248BEDF1" w14:textId="77777777"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2733F56B" w14:textId="77777777" w:rsidR="00EA097F" w:rsidRDefault="00EA097F" w:rsidP="0050783A">
      <w:pPr>
        <w:pStyle w:val="Glava"/>
        <w:tabs>
          <w:tab w:val="clear" w:pos="9072"/>
          <w:tab w:val="left" w:pos="708"/>
        </w:tabs>
        <w:jc w:val="both"/>
        <w:rPr>
          <w:b/>
          <w:i w:val="0"/>
          <w:sz w:val="22"/>
          <w:szCs w:val="22"/>
        </w:rPr>
      </w:pPr>
    </w:p>
    <w:p w14:paraId="0F5ACC90"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1CC27B44"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296656C1"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561AE48E"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60BF0F80"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3B7C5A3"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6BFFAA67"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4A39354B" w14:textId="77777777" w:rsidR="00035B2B" w:rsidRDefault="00035B2B" w:rsidP="0050783A">
            <w:pPr>
              <w:pStyle w:val="Glava"/>
              <w:tabs>
                <w:tab w:val="clear" w:pos="9072"/>
                <w:tab w:val="left" w:pos="708"/>
              </w:tabs>
              <w:jc w:val="both"/>
              <w:rPr>
                <w:i w:val="0"/>
                <w:sz w:val="22"/>
                <w:szCs w:val="22"/>
              </w:rPr>
            </w:pPr>
          </w:p>
          <w:p w14:paraId="0FBE4C1A"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27A2A5C" w14:textId="77777777" w:rsidR="00035B2B" w:rsidRDefault="00035B2B" w:rsidP="0050783A">
            <w:pPr>
              <w:pStyle w:val="Glava"/>
              <w:tabs>
                <w:tab w:val="clear" w:pos="9072"/>
                <w:tab w:val="left" w:pos="708"/>
              </w:tabs>
              <w:jc w:val="both"/>
              <w:rPr>
                <w:i w:val="0"/>
                <w:sz w:val="22"/>
                <w:szCs w:val="22"/>
              </w:rPr>
            </w:pPr>
          </w:p>
        </w:tc>
      </w:tr>
      <w:tr w:rsidR="00035B2B" w14:paraId="7736878D"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6C260396"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096477A0" w14:textId="77777777" w:rsidR="00035B2B" w:rsidRDefault="00035B2B" w:rsidP="0050783A">
            <w:pPr>
              <w:pStyle w:val="Glava"/>
              <w:tabs>
                <w:tab w:val="clear" w:pos="9072"/>
                <w:tab w:val="left" w:pos="708"/>
              </w:tabs>
              <w:jc w:val="both"/>
              <w:rPr>
                <w:i w:val="0"/>
                <w:sz w:val="22"/>
                <w:szCs w:val="22"/>
              </w:rPr>
            </w:pPr>
          </w:p>
          <w:p w14:paraId="6E4DD86A"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B74498D" w14:textId="77777777" w:rsidR="00035B2B" w:rsidRDefault="00035B2B" w:rsidP="0050783A">
            <w:pPr>
              <w:pStyle w:val="Glava"/>
              <w:tabs>
                <w:tab w:val="clear" w:pos="9072"/>
                <w:tab w:val="left" w:pos="708"/>
              </w:tabs>
              <w:jc w:val="both"/>
              <w:rPr>
                <w:i w:val="0"/>
                <w:sz w:val="22"/>
                <w:szCs w:val="22"/>
              </w:rPr>
            </w:pPr>
          </w:p>
        </w:tc>
      </w:tr>
      <w:tr w:rsidR="00035B2B" w14:paraId="2DB97F2A"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01FB2A8E"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1B9C46A8" w14:textId="77777777" w:rsidR="00035B2B" w:rsidRDefault="00035B2B" w:rsidP="0050783A">
            <w:pPr>
              <w:pStyle w:val="Glava"/>
              <w:tabs>
                <w:tab w:val="clear" w:pos="9072"/>
                <w:tab w:val="left" w:pos="708"/>
              </w:tabs>
              <w:jc w:val="both"/>
              <w:rPr>
                <w:i w:val="0"/>
                <w:sz w:val="22"/>
                <w:szCs w:val="22"/>
              </w:rPr>
            </w:pPr>
          </w:p>
          <w:p w14:paraId="554F4FEF"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EBA5771" w14:textId="77777777" w:rsidR="00035B2B" w:rsidRDefault="00035B2B" w:rsidP="0050783A">
            <w:pPr>
              <w:pStyle w:val="Glava"/>
              <w:tabs>
                <w:tab w:val="clear" w:pos="9072"/>
                <w:tab w:val="left" w:pos="708"/>
              </w:tabs>
              <w:jc w:val="both"/>
              <w:rPr>
                <w:i w:val="0"/>
                <w:sz w:val="22"/>
                <w:szCs w:val="22"/>
              </w:rPr>
            </w:pPr>
          </w:p>
        </w:tc>
      </w:tr>
    </w:tbl>
    <w:p w14:paraId="4050446D"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625DDF17" w14:textId="77777777" w:rsidR="00B028E0" w:rsidRDefault="00B028E0" w:rsidP="0050783A">
      <w:pPr>
        <w:pStyle w:val="Glava"/>
        <w:tabs>
          <w:tab w:val="clear" w:pos="9072"/>
          <w:tab w:val="left" w:pos="708"/>
        </w:tabs>
        <w:jc w:val="both"/>
        <w:rPr>
          <w:i w:val="0"/>
          <w:sz w:val="22"/>
          <w:szCs w:val="22"/>
        </w:rPr>
      </w:pPr>
    </w:p>
    <w:p w14:paraId="464458DC" w14:textId="77777777" w:rsidR="00EA097F" w:rsidRDefault="00EA097F" w:rsidP="0050783A">
      <w:pPr>
        <w:pStyle w:val="Glava"/>
        <w:tabs>
          <w:tab w:val="clear" w:pos="9072"/>
          <w:tab w:val="left" w:pos="708"/>
        </w:tabs>
        <w:jc w:val="both"/>
        <w:rPr>
          <w:i w:val="0"/>
          <w:sz w:val="22"/>
          <w:szCs w:val="22"/>
        </w:rPr>
      </w:pPr>
    </w:p>
    <w:p w14:paraId="4711D227" w14:textId="77777777"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11B80108" w14:textId="77777777" w:rsidR="00EA097F" w:rsidRDefault="00EA097F" w:rsidP="0050783A">
      <w:pPr>
        <w:pStyle w:val="Glava"/>
        <w:tabs>
          <w:tab w:val="clear" w:pos="9072"/>
          <w:tab w:val="left" w:pos="708"/>
        </w:tabs>
        <w:jc w:val="both"/>
        <w:rPr>
          <w:i w:val="0"/>
          <w:sz w:val="22"/>
          <w:szCs w:val="22"/>
        </w:rPr>
      </w:pPr>
    </w:p>
    <w:p w14:paraId="5B0C41BB" w14:textId="77777777"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00429B1F" w14:textId="77777777" w:rsidR="000103CF" w:rsidRDefault="000103CF" w:rsidP="0050783A">
      <w:pPr>
        <w:pStyle w:val="Default"/>
        <w:jc w:val="both"/>
        <w:rPr>
          <w:rFonts w:ascii="Times New Roman" w:hAnsi="Times New Roman" w:cs="Times New Roman"/>
          <w:sz w:val="22"/>
          <w:szCs w:val="22"/>
          <w:highlight w:val="yellow"/>
        </w:rPr>
      </w:pPr>
    </w:p>
    <w:p w14:paraId="1645B53A" w14:textId="7777777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0B46380F" w14:textId="77777777" w:rsidR="000103CF" w:rsidRPr="00675323" w:rsidRDefault="000103CF" w:rsidP="0050783A">
      <w:pPr>
        <w:pStyle w:val="Default"/>
        <w:jc w:val="both"/>
        <w:rPr>
          <w:rFonts w:ascii="Times New Roman" w:hAnsi="Times New Roman" w:cs="Times New Roman"/>
          <w:sz w:val="22"/>
          <w:szCs w:val="22"/>
        </w:rPr>
      </w:pPr>
    </w:p>
    <w:p w14:paraId="1FE14BF5"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212BBDFE" w14:textId="77777777" w:rsidR="00EA04EF" w:rsidRDefault="00EA04EF" w:rsidP="0050783A">
      <w:pPr>
        <w:pStyle w:val="Glava"/>
        <w:tabs>
          <w:tab w:val="clear" w:pos="9072"/>
          <w:tab w:val="left" w:pos="708"/>
        </w:tabs>
        <w:jc w:val="both"/>
        <w:rPr>
          <w:i w:val="0"/>
          <w:sz w:val="22"/>
          <w:szCs w:val="22"/>
        </w:rPr>
      </w:pPr>
    </w:p>
    <w:p w14:paraId="262489F9"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62CDE0FC" w14:textId="77777777" w:rsidR="004771E1" w:rsidRPr="004771E1" w:rsidRDefault="004771E1" w:rsidP="0050783A">
      <w:pPr>
        <w:pStyle w:val="Glava"/>
        <w:tabs>
          <w:tab w:val="clear" w:pos="9072"/>
          <w:tab w:val="left" w:pos="708"/>
        </w:tabs>
        <w:jc w:val="both"/>
        <w:rPr>
          <w:i w:val="0"/>
          <w:sz w:val="10"/>
          <w:szCs w:val="10"/>
        </w:rPr>
      </w:pPr>
    </w:p>
    <w:p w14:paraId="0F3D00FC"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325B8A6E"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7CDA715A" w14:textId="77777777" w:rsidR="00A329A4" w:rsidRPr="00A329A4" w:rsidRDefault="00A329A4" w:rsidP="0050783A">
      <w:pPr>
        <w:pStyle w:val="Glava"/>
        <w:tabs>
          <w:tab w:val="clear" w:pos="9072"/>
          <w:tab w:val="left" w:pos="708"/>
        </w:tabs>
        <w:jc w:val="both"/>
        <w:rPr>
          <w:i w:val="0"/>
          <w:sz w:val="22"/>
          <w:szCs w:val="22"/>
        </w:rPr>
      </w:pPr>
    </w:p>
    <w:p w14:paraId="633B9044"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7F1A633B" w14:textId="77777777" w:rsidR="00035B2B" w:rsidRDefault="00035B2B" w:rsidP="0050783A">
      <w:pPr>
        <w:pStyle w:val="Glava"/>
        <w:tabs>
          <w:tab w:val="clear" w:pos="9072"/>
          <w:tab w:val="left" w:pos="708"/>
        </w:tabs>
        <w:jc w:val="both"/>
        <w:rPr>
          <w:i w:val="0"/>
          <w:sz w:val="22"/>
          <w:szCs w:val="22"/>
        </w:rPr>
      </w:pPr>
    </w:p>
    <w:p w14:paraId="325DC92B" w14:textId="77777777" w:rsidR="0099114B" w:rsidRDefault="0099114B" w:rsidP="0050783A">
      <w:pPr>
        <w:rPr>
          <w:b/>
          <w:i w:val="0"/>
          <w:sz w:val="22"/>
          <w:szCs w:val="22"/>
        </w:rPr>
      </w:pPr>
      <w:r>
        <w:rPr>
          <w:b/>
          <w:i w:val="0"/>
          <w:sz w:val="22"/>
          <w:szCs w:val="22"/>
        </w:rPr>
        <w:br w:type="page"/>
      </w:r>
    </w:p>
    <w:p w14:paraId="52FB3E7A" w14:textId="77777777"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0B98AF95" w14:textId="77777777" w:rsidR="00035B2B" w:rsidRDefault="00035B2B" w:rsidP="0050783A">
      <w:pPr>
        <w:pStyle w:val="Glava"/>
        <w:tabs>
          <w:tab w:val="clear" w:pos="9072"/>
          <w:tab w:val="left" w:pos="708"/>
        </w:tabs>
        <w:jc w:val="both"/>
        <w:rPr>
          <w:i w:val="0"/>
          <w:sz w:val="22"/>
          <w:szCs w:val="22"/>
        </w:rPr>
      </w:pPr>
    </w:p>
    <w:p w14:paraId="7B9491C3" w14:textId="77777777" w:rsidR="00035B2B" w:rsidRDefault="00035B2B" w:rsidP="0050783A">
      <w:pPr>
        <w:pStyle w:val="Glava"/>
        <w:tabs>
          <w:tab w:val="clear" w:pos="9072"/>
          <w:tab w:val="left" w:pos="708"/>
        </w:tabs>
        <w:jc w:val="both"/>
        <w:rPr>
          <w:i w:val="0"/>
          <w:sz w:val="22"/>
          <w:szCs w:val="22"/>
        </w:rPr>
      </w:pPr>
    </w:p>
    <w:p w14:paraId="0DA8CD3F" w14:textId="77777777" w:rsidR="00035B2B" w:rsidRDefault="00035B2B" w:rsidP="0050783A">
      <w:pPr>
        <w:pStyle w:val="Glava"/>
        <w:tabs>
          <w:tab w:val="clear" w:pos="9072"/>
          <w:tab w:val="left" w:pos="708"/>
        </w:tabs>
        <w:jc w:val="both"/>
        <w:rPr>
          <w:i w:val="0"/>
          <w:sz w:val="22"/>
          <w:szCs w:val="22"/>
        </w:rPr>
      </w:pPr>
    </w:p>
    <w:p w14:paraId="1FD6907A" w14:textId="77777777" w:rsidR="00035B2B" w:rsidRDefault="00035B2B" w:rsidP="0050783A">
      <w:pPr>
        <w:pStyle w:val="Glava"/>
        <w:tabs>
          <w:tab w:val="clear" w:pos="9072"/>
          <w:tab w:val="left" w:pos="708"/>
        </w:tabs>
        <w:jc w:val="both"/>
        <w:rPr>
          <w:i w:val="0"/>
          <w:sz w:val="22"/>
          <w:szCs w:val="22"/>
        </w:rPr>
      </w:pPr>
    </w:p>
    <w:p w14:paraId="057160B4" w14:textId="77777777" w:rsidR="00035B2B" w:rsidRDefault="00035B2B" w:rsidP="0050783A">
      <w:pPr>
        <w:pStyle w:val="Glava"/>
        <w:tabs>
          <w:tab w:val="clear" w:pos="9072"/>
          <w:tab w:val="left" w:pos="708"/>
        </w:tabs>
        <w:jc w:val="both"/>
        <w:rPr>
          <w:i w:val="0"/>
          <w:sz w:val="22"/>
          <w:szCs w:val="22"/>
        </w:rPr>
      </w:pPr>
    </w:p>
    <w:p w14:paraId="69979EB2" w14:textId="77777777" w:rsidR="00035B2B" w:rsidRDefault="00035B2B" w:rsidP="0050783A">
      <w:pPr>
        <w:pStyle w:val="Glava"/>
        <w:tabs>
          <w:tab w:val="clear" w:pos="9072"/>
          <w:tab w:val="left" w:pos="708"/>
        </w:tabs>
        <w:jc w:val="both"/>
        <w:rPr>
          <w:i w:val="0"/>
          <w:sz w:val="22"/>
          <w:szCs w:val="22"/>
        </w:rPr>
      </w:pPr>
    </w:p>
    <w:p w14:paraId="78B0138A"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15EA7F29" w14:textId="77777777" w:rsidR="00035B2B" w:rsidRDefault="00035B2B" w:rsidP="0050783A">
      <w:pPr>
        <w:pStyle w:val="Glava"/>
        <w:tabs>
          <w:tab w:val="clear" w:pos="9072"/>
          <w:tab w:val="left" w:pos="708"/>
        </w:tabs>
        <w:jc w:val="center"/>
        <w:rPr>
          <w:i w:val="0"/>
          <w:sz w:val="22"/>
          <w:szCs w:val="22"/>
        </w:rPr>
      </w:pPr>
    </w:p>
    <w:p w14:paraId="601CFC45" w14:textId="77777777" w:rsidR="00035B2B" w:rsidRDefault="00035B2B" w:rsidP="0050783A">
      <w:pPr>
        <w:pStyle w:val="Glava"/>
        <w:tabs>
          <w:tab w:val="clear" w:pos="9072"/>
          <w:tab w:val="left" w:pos="708"/>
        </w:tabs>
        <w:jc w:val="center"/>
        <w:rPr>
          <w:i w:val="0"/>
          <w:sz w:val="22"/>
          <w:szCs w:val="22"/>
        </w:rPr>
      </w:pPr>
    </w:p>
    <w:p w14:paraId="5306BBA1"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44590427" w14:textId="77777777" w:rsidR="00035B2B" w:rsidRDefault="00035B2B" w:rsidP="0050783A">
      <w:pPr>
        <w:pStyle w:val="Glava"/>
        <w:tabs>
          <w:tab w:val="clear" w:pos="9072"/>
          <w:tab w:val="left" w:pos="708"/>
        </w:tabs>
        <w:jc w:val="center"/>
        <w:rPr>
          <w:i w:val="0"/>
          <w:sz w:val="22"/>
          <w:szCs w:val="22"/>
        </w:rPr>
      </w:pPr>
    </w:p>
    <w:p w14:paraId="26011EE4" w14:textId="77777777" w:rsidR="00035B2B" w:rsidRDefault="00035B2B" w:rsidP="0050783A">
      <w:pPr>
        <w:pStyle w:val="Glava"/>
        <w:tabs>
          <w:tab w:val="clear" w:pos="9072"/>
          <w:tab w:val="left" w:pos="708"/>
        </w:tabs>
        <w:jc w:val="center"/>
        <w:rPr>
          <w:i w:val="0"/>
          <w:sz w:val="22"/>
          <w:szCs w:val="22"/>
        </w:rPr>
      </w:pPr>
    </w:p>
    <w:p w14:paraId="140AD8B0" w14:textId="77777777" w:rsidR="00035B2B" w:rsidRDefault="00035B2B" w:rsidP="0050783A">
      <w:pPr>
        <w:pStyle w:val="Glava"/>
        <w:tabs>
          <w:tab w:val="clear" w:pos="9072"/>
          <w:tab w:val="left" w:pos="708"/>
        </w:tabs>
        <w:jc w:val="center"/>
        <w:rPr>
          <w:i w:val="0"/>
          <w:sz w:val="22"/>
          <w:szCs w:val="22"/>
        </w:rPr>
      </w:pPr>
    </w:p>
    <w:p w14:paraId="7F2792D4"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2C38C661"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191F385B"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5DC1A89D" w14:textId="7777777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696E79A8"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4E3E0E14" w14:textId="77777777" w:rsidR="00035B2B" w:rsidRDefault="00035B2B" w:rsidP="0050783A">
      <w:pPr>
        <w:pStyle w:val="Glava"/>
        <w:tabs>
          <w:tab w:val="clear" w:pos="9072"/>
          <w:tab w:val="left" w:pos="708"/>
        </w:tabs>
        <w:jc w:val="both"/>
        <w:rPr>
          <w:i w:val="0"/>
          <w:sz w:val="22"/>
          <w:szCs w:val="22"/>
        </w:rPr>
      </w:pPr>
    </w:p>
    <w:p w14:paraId="3DAEEC42" w14:textId="77777777" w:rsidR="00035B2B" w:rsidRDefault="00035B2B" w:rsidP="0050783A">
      <w:pPr>
        <w:pStyle w:val="Glava"/>
        <w:tabs>
          <w:tab w:val="clear" w:pos="9072"/>
          <w:tab w:val="left" w:pos="708"/>
        </w:tabs>
        <w:jc w:val="both"/>
        <w:rPr>
          <w:i w:val="0"/>
          <w:sz w:val="22"/>
          <w:szCs w:val="22"/>
        </w:rPr>
      </w:pPr>
    </w:p>
    <w:p w14:paraId="7AAA7564" w14:textId="77777777" w:rsidR="00035B2B" w:rsidRDefault="00035B2B" w:rsidP="0050783A">
      <w:pPr>
        <w:pStyle w:val="Glava"/>
        <w:tabs>
          <w:tab w:val="clear" w:pos="9072"/>
          <w:tab w:val="left" w:pos="708"/>
        </w:tabs>
        <w:jc w:val="both"/>
        <w:rPr>
          <w:i w:val="0"/>
          <w:sz w:val="22"/>
          <w:szCs w:val="22"/>
        </w:rPr>
      </w:pPr>
    </w:p>
    <w:p w14:paraId="7866803A" w14:textId="77777777" w:rsidR="00332774" w:rsidRDefault="00332774" w:rsidP="0050783A">
      <w:pPr>
        <w:pStyle w:val="Glava"/>
        <w:tabs>
          <w:tab w:val="clear" w:pos="9072"/>
          <w:tab w:val="left" w:pos="708"/>
        </w:tabs>
        <w:jc w:val="both"/>
        <w:rPr>
          <w:i w:val="0"/>
          <w:sz w:val="22"/>
          <w:szCs w:val="22"/>
        </w:rPr>
      </w:pPr>
    </w:p>
    <w:p w14:paraId="0F521780" w14:textId="77777777" w:rsidR="00332774" w:rsidRDefault="00332774" w:rsidP="0050783A">
      <w:pPr>
        <w:pStyle w:val="Glava"/>
        <w:tabs>
          <w:tab w:val="clear" w:pos="9072"/>
          <w:tab w:val="left" w:pos="708"/>
        </w:tabs>
        <w:jc w:val="both"/>
        <w:rPr>
          <w:i w:val="0"/>
          <w:sz w:val="22"/>
          <w:szCs w:val="22"/>
        </w:rPr>
      </w:pPr>
    </w:p>
    <w:p w14:paraId="5B5C48AA" w14:textId="77777777" w:rsidR="00332774" w:rsidRDefault="00332774" w:rsidP="0050783A">
      <w:pPr>
        <w:pStyle w:val="Glava"/>
        <w:tabs>
          <w:tab w:val="clear" w:pos="9072"/>
          <w:tab w:val="left" w:pos="708"/>
        </w:tabs>
        <w:jc w:val="both"/>
        <w:rPr>
          <w:i w:val="0"/>
          <w:sz w:val="22"/>
          <w:szCs w:val="22"/>
        </w:rPr>
      </w:pPr>
    </w:p>
    <w:p w14:paraId="7E5C8050" w14:textId="77777777" w:rsidR="00332774" w:rsidRDefault="00332774" w:rsidP="0050783A">
      <w:pPr>
        <w:pStyle w:val="Glava"/>
        <w:tabs>
          <w:tab w:val="clear" w:pos="9072"/>
          <w:tab w:val="left" w:pos="708"/>
        </w:tabs>
        <w:jc w:val="both"/>
        <w:rPr>
          <w:i w:val="0"/>
          <w:sz w:val="22"/>
          <w:szCs w:val="22"/>
        </w:rPr>
      </w:pPr>
    </w:p>
    <w:p w14:paraId="3DB3861B" w14:textId="77777777" w:rsidR="00332774" w:rsidRDefault="00332774" w:rsidP="0050783A">
      <w:pPr>
        <w:pStyle w:val="Glava"/>
        <w:tabs>
          <w:tab w:val="clear" w:pos="9072"/>
          <w:tab w:val="left" w:pos="708"/>
        </w:tabs>
        <w:jc w:val="both"/>
        <w:rPr>
          <w:i w:val="0"/>
          <w:sz w:val="22"/>
          <w:szCs w:val="22"/>
        </w:rPr>
      </w:pPr>
    </w:p>
    <w:p w14:paraId="2B2C9C31" w14:textId="77777777" w:rsidR="00332774" w:rsidRDefault="00332774" w:rsidP="0050783A">
      <w:pPr>
        <w:pStyle w:val="Glava"/>
        <w:tabs>
          <w:tab w:val="clear" w:pos="9072"/>
          <w:tab w:val="left" w:pos="708"/>
        </w:tabs>
        <w:jc w:val="both"/>
        <w:rPr>
          <w:i w:val="0"/>
          <w:sz w:val="22"/>
          <w:szCs w:val="22"/>
        </w:rPr>
      </w:pPr>
    </w:p>
    <w:p w14:paraId="6970CA3B" w14:textId="77777777" w:rsidR="00332774" w:rsidRDefault="00332774" w:rsidP="0050783A">
      <w:pPr>
        <w:pStyle w:val="Glava"/>
        <w:tabs>
          <w:tab w:val="clear" w:pos="9072"/>
          <w:tab w:val="left" w:pos="708"/>
        </w:tabs>
        <w:jc w:val="both"/>
        <w:rPr>
          <w:i w:val="0"/>
          <w:sz w:val="22"/>
          <w:szCs w:val="22"/>
        </w:rPr>
      </w:pPr>
    </w:p>
    <w:p w14:paraId="270B2FBF" w14:textId="77777777" w:rsidR="00332774" w:rsidRDefault="00332774" w:rsidP="0050783A">
      <w:pPr>
        <w:pStyle w:val="Glava"/>
        <w:tabs>
          <w:tab w:val="clear" w:pos="9072"/>
          <w:tab w:val="left" w:pos="708"/>
        </w:tabs>
        <w:jc w:val="both"/>
        <w:rPr>
          <w:i w:val="0"/>
          <w:sz w:val="22"/>
          <w:szCs w:val="22"/>
        </w:rPr>
      </w:pPr>
    </w:p>
    <w:p w14:paraId="733384F4" w14:textId="77777777" w:rsidR="000353C4" w:rsidRDefault="000353C4">
      <w:pPr>
        <w:rPr>
          <w:i w:val="0"/>
          <w:sz w:val="22"/>
          <w:szCs w:val="22"/>
        </w:rPr>
      </w:pPr>
      <w:r>
        <w:rPr>
          <w:i w:val="0"/>
          <w:sz w:val="22"/>
          <w:szCs w:val="22"/>
        </w:rPr>
        <w:br w:type="page"/>
      </w:r>
    </w:p>
    <w:p w14:paraId="1A808B4A" w14:textId="77777777"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506C5918" w14:textId="77777777" w:rsidR="00035B2B" w:rsidRDefault="00035B2B" w:rsidP="0050783A">
      <w:pPr>
        <w:pStyle w:val="Glava"/>
        <w:tabs>
          <w:tab w:val="clear" w:pos="9072"/>
          <w:tab w:val="left" w:pos="708"/>
        </w:tabs>
        <w:jc w:val="both"/>
        <w:rPr>
          <w:i w:val="0"/>
          <w:sz w:val="22"/>
          <w:szCs w:val="22"/>
        </w:rPr>
      </w:pPr>
    </w:p>
    <w:p w14:paraId="67A2C4EF" w14:textId="77777777" w:rsidR="00035B2B" w:rsidRDefault="00035B2B" w:rsidP="0050783A">
      <w:pPr>
        <w:pStyle w:val="Glava"/>
        <w:tabs>
          <w:tab w:val="clear" w:pos="9072"/>
          <w:tab w:val="left" w:pos="708"/>
        </w:tabs>
        <w:jc w:val="both"/>
        <w:rPr>
          <w:i w:val="0"/>
          <w:szCs w:val="24"/>
        </w:rPr>
      </w:pPr>
    </w:p>
    <w:p w14:paraId="6A69EF25"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7D0854F9" w14:textId="77777777" w:rsidR="00035B2B" w:rsidRDefault="00035B2B" w:rsidP="0050783A">
      <w:pPr>
        <w:pStyle w:val="Glava"/>
        <w:tabs>
          <w:tab w:val="clear" w:pos="9072"/>
          <w:tab w:val="left" w:pos="708"/>
        </w:tabs>
        <w:rPr>
          <w:i w:val="0"/>
          <w:sz w:val="22"/>
          <w:szCs w:val="22"/>
        </w:rPr>
      </w:pPr>
    </w:p>
    <w:p w14:paraId="43B0E24C" w14:textId="77777777" w:rsidR="00035B2B" w:rsidRDefault="00035B2B" w:rsidP="0050783A">
      <w:pPr>
        <w:pStyle w:val="Glava"/>
        <w:tabs>
          <w:tab w:val="clear" w:pos="9072"/>
          <w:tab w:val="left" w:pos="708"/>
        </w:tabs>
        <w:rPr>
          <w:i w:val="0"/>
          <w:sz w:val="22"/>
          <w:szCs w:val="22"/>
        </w:rPr>
      </w:pPr>
    </w:p>
    <w:p w14:paraId="73E6519A" w14:textId="58156DC7"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EA6B61" w:rsidRPr="00EA6B61">
        <w:rPr>
          <w:b/>
          <w:i w:val="0"/>
          <w:sz w:val="22"/>
          <w:szCs w:val="22"/>
        </w:rPr>
        <w:t>Izvajanje storitev okolju prijaznega čiščenja v Vrtcu Pod Gradom za obdobje treh 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65D57289"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65D4FBC4" w14:textId="77777777" w:rsidTr="0079582F">
        <w:tc>
          <w:tcPr>
            <w:tcW w:w="1842" w:type="dxa"/>
            <w:gridSpan w:val="2"/>
          </w:tcPr>
          <w:p w14:paraId="4897D9B2"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04875909" w14:textId="77777777" w:rsidR="000353C4" w:rsidRPr="000353C4" w:rsidRDefault="000353C4" w:rsidP="000353C4">
            <w:pPr>
              <w:tabs>
                <w:tab w:val="right" w:pos="9072"/>
              </w:tabs>
              <w:ind w:right="-2"/>
              <w:jc w:val="both"/>
              <w:rPr>
                <w:i w:val="0"/>
                <w:sz w:val="22"/>
                <w:szCs w:val="22"/>
              </w:rPr>
            </w:pPr>
          </w:p>
        </w:tc>
        <w:tc>
          <w:tcPr>
            <w:tcW w:w="839" w:type="dxa"/>
            <w:gridSpan w:val="2"/>
          </w:tcPr>
          <w:p w14:paraId="576F59CD"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473F893A" w14:textId="77777777" w:rsidTr="0079582F">
        <w:tc>
          <w:tcPr>
            <w:tcW w:w="1042" w:type="dxa"/>
          </w:tcPr>
          <w:p w14:paraId="36CB766E" w14:textId="77777777" w:rsidR="000353C4" w:rsidRPr="000353C4" w:rsidRDefault="000353C4" w:rsidP="000353C4">
            <w:pPr>
              <w:tabs>
                <w:tab w:val="right" w:pos="9072"/>
              </w:tabs>
              <w:ind w:right="-2"/>
              <w:jc w:val="both"/>
              <w:rPr>
                <w:i w:val="0"/>
                <w:sz w:val="16"/>
                <w:szCs w:val="16"/>
              </w:rPr>
            </w:pPr>
          </w:p>
        </w:tc>
        <w:tc>
          <w:tcPr>
            <w:tcW w:w="6450" w:type="dxa"/>
            <w:gridSpan w:val="5"/>
          </w:tcPr>
          <w:p w14:paraId="368B26D7" w14:textId="77777777" w:rsidR="000353C4" w:rsidRPr="000353C4" w:rsidRDefault="000353C4" w:rsidP="000353C4">
            <w:pPr>
              <w:tabs>
                <w:tab w:val="right" w:pos="9072"/>
              </w:tabs>
              <w:ind w:right="-2"/>
              <w:jc w:val="both"/>
              <w:rPr>
                <w:i w:val="0"/>
                <w:sz w:val="16"/>
                <w:szCs w:val="16"/>
              </w:rPr>
            </w:pPr>
          </w:p>
        </w:tc>
        <w:tc>
          <w:tcPr>
            <w:tcW w:w="356" w:type="dxa"/>
          </w:tcPr>
          <w:p w14:paraId="135DC785" w14:textId="77777777" w:rsidR="000353C4" w:rsidRPr="000353C4" w:rsidRDefault="000353C4" w:rsidP="000353C4">
            <w:pPr>
              <w:tabs>
                <w:tab w:val="right" w:pos="9072"/>
              </w:tabs>
              <w:ind w:right="-2"/>
              <w:jc w:val="both"/>
              <w:rPr>
                <w:i w:val="0"/>
                <w:sz w:val="16"/>
                <w:szCs w:val="16"/>
              </w:rPr>
            </w:pPr>
          </w:p>
        </w:tc>
        <w:tc>
          <w:tcPr>
            <w:tcW w:w="715" w:type="dxa"/>
            <w:gridSpan w:val="3"/>
          </w:tcPr>
          <w:p w14:paraId="0FBC02C0" w14:textId="77777777" w:rsidR="000353C4" w:rsidRPr="000353C4" w:rsidRDefault="000353C4" w:rsidP="000353C4">
            <w:pPr>
              <w:tabs>
                <w:tab w:val="right" w:pos="9072"/>
              </w:tabs>
              <w:ind w:right="-2"/>
              <w:jc w:val="both"/>
              <w:rPr>
                <w:i w:val="0"/>
                <w:sz w:val="16"/>
                <w:szCs w:val="16"/>
              </w:rPr>
            </w:pPr>
          </w:p>
        </w:tc>
        <w:tc>
          <w:tcPr>
            <w:tcW w:w="650" w:type="dxa"/>
          </w:tcPr>
          <w:p w14:paraId="3AC23387" w14:textId="77777777" w:rsidR="000353C4" w:rsidRPr="000353C4" w:rsidRDefault="000353C4" w:rsidP="000353C4">
            <w:pPr>
              <w:tabs>
                <w:tab w:val="right" w:pos="9072"/>
              </w:tabs>
              <w:ind w:right="-2"/>
              <w:jc w:val="both"/>
              <w:rPr>
                <w:i w:val="0"/>
                <w:sz w:val="16"/>
                <w:szCs w:val="16"/>
              </w:rPr>
            </w:pPr>
          </w:p>
        </w:tc>
      </w:tr>
      <w:tr w:rsidR="000353C4" w:rsidRPr="000353C4" w14:paraId="0DC90554" w14:textId="77777777" w:rsidTr="0079582F">
        <w:tc>
          <w:tcPr>
            <w:tcW w:w="1842" w:type="dxa"/>
            <w:gridSpan w:val="2"/>
          </w:tcPr>
          <w:p w14:paraId="6B803EF9"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31FCCC8C" w14:textId="77777777" w:rsidR="000353C4" w:rsidRPr="000353C4" w:rsidRDefault="000353C4" w:rsidP="000353C4">
            <w:pPr>
              <w:tabs>
                <w:tab w:val="right" w:pos="9072"/>
              </w:tabs>
              <w:ind w:right="-2"/>
              <w:jc w:val="both"/>
              <w:rPr>
                <w:i w:val="0"/>
                <w:sz w:val="22"/>
                <w:szCs w:val="22"/>
              </w:rPr>
            </w:pPr>
          </w:p>
        </w:tc>
        <w:tc>
          <w:tcPr>
            <w:tcW w:w="1190" w:type="dxa"/>
            <w:gridSpan w:val="3"/>
          </w:tcPr>
          <w:p w14:paraId="4A3FD486"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2CEBFADC" w14:textId="77777777" w:rsidTr="0079582F">
        <w:tc>
          <w:tcPr>
            <w:tcW w:w="9213" w:type="dxa"/>
            <w:gridSpan w:val="11"/>
          </w:tcPr>
          <w:p w14:paraId="73DE2986" w14:textId="77777777" w:rsidR="000353C4" w:rsidRPr="000353C4" w:rsidRDefault="000353C4" w:rsidP="000353C4">
            <w:pPr>
              <w:tabs>
                <w:tab w:val="right" w:pos="9072"/>
              </w:tabs>
              <w:ind w:right="-2"/>
              <w:jc w:val="both"/>
              <w:rPr>
                <w:i w:val="0"/>
                <w:sz w:val="16"/>
                <w:szCs w:val="16"/>
              </w:rPr>
            </w:pPr>
          </w:p>
        </w:tc>
      </w:tr>
      <w:tr w:rsidR="000353C4" w:rsidRPr="000353C4" w14:paraId="4A27BFCD" w14:textId="77777777" w:rsidTr="0079582F">
        <w:tc>
          <w:tcPr>
            <w:tcW w:w="1842" w:type="dxa"/>
            <w:gridSpan w:val="2"/>
          </w:tcPr>
          <w:p w14:paraId="74038317"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45C8F9E6" w14:textId="77777777" w:rsidR="000353C4" w:rsidRPr="000353C4" w:rsidRDefault="000353C4" w:rsidP="000353C4">
            <w:pPr>
              <w:tabs>
                <w:tab w:val="right" w:pos="9072"/>
              </w:tabs>
              <w:ind w:right="-2"/>
              <w:jc w:val="both"/>
              <w:rPr>
                <w:i w:val="0"/>
                <w:sz w:val="22"/>
                <w:szCs w:val="22"/>
              </w:rPr>
            </w:pPr>
          </w:p>
        </w:tc>
      </w:tr>
      <w:tr w:rsidR="000353C4" w:rsidRPr="000353C4" w14:paraId="7AF671CD" w14:textId="77777777" w:rsidTr="0079582F">
        <w:tc>
          <w:tcPr>
            <w:tcW w:w="1842" w:type="dxa"/>
            <w:gridSpan w:val="2"/>
          </w:tcPr>
          <w:p w14:paraId="71F5EDBE" w14:textId="77777777" w:rsidR="000353C4" w:rsidRPr="000353C4" w:rsidRDefault="000353C4" w:rsidP="000353C4">
            <w:pPr>
              <w:tabs>
                <w:tab w:val="right" w:pos="9072"/>
              </w:tabs>
              <w:ind w:right="-2"/>
              <w:jc w:val="both"/>
              <w:rPr>
                <w:i w:val="0"/>
                <w:sz w:val="22"/>
                <w:szCs w:val="22"/>
              </w:rPr>
            </w:pPr>
          </w:p>
        </w:tc>
        <w:tc>
          <w:tcPr>
            <w:tcW w:w="7371" w:type="dxa"/>
            <w:gridSpan w:val="9"/>
          </w:tcPr>
          <w:p w14:paraId="02AE7CCD" w14:textId="77777777" w:rsidR="000353C4" w:rsidRPr="000353C4" w:rsidRDefault="000353C4" w:rsidP="000353C4">
            <w:pPr>
              <w:tabs>
                <w:tab w:val="right" w:pos="9072"/>
              </w:tabs>
              <w:ind w:right="-2"/>
              <w:jc w:val="both"/>
              <w:rPr>
                <w:i w:val="0"/>
                <w:sz w:val="22"/>
                <w:szCs w:val="22"/>
              </w:rPr>
            </w:pPr>
          </w:p>
        </w:tc>
      </w:tr>
      <w:tr w:rsidR="000353C4" w:rsidRPr="000353C4" w14:paraId="7AE16B26" w14:textId="77777777" w:rsidTr="0079582F">
        <w:tc>
          <w:tcPr>
            <w:tcW w:w="1842" w:type="dxa"/>
            <w:gridSpan w:val="2"/>
          </w:tcPr>
          <w:p w14:paraId="5B78C18E"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42A64DB6" w14:textId="77777777" w:rsidR="000353C4" w:rsidRPr="000353C4" w:rsidRDefault="000353C4" w:rsidP="000353C4">
            <w:pPr>
              <w:tabs>
                <w:tab w:val="right" w:pos="9072"/>
              </w:tabs>
              <w:ind w:right="-2"/>
              <w:jc w:val="both"/>
              <w:rPr>
                <w:i w:val="0"/>
                <w:sz w:val="22"/>
                <w:szCs w:val="22"/>
              </w:rPr>
            </w:pPr>
          </w:p>
        </w:tc>
        <w:tc>
          <w:tcPr>
            <w:tcW w:w="3656" w:type="dxa"/>
            <w:gridSpan w:val="7"/>
          </w:tcPr>
          <w:p w14:paraId="010012E4"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7569C8E9" w14:textId="77777777" w:rsidTr="0079582F">
        <w:tc>
          <w:tcPr>
            <w:tcW w:w="1842" w:type="dxa"/>
            <w:gridSpan w:val="2"/>
          </w:tcPr>
          <w:p w14:paraId="34D88518" w14:textId="77777777" w:rsidR="000353C4" w:rsidRPr="000353C4" w:rsidRDefault="000353C4" w:rsidP="000353C4">
            <w:pPr>
              <w:tabs>
                <w:tab w:val="right" w:pos="9072"/>
              </w:tabs>
              <w:ind w:right="-2"/>
              <w:jc w:val="both"/>
              <w:rPr>
                <w:i w:val="0"/>
                <w:sz w:val="22"/>
                <w:szCs w:val="22"/>
              </w:rPr>
            </w:pPr>
          </w:p>
        </w:tc>
        <w:tc>
          <w:tcPr>
            <w:tcW w:w="7371" w:type="dxa"/>
            <w:gridSpan w:val="9"/>
          </w:tcPr>
          <w:p w14:paraId="7176CB7F" w14:textId="77777777" w:rsidR="000353C4" w:rsidRPr="000353C4" w:rsidRDefault="000353C4" w:rsidP="000353C4">
            <w:pPr>
              <w:tabs>
                <w:tab w:val="right" w:pos="9072"/>
              </w:tabs>
              <w:ind w:right="-2"/>
              <w:jc w:val="both"/>
              <w:rPr>
                <w:i w:val="0"/>
                <w:sz w:val="22"/>
                <w:szCs w:val="22"/>
              </w:rPr>
            </w:pPr>
          </w:p>
        </w:tc>
      </w:tr>
      <w:tr w:rsidR="000353C4" w:rsidRPr="000353C4" w14:paraId="34C59BD4" w14:textId="77777777" w:rsidTr="0079582F">
        <w:tc>
          <w:tcPr>
            <w:tcW w:w="1842" w:type="dxa"/>
            <w:gridSpan w:val="2"/>
          </w:tcPr>
          <w:p w14:paraId="764D838F"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16BCFAF7" w14:textId="77777777" w:rsidR="000353C4" w:rsidRPr="000353C4" w:rsidRDefault="000353C4" w:rsidP="000353C4">
            <w:pPr>
              <w:tabs>
                <w:tab w:val="right" w:pos="9072"/>
              </w:tabs>
              <w:ind w:right="-2"/>
              <w:jc w:val="both"/>
              <w:rPr>
                <w:i w:val="0"/>
                <w:sz w:val="22"/>
                <w:szCs w:val="22"/>
              </w:rPr>
            </w:pPr>
          </w:p>
        </w:tc>
        <w:tc>
          <w:tcPr>
            <w:tcW w:w="2753" w:type="dxa"/>
            <w:gridSpan w:val="2"/>
          </w:tcPr>
          <w:p w14:paraId="6AF48C80"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42BF023C" w14:textId="77777777" w:rsidR="000353C4" w:rsidRPr="000353C4" w:rsidRDefault="000353C4" w:rsidP="000353C4">
            <w:pPr>
              <w:tabs>
                <w:tab w:val="right" w:pos="9072"/>
              </w:tabs>
              <w:ind w:right="-2"/>
              <w:jc w:val="both"/>
              <w:rPr>
                <w:i w:val="0"/>
                <w:sz w:val="22"/>
                <w:szCs w:val="22"/>
              </w:rPr>
            </w:pPr>
          </w:p>
        </w:tc>
      </w:tr>
    </w:tbl>
    <w:p w14:paraId="1BF7DA4D" w14:textId="77777777" w:rsidR="000353C4" w:rsidRPr="000353C4" w:rsidRDefault="000353C4" w:rsidP="000353C4">
      <w:pPr>
        <w:tabs>
          <w:tab w:val="right" w:pos="9072"/>
        </w:tabs>
        <w:ind w:right="-2"/>
        <w:jc w:val="both"/>
        <w:rPr>
          <w:i w:val="0"/>
          <w:sz w:val="10"/>
          <w:szCs w:val="10"/>
        </w:rPr>
      </w:pPr>
    </w:p>
    <w:p w14:paraId="0E7E7DFD"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25B4075D"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131F871" w14:textId="77777777" w:rsidTr="0079582F">
        <w:tc>
          <w:tcPr>
            <w:tcW w:w="1438" w:type="dxa"/>
            <w:gridSpan w:val="2"/>
          </w:tcPr>
          <w:p w14:paraId="068B33F6" w14:textId="77777777" w:rsidR="000353C4" w:rsidRPr="000353C4" w:rsidRDefault="000353C4" w:rsidP="000353C4">
            <w:pPr>
              <w:tabs>
                <w:tab w:val="right" w:pos="9072"/>
              </w:tabs>
              <w:ind w:right="-2"/>
              <w:jc w:val="both"/>
              <w:rPr>
                <w:i w:val="0"/>
                <w:sz w:val="14"/>
                <w:szCs w:val="14"/>
              </w:rPr>
            </w:pPr>
          </w:p>
          <w:p w14:paraId="2555082F"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A27C62B" w14:textId="77777777" w:rsidR="000353C4" w:rsidRPr="000353C4" w:rsidRDefault="000353C4" w:rsidP="000353C4">
            <w:pPr>
              <w:tabs>
                <w:tab w:val="right" w:pos="9072"/>
              </w:tabs>
              <w:ind w:right="-2"/>
              <w:jc w:val="both"/>
              <w:rPr>
                <w:i w:val="0"/>
                <w:sz w:val="22"/>
                <w:szCs w:val="22"/>
              </w:rPr>
            </w:pPr>
          </w:p>
        </w:tc>
        <w:tc>
          <w:tcPr>
            <w:tcW w:w="1083" w:type="dxa"/>
            <w:gridSpan w:val="2"/>
          </w:tcPr>
          <w:p w14:paraId="72EA4A51"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710F8CC3" w14:textId="77777777" w:rsidTr="0079582F">
        <w:tc>
          <w:tcPr>
            <w:tcW w:w="720" w:type="dxa"/>
          </w:tcPr>
          <w:p w14:paraId="1514DA00" w14:textId="77777777" w:rsidR="000353C4" w:rsidRPr="000353C4" w:rsidRDefault="000353C4" w:rsidP="000353C4">
            <w:pPr>
              <w:tabs>
                <w:tab w:val="right" w:pos="9072"/>
              </w:tabs>
              <w:ind w:right="-2"/>
              <w:jc w:val="both"/>
              <w:rPr>
                <w:i w:val="0"/>
                <w:sz w:val="16"/>
                <w:szCs w:val="16"/>
              </w:rPr>
            </w:pPr>
          </w:p>
        </w:tc>
        <w:tc>
          <w:tcPr>
            <w:tcW w:w="6384" w:type="dxa"/>
            <w:gridSpan w:val="5"/>
          </w:tcPr>
          <w:p w14:paraId="5BFBE866" w14:textId="77777777" w:rsidR="000353C4" w:rsidRPr="000353C4" w:rsidRDefault="000353C4" w:rsidP="000353C4">
            <w:pPr>
              <w:tabs>
                <w:tab w:val="right" w:pos="9072"/>
              </w:tabs>
              <w:ind w:right="-2"/>
              <w:jc w:val="both"/>
              <w:rPr>
                <w:i w:val="0"/>
                <w:sz w:val="16"/>
                <w:szCs w:val="16"/>
              </w:rPr>
            </w:pPr>
          </w:p>
        </w:tc>
        <w:tc>
          <w:tcPr>
            <w:tcW w:w="357" w:type="dxa"/>
          </w:tcPr>
          <w:p w14:paraId="6A0F65F2" w14:textId="77777777" w:rsidR="000353C4" w:rsidRPr="000353C4" w:rsidRDefault="000353C4" w:rsidP="000353C4">
            <w:pPr>
              <w:tabs>
                <w:tab w:val="right" w:pos="9072"/>
              </w:tabs>
              <w:ind w:right="-2"/>
              <w:jc w:val="both"/>
              <w:rPr>
                <w:i w:val="0"/>
                <w:sz w:val="16"/>
                <w:szCs w:val="16"/>
              </w:rPr>
            </w:pPr>
          </w:p>
        </w:tc>
        <w:tc>
          <w:tcPr>
            <w:tcW w:w="708" w:type="dxa"/>
            <w:gridSpan w:val="3"/>
          </w:tcPr>
          <w:p w14:paraId="6BC6ED65" w14:textId="77777777" w:rsidR="000353C4" w:rsidRPr="000353C4" w:rsidRDefault="000353C4" w:rsidP="000353C4">
            <w:pPr>
              <w:tabs>
                <w:tab w:val="right" w:pos="9072"/>
              </w:tabs>
              <w:ind w:right="-2"/>
              <w:jc w:val="both"/>
              <w:rPr>
                <w:i w:val="0"/>
                <w:sz w:val="16"/>
                <w:szCs w:val="16"/>
              </w:rPr>
            </w:pPr>
          </w:p>
        </w:tc>
        <w:tc>
          <w:tcPr>
            <w:tcW w:w="903" w:type="dxa"/>
          </w:tcPr>
          <w:p w14:paraId="498E3EE4" w14:textId="77777777" w:rsidR="000353C4" w:rsidRPr="000353C4" w:rsidRDefault="000353C4" w:rsidP="000353C4">
            <w:pPr>
              <w:tabs>
                <w:tab w:val="right" w:pos="9072"/>
              </w:tabs>
              <w:ind w:right="-2"/>
              <w:jc w:val="both"/>
              <w:rPr>
                <w:i w:val="0"/>
                <w:sz w:val="16"/>
                <w:szCs w:val="16"/>
              </w:rPr>
            </w:pPr>
          </w:p>
        </w:tc>
      </w:tr>
      <w:tr w:rsidR="000353C4" w:rsidRPr="000353C4" w14:paraId="77D6935C" w14:textId="77777777" w:rsidTr="0079582F">
        <w:tc>
          <w:tcPr>
            <w:tcW w:w="1438" w:type="dxa"/>
            <w:gridSpan w:val="2"/>
          </w:tcPr>
          <w:p w14:paraId="7C98102B"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70B14139" w14:textId="77777777" w:rsidR="000353C4" w:rsidRPr="000353C4" w:rsidRDefault="000353C4" w:rsidP="000353C4">
            <w:pPr>
              <w:tabs>
                <w:tab w:val="right" w:pos="9072"/>
              </w:tabs>
              <w:ind w:right="-2"/>
              <w:jc w:val="both"/>
              <w:rPr>
                <w:i w:val="0"/>
                <w:sz w:val="22"/>
                <w:szCs w:val="22"/>
              </w:rPr>
            </w:pPr>
          </w:p>
        </w:tc>
        <w:tc>
          <w:tcPr>
            <w:tcW w:w="1435" w:type="dxa"/>
            <w:gridSpan w:val="3"/>
          </w:tcPr>
          <w:p w14:paraId="5B200E6F"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AF2F041" w14:textId="77777777" w:rsidTr="0079582F">
        <w:tc>
          <w:tcPr>
            <w:tcW w:w="9072" w:type="dxa"/>
            <w:gridSpan w:val="11"/>
          </w:tcPr>
          <w:p w14:paraId="7DE024DB" w14:textId="77777777" w:rsidR="000353C4" w:rsidRPr="000353C4" w:rsidRDefault="000353C4" w:rsidP="000353C4">
            <w:pPr>
              <w:tabs>
                <w:tab w:val="right" w:pos="9072"/>
              </w:tabs>
              <w:ind w:right="-2"/>
              <w:jc w:val="both"/>
              <w:rPr>
                <w:i w:val="0"/>
                <w:sz w:val="16"/>
                <w:szCs w:val="16"/>
              </w:rPr>
            </w:pPr>
          </w:p>
        </w:tc>
      </w:tr>
      <w:tr w:rsidR="000353C4" w:rsidRPr="000353C4" w14:paraId="602756D6" w14:textId="77777777" w:rsidTr="0079582F">
        <w:tc>
          <w:tcPr>
            <w:tcW w:w="1438" w:type="dxa"/>
            <w:gridSpan w:val="2"/>
          </w:tcPr>
          <w:p w14:paraId="74F7A97A"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5C2DB28B" w14:textId="77777777" w:rsidR="000353C4" w:rsidRPr="000353C4" w:rsidRDefault="000353C4" w:rsidP="000353C4">
            <w:pPr>
              <w:tabs>
                <w:tab w:val="right" w:pos="9072"/>
              </w:tabs>
              <w:ind w:right="-2"/>
              <w:jc w:val="both"/>
              <w:rPr>
                <w:i w:val="0"/>
                <w:sz w:val="22"/>
                <w:szCs w:val="22"/>
              </w:rPr>
            </w:pPr>
          </w:p>
        </w:tc>
      </w:tr>
      <w:tr w:rsidR="000353C4" w:rsidRPr="000353C4" w14:paraId="08E0E13A" w14:textId="77777777" w:rsidTr="0079582F">
        <w:tc>
          <w:tcPr>
            <w:tcW w:w="1438" w:type="dxa"/>
            <w:gridSpan w:val="2"/>
          </w:tcPr>
          <w:p w14:paraId="603B2F80" w14:textId="77777777" w:rsidR="000353C4" w:rsidRPr="000353C4" w:rsidRDefault="000353C4" w:rsidP="000353C4">
            <w:pPr>
              <w:tabs>
                <w:tab w:val="right" w:pos="9072"/>
              </w:tabs>
              <w:ind w:right="-2"/>
              <w:jc w:val="both"/>
              <w:rPr>
                <w:i w:val="0"/>
                <w:sz w:val="22"/>
                <w:szCs w:val="22"/>
              </w:rPr>
            </w:pPr>
          </w:p>
        </w:tc>
        <w:tc>
          <w:tcPr>
            <w:tcW w:w="7634" w:type="dxa"/>
            <w:gridSpan w:val="9"/>
          </w:tcPr>
          <w:p w14:paraId="599A2095" w14:textId="77777777" w:rsidR="000353C4" w:rsidRPr="000353C4" w:rsidRDefault="000353C4" w:rsidP="000353C4">
            <w:pPr>
              <w:tabs>
                <w:tab w:val="right" w:pos="9072"/>
              </w:tabs>
              <w:ind w:right="-2"/>
              <w:jc w:val="both"/>
              <w:rPr>
                <w:i w:val="0"/>
                <w:sz w:val="22"/>
                <w:szCs w:val="22"/>
              </w:rPr>
            </w:pPr>
          </w:p>
        </w:tc>
      </w:tr>
      <w:tr w:rsidR="000353C4" w:rsidRPr="000353C4" w14:paraId="75337412" w14:textId="77777777" w:rsidTr="0079582F">
        <w:tc>
          <w:tcPr>
            <w:tcW w:w="1438" w:type="dxa"/>
            <w:gridSpan w:val="2"/>
          </w:tcPr>
          <w:p w14:paraId="362D3388"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7F1EAA7D" w14:textId="77777777" w:rsidR="000353C4" w:rsidRPr="000353C4" w:rsidRDefault="000353C4" w:rsidP="000353C4">
            <w:pPr>
              <w:tabs>
                <w:tab w:val="right" w:pos="9072"/>
              </w:tabs>
              <w:ind w:right="-2"/>
              <w:jc w:val="both"/>
              <w:rPr>
                <w:i w:val="0"/>
                <w:sz w:val="22"/>
                <w:szCs w:val="22"/>
              </w:rPr>
            </w:pPr>
          </w:p>
        </w:tc>
        <w:tc>
          <w:tcPr>
            <w:tcW w:w="3910" w:type="dxa"/>
            <w:gridSpan w:val="7"/>
          </w:tcPr>
          <w:p w14:paraId="567F858E"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05F98432" w14:textId="77777777" w:rsidTr="0079582F">
        <w:tc>
          <w:tcPr>
            <w:tcW w:w="1438" w:type="dxa"/>
            <w:gridSpan w:val="2"/>
          </w:tcPr>
          <w:p w14:paraId="51F8CE6C" w14:textId="77777777" w:rsidR="000353C4" w:rsidRPr="000353C4" w:rsidRDefault="000353C4" w:rsidP="000353C4">
            <w:pPr>
              <w:tabs>
                <w:tab w:val="right" w:pos="9072"/>
              </w:tabs>
              <w:ind w:right="-2"/>
              <w:jc w:val="both"/>
              <w:rPr>
                <w:i w:val="0"/>
                <w:sz w:val="22"/>
                <w:szCs w:val="22"/>
              </w:rPr>
            </w:pPr>
          </w:p>
        </w:tc>
        <w:tc>
          <w:tcPr>
            <w:tcW w:w="7634" w:type="dxa"/>
            <w:gridSpan w:val="9"/>
          </w:tcPr>
          <w:p w14:paraId="5113F70D" w14:textId="77777777" w:rsidR="000353C4" w:rsidRPr="000353C4" w:rsidRDefault="000353C4" w:rsidP="000353C4">
            <w:pPr>
              <w:tabs>
                <w:tab w:val="right" w:pos="9072"/>
              </w:tabs>
              <w:ind w:right="-2"/>
              <w:jc w:val="both"/>
              <w:rPr>
                <w:i w:val="0"/>
                <w:sz w:val="22"/>
                <w:szCs w:val="22"/>
              </w:rPr>
            </w:pPr>
          </w:p>
        </w:tc>
      </w:tr>
      <w:tr w:rsidR="000353C4" w:rsidRPr="000353C4" w14:paraId="1ED27288" w14:textId="77777777" w:rsidTr="0079582F">
        <w:tc>
          <w:tcPr>
            <w:tcW w:w="1438" w:type="dxa"/>
            <w:gridSpan w:val="2"/>
          </w:tcPr>
          <w:p w14:paraId="505116CE"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51E4AFDB" w14:textId="77777777" w:rsidR="000353C4" w:rsidRPr="000353C4" w:rsidRDefault="000353C4" w:rsidP="000353C4">
            <w:pPr>
              <w:tabs>
                <w:tab w:val="right" w:pos="9072"/>
              </w:tabs>
              <w:ind w:right="-2"/>
              <w:jc w:val="both"/>
              <w:rPr>
                <w:i w:val="0"/>
                <w:sz w:val="22"/>
                <w:szCs w:val="22"/>
              </w:rPr>
            </w:pPr>
          </w:p>
        </w:tc>
        <w:tc>
          <w:tcPr>
            <w:tcW w:w="2757" w:type="dxa"/>
            <w:gridSpan w:val="2"/>
          </w:tcPr>
          <w:p w14:paraId="4D3B484A"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76510FA7" w14:textId="77777777" w:rsidR="000353C4" w:rsidRPr="000353C4" w:rsidRDefault="000353C4" w:rsidP="000353C4">
            <w:pPr>
              <w:tabs>
                <w:tab w:val="right" w:pos="9072"/>
              </w:tabs>
              <w:ind w:right="-2"/>
              <w:jc w:val="both"/>
              <w:rPr>
                <w:i w:val="0"/>
                <w:sz w:val="22"/>
                <w:szCs w:val="22"/>
              </w:rPr>
            </w:pPr>
          </w:p>
        </w:tc>
      </w:tr>
    </w:tbl>
    <w:p w14:paraId="0A807E70" w14:textId="77777777" w:rsidR="000353C4" w:rsidRPr="000353C4" w:rsidRDefault="000353C4" w:rsidP="000353C4">
      <w:pPr>
        <w:tabs>
          <w:tab w:val="right" w:pos="9072"/>
        </w:tabs>
        <w:ind w:right="-2"/>
        <w:jc w:val="both"/>
        <w:rPr>
          <w:i w:val="0"/>
          <w:sz w:val="10"/>
          <w:szCs w:val="10"/>
        </w:rPr>
      </w:pPr>
    </w:p>
    <w:p w14:paraId="7E7F368C"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715C8AF9"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BF7457C" w14:textId="77777777" w:rsidTr="0079582F">
        <w:tc>
          <w:tcPr>
            <w:tcW w:w="1438" w:type="dxa"/>
            <w:gridSpan w:val="2"/>
          </w:tcPr>
          <w:p w14:paraId="064C64E0"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3BC6A6F0" w14:textId="77777777" w:rsidR="000353C4" w:rsidRPr="000353C4" w:rsidRDefault="000353C4" w:rsidP="000353C4">
            <w:pPr>
              <w:tabs>
                <w:tab w:val="right" w:pos="9072"/>
              </w:tabs>
              <w:ind w:right="-2"/>
              <w:jc w:val="both"/>
              <w:rPr>
                <w:i w:val="0"/>
                <w:sz w:val="22"/>
                <w:szCs w:val="22"/>
              </w:rPr>
            </w:pPr>
          </w:p>
        </w:tc>
        <w:tc>
          <w:tcPr>
            <w:tcW w:w="1083" w:type="dxa"/>
            <w:gridSpan w:val="2"/>
          </w:tcPr>
          <w:p w14:paraId="4EFF1C8E"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04EE7764" w14:textId="77777777" w:rsidTr="0079582F">
        <w:tc>
          <w:tcPr>
            <w:tcW w:w="720" w:type="dxa"/>
          </w:tcPr>
          <w:p w14:paraId="48316DFA" w14:textId="77777777" w:rsidR="000353C4" w:rsidRPr="000353C4" w:rsidRDefault="000353C4" w:rsidP="000353C4">
            <w:pPr>
              <w:tabs>
                <w:tab w:val="right" w:pos="9072"/>
              </w:tabs>
              <w:ind w:right="-2"/>
              <w:jc w:val="both"/>
              <w:rPr>
                <w:i w:val="0"/>
                <w:sz w:val="16"/>
                <w:szCs w:val="16"/>
              </w:rPr>
            </w:pPr>
          </w:p>
        </w:tc>
        <w:tc>
          <w:tcPr>
            <w:tcW w:w="6384" w:type="dxa"/>
            <w:gridSpan w:val="5"/>
          </w:tcPr>
          <w:p w14:paraId="2B54F80C" w14:textId="77777777" w:rsidR="000353C4" w:rsidRPr="000353C4" w:rsidRDefault="000353C4" w:rsidP="000353C4">
            <w:pPr>
              <w:tabs>
                <w:tab w:val="right" w:pos="9072"/>
              </w:tabs>
              <w:ind w:right="-2"/>
              <w:jc w:val="both"/>
              <w:rPr>
                <w:i w:val="0"/>
                <w:sz w:val="16"/>
                <w:szCs w:val="16"/>
              </w:rPr>
            </w:pPr>
          </w:p>
        </w:tc>
        <w:tc>
          <w:tcPr>
            <w:tcW w:w="357" w:type="dxa"/>
          </w:tcPr>
          <w:p w14:paraId="75BCB13C" w14:textId="77777777" w:rsidR="000353C4" w:rsidRPr="000353C4" w:rsidRDefault="000353C4" w:rsidP="000353C4">
            <w:pPr>
              <w:tabs>
                <w:tab w:val="right" w:pos="9072"/>
              </w:tabs>
              <w:ind w:right="-2"/>
              <w:jc w:val="both"/>
              <w:rPr>
                <w:i w:val="0"/>
                <w:sz w:val="16"/>
                <w:szCs w:val="16"/>
              </w:rPr>
            </w:pPr>
          </w:p>
        </w:tc>
        <w:tc>
          <w:tcPr>
            <w:tcW w:w="708" w:type="dxa"/>
            <w:gridSpan w:val="3"/>
          </w:tcPr>
          <w:p w14:paraId="62E83292" w14:textId="77777777" w:rsidR="000353C4" w:rsidRPr="000353C4" w:rsidRDefault="000353C4" w:rsidP="000353C4">
            <w:pPr>
              <w:tabs>
                <w:tab w:val="right" w:pos="9072"/>
              </w:tabs>
              <w:ind w:right="-2"/>
              <w:jc w:val="both"/>
              <w:rPr>
                <w:i w:val="0"/>
                <w:sz w:val="16"/>
                <w:szCs w:val="16"/>
              </w:rPr>
            </w:pPr>
          </w:p>
        </w:tc>
        <w:tc>
          <w:tcPr>
            <w:tcW w:w="903" w:type="dxa"/>
          </w:tcPr>
          <w:p w14:paraId="00E8FAE9" w14:textId="77777777" w:rsidR="000353C4" w:rsidRPr="000353C4" w:rsidRDefault="000353C4" w:rsidP="000353C4">
            <w:pPr>
              <w:tabs>
                <w:tab w:val="right" w:pos="9072"/>
              </w:tabs>
              <w:ind w:right="-2"/>
              <w:jc w:val="both"/>
              <w:rPr>
                <w:i w:val="0"/>
                <w:sz w:val="16"/>
                <w:szCs w:val="16"/>
              </w:rPr>
            </w:pPr>
          </w:p>
        </w:tc>
      </w:tr>
      <w:tr w:rsidR="000353C4" w:rsidRPr="000353C4" w14:paraId="2CC0E95C" w14:textId="77777777" w:rsidTr="0079582F">
        <w:tc>
          <w:tcPr>
            <w:tcW w:w="1438" w:type="dxa"/>
            <w:gridSpan w:val="2"/>
          </w:tcPr>
          <w:p w14:paraId="4B66FA6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48A0A31B" w14:textId="77777777" w:rsidR="000353C4" w:rsidRPr="000353C4" w:rsidRDefault="000353C4" w:rsidP="000353C4">
            <w:pPr>
              <w:tabs>
                <w:tab w:val="right" w:pos="9072"/>
              </w:tabs>
              <w:ind w:right="-2"/>
              <w:jc w:val="both"/>
              <w:rPr>
                <w:i w:val="0"/>
                <w:sz w:val="22"/>
                <w:szCs w:val="22"/>
              </w:rPr>
            </w:pPr>
          </w:p>
        </w:tc>
        <w:tc>
          <w:tcPr>
            <w:tcW w:w="1435" w:type="dxa"/>
            <w:gridSpan w:val="3"/>
          </w:tcPr>
          <w:p w14:paraId="559E160E"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4B3BE900" w14:textId="77777777" w:rsidTr="0079582F">
        <w:tc>
          <w:tcPr>
            <w:tcW w:w="9072" w:type="dxa"/>
            <w:gridSpan w:val="11"/>
          </w:tcPr>
          <w:p w14:paraId="7FC532D4" w14:textId="77777777" w:rsidR="000353C4" w:rsidRPr="000353C4" w:rsidRDefault="000353C4" w:rsidP="000353C4">
            <w:pPr>
              <w:tabs>
                <w:tab w:val="right" w:pos="9072"/>
              </w:tabs>
              <w:ind w:right="-2"/>
              <w:jc w:val="both"/>
              <w:rPr>
                <w:i w:val="0"/>
                <w:sz w:val="16"/>
                <w:szCs w:val="16"/>
              </w:rPr>
            </w:pPr>
          </w:p>
        </w:tc>
      </w:tr>
      <w:tr w:rsidR="000353C4" w:rsidRPr="000353C4" w14:paraId="5AA6A6DD" w14:textId="77777777" w:rsidTr="0079582F">
        <w:tc>
          <w:tcPr>
            <w:tcW w:w="1438" w:type="dxa"/>
            <w:gridSpan w:val="2"/>
          </w:tcPr>
          <w:p w14:paraId="546673C0"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797362EA" w14:textId="77777777" w:rsidR="000353C4" w:rsidRPr="000353C4" w:rsidRDefault="000353C4" w:rsidP="000353C4">
            <w:pPr>
              <w:tabs>
                <w:tab w:val="right" w:pos="9072"/>
              </w:tabs>
              <w:ind w:right="-2"/>
              <w:jc w:val="both"/>
              <w:rPr>
                <w:i w:val="0"/>
                <w:sz w:val="22"/>
                <w:szCs w:val="22"/>
              </w:rPr>
            </w:pPr>
          </w:p>
        </w:tc>
      </w:tr>
      <w:tr w:rsidR="000353C4" w:rsidRPr="000353C4" w14:paraId="25AF01C9" w14:textId="77777777" w:rsidTr="0079582F">
        <w:tc>
          <w:tcPr>
            <w:tcW w:w="1438" w:type="dxa"/>
            <w:gridSpan w:val="2"/>
          </w:tcPr>
          <w:p w14:paraId="465C4FDD" w14:textId="77777777" w:rsidR="000353C4" w:rsidRPr="000353C4" w:rsidRDefault="000353C4" w:rsidP="000353C4">
            <w:pPr>
              <w:tabs>
                <w:tab w:val="right" w:pos="9072"/>
              </w:tabs>
              <w:ind w:right="-2"/>
              <w:jc w:val="both"/>
              <w:rPr>
                <w:i w:val="0"/>
                <w:sz w:val="22"/>
                <w:szCs w:val="22"/>
              </w:rPr>
            </w:pPr>
          </w:p>
        </w:tc>
        <w:tc>
          <w:tcPr>
            <w:tcW w:w="7634" w:type="dxa"/>
            <w:gridSpan w:val="9"/>
          </w:tcPr>
          <w:p w14:paraId="5E70BA7C" w14:textId="77777777" w:rsidR="000353C4" w:rsidRPr="000353C4" w:rsidRDefault="000353C4" w:rsidP="000353C4">
            <w:pPr>
              <w:tabs>
                <w:tab w:val="right" w:pos="9072"/>
              </w:tabs>
              <w:ind w:right="-2"/>
              <w:jc w:val="both"/>
              <w:rPr>
                <w:i w:val="0"/>
                <w:sz w:val="22"/>
                <w:szCs w:val="22"/>
              </w:rPr>
            </w:pPr>
          </w:p>
        </w:tc>
      </w:tr>
      <w:tr w:rsidR="000353C4" w:rsidRPr="000353C4" w14:paraId="72F97572" w14:textId="77777777" w:rsidTr="0079582F">
        <w:tc>
          <w:tcPr>
            <w:tcW w:w="1438" w:type="dxa"/>
            <w:gridSpan w:val="2"/>
          </w:tcPr>
          <w:p w14:paraId="45E45496"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638DCCCA" w14:textId="77777777" w:rsidR="000353C4" w:rsidRPr="000353C4" w:rsidRDefault="000353C4" w:rsidP="000353C4">
            <w:pPr>
              <w:tabs>
                <w:tab w:val="right" w:pos="9072"/>
              </w:tabs>
              <w:ind w:right="-2"/>
              <w:jc w:val="both"/>
              <w:rPr>
                <w:i w:val="0"/>
                <w:sz w:val="22"/>
                <w:szCs w:val="22"/>
              </w:rPr>
            </w:pPr>
          </w:p>
        </w:tc>
        <w:tc>
          <w:tcPr>
            <w:tcW w:w="3910" w:type="dxa"/>
            <w:gridSpan w:val="7"/>
          </w:tcPr>
          <w:p w14:paraId="51F65A77"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43D327D8" w14:textId="77777777" w:rsidTr="0079582F">
        <w:tc>
          <w:tcPr>
            <w:tcW w:w="1438" w:type="dxa"/>
            <w:gridSpan w:val="2"/>
          </w:tcPr>
          <w:p w14:paraId="671B9E08" w14:textId="77777777" w:rsidR="000353C4" w:rsidRPr="000353C4" w:rsidRDefault="000353C4" w:rsidP="000353C4">
            <w:pPr>
              <w:tabs>
                <w:tab w:val="right" w:pos="9072"/>
              </w:tabs>
              <w:ind w:right="-2"/>
              <w:jc w:val="both"/>
              <w:rPr>
                <w:i w:val="0"/>
                <w:sz w:val="22"/>
                <w:szCs w:val="22"/>
              </w:rPr>
            </w:pPr>
          </w:p>
        </w:tc>
        <w:tc>
          <w:tcPr>
            <w:tcW w:w="7634" w:type="dxa"/>
            <w:gridSpan w:val="9"/>
          </w:tcPr>
          <w:p w14:paraId="298A906B" w14:textId="77777777" w:rsidR="000353C4" w:rsidRPr="000353C4" w:rsidRDefault="000353C4" w:rsidP="000353C4">
            <w:pPr>
              <w:tabs>
                <w:tab w:val="right" w:pos="9072"/>
              </w:tabs>
              <w:ind w:right="-2"/>
              <w:jc w:val="both"/>
              <w:rPr>
                <w:i w:val="0"/>
                <w:sz w:val="22"/>
                <w:szCs w:val="22"/>
              </w:rPr>
            </w:pPr>
          </w:p>
        </w:tc>
      </w:tr>
      <w:tr w:rsidR="000353C4" w:rsidRPr="000353C4" w14:paraId="6CEA89EE" w14:textId="77777777" w:rsidTr="0079582F">
        <w:tc>
          <w:tcPr>
            <w:tcW w:w="1438" w:type="dxa"/>
            <w:gridSpan w:val="2"/>
          </w:tcPr>
          <w:p w14:paraId="16AC748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70FFC1A0" w14:textId="77777777" w:rsidR="000353C4" w:rsidRPr="000353C4" w:rsidRDefault="000353C4" w:rsidP="000353C4">
            <w:pPr>
              <w:tabs>
                <w:tab w:val="right" w:pos="9072"/>
              </w:tabs>
              <w:ind w:right="-2"/>
              <w:jc w:val="both"/>
              <w:rPr>
                <w:i w:val="0"/>
                <w:sz w:val="22"/>
                <w:szCs w:val="22"/>
              </w:rPr>
            </w:pPr>
          </w:p>
        </w:tc>
        <w:tc>
          <w:tcPr>
            <w:tcW w:w="2757" w:type="dxa"/>
            <w:gridSpan w:val="2"/>
          </w:tcPr>
          <w:p w14:paraId="1EB3FBC2"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79CDF2DA" w14:textId="77777777" w:rsidR="000353C4" w:rsidRPr="000353C4" w:rsidRDefault="000353C4" w:rsidP="000353C4">
            <w:pPr>
              <w:tabs>
                <w:tab w:val="right" w:pos="9072"/>
              </w:tabs>
              <w:ind w:right="-2"/>
              <w:jc w:val="both"/>
              <w:rPr>
                <w:i w:val="0"/>
                <w:sz w:val="22"/>
                <w:szCs w:val="22"/>
              </w:rPr>
            </w:pPr>
          </w:p>
        </w:tc>
      </w:tr>
    </w:tbl>
    <w:p w14:paraId="7CBA6FA9" w14:textId="77777777" w:rsidR="000353C4" w:rsidRPr="000353C4" w:rsidRDefault="000353C4" w:rsidP="000353C4">
      <w:pPr>
        <w:tabs>
          <w:tab w:val="right" w:pos="9072"/>
        </w:tabs>
        <w:ind w:right="-2"/>
        <w:jc w:val="both"/>
        <w:rPr>
          <w:i w:val="0"/>
          <w:sz w:val="22"/>
          <w:szCs w:val="22"/>
        </w:rPr>
      </w:pPr>
    </w:p>
    <w:p w14:paraId="175A9E82"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702BCF69" w14:textId="77777777" w:rsidTr="0079582F">
        <w:tc>
          <w:tcPr>
            <w:tcW w:w="1536" w:type="dxa"/>
          </w:tcPr>
          <w:p w14:paraId="0A7F9B4D"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5C7583AE" w14:textId="77777777" w:rsidR="000353C4" w:rsidRPr="000353C4" w:rsidRDefault="000353C4" w:rsidP="000353C4">
            <w:pPr>
              <w:tabs>
                <w:tab w:val="right" w:pos="9072"/>
              </w:tabs>
              <w:ind w:right="-2"/>
              <w:jc w:val="both"/>
              <w:rPr>
                <w:i w:val="0"/>
                <w:sz w:val="22"/>
                <w:szCs w:val="22"/>
                <w:highlight w:val="cyan"/>
              </w:rPr>
            </w:pPr>
          </w:p>
        </w:tc>
        <w:tc>
          <w:tcPr>
            <w:tcW w:w="1057" w:type="dxa"/>
          </w:tcPr>
          <w:p w14:paraId="2349989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96F54F5"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1F1B2A20" w14:textId="77777777" w:rsidR="000353C4" w:rsidRPr="000353C4" w:rsidRDefault="000353C4" w:rsidP="000353C4">
            <w:pPr>
              <w:tabs>
                <w:tab w:val="right" w:pos="9072"/>
              </w:tabs>
              <w:ind w:right="-2"/>
              <w:jc w:val="both"/>
              <w:rPr>
                <w:i w:val="0"/>
                <w:sz w:val="22"/>
                <w:szCs w:val="22"/>
                <w:highlight w:val="cyan"/>
              </w:rPr>
            </w:pPr>
          </w:p>
        </w:tc>
      </w:tr>
      <w:tr w:rsidR="000353C4" w:rsidRPr="000353C4" w14:paraId="129C38A8" w14:textId="77777777" w:rsidTr="0079582F">
        <w:tc>
          <w:tcPr>
            <w:tcW w:w="1536" w:type="dxa"/>
          </w:tcPr>
          <w:p w14:paraId="5BC0DB6A"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10AE5D7C" w14:textId="77777777" w:rsidR="000353C4" w:rsidRPr="000353C4" w:rsidRDefault="000353C4" w:rsidP="000353C4">
            <w:pPr>
              <w:tabs>
                <w:tab w:val="right" w:pos="9072"/>
              </w:tabs>
              <w:ind w:right="-2"/>
              <w:jc w:val="both"/>
              <w:rPr>
                <w:i w:val="0"/>
                <w:sz w:val="16"/>
                <w:szCs w:val="16"/>
                <w:highlight w:val="cyan"/>
              </w:rPr>
            </w:pPr>
          </w:p>
        </w:tc>
        <w:tc>
          <w:tcPr>
            <w:tcW w:w="1057" w:type="dxa"/>
          </w:tcPr>
          <w:p w14:paraId="0C4507B6" w14:textId="77777777" w:rsidR="000353C4" w:rsidRPr="000353C4" w:rsidRDefault="000353C4" w:rsidP="000353C4">
            <w:pPr>
              <w:tabs>
                <w:tab w:val="right" w:pos="9072"/>
              </w:tabs>
              <w:ind w:right="-2"/>
              <w:jc w:val="both"/>
              <w:rPr>
                <w:i w:val="0"/>
                <w:sz w:val="16"/>
                <w:szCs w:val="16"/>
                <w:highlight w:val="cyan"/>
              </w:rPr>
            </w:pPr>
          </w:p>
        </w:tc>
        <w:tc>
          <w:tcPr>
            <w:tcW w:w="1256" w:type="dxa"/>
          </w:tcPr>
          <w:p w14:paraId="4F45844B"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38F10D69" w14:textId="77777777" w:rsidR="000353C4" w:rsidRPr="000353C4" w:rsidRDefault="000353C4" w:rsidP="000353C4">
            <w:pPr>
              <w:tabs>
                <w:tab w:val="right" w:pos="9072"/>
              </w:tabs>
              <w:ind w:right="-2"/>
              <w:jc w:val="both"/>
              <w:rPr>
                <w:i w:val="0"/>
                <w:sz w:val="16"/>
                <w:szCs w:val="16"/>
                <w:highlight w:val="cyan"/>
              </w:rPr>
            </w:pPr>
          </w:p>
        </w:tc>
      </w:tr>
      <w:tr w:rsidR="000353C4" w:rsidRPr="000353C4" w14:paraId="1007D0D4" w14:textId="77777777" w:rsidTr="0079582F">
        <w:trPr>
          <w:trHeight w:val="295"/>
        </w:trPr>
        <w:tc>
          <w:tcPr>
            <w:tcW w:w="1536" w:type="dxa"/>
          </w:tcPr>
          <w:p w14:paraId="0E3651C3" w14:textId="77777777" w:rsidR="000353C4" w:rsidRPr="000353C4" w:rsidRDefault="000353C4" w:rsidP="000353C4">
            <w:pPr>
              <w:tabs>
                <w:tab w:val="right" w:pos="9072"/>
              </w:tabs>
              <w:ind w:right="-2"/>
              <w:jc w:val="both"/>
              <w:rPr>
                <w:i w:val="0"/>
                <w:sz w:val="22"/>
                <w:szCs w:val="22"/>
                <w:highlight w:val="cyan"/>
              </w:rPr>
            </w:pPr>
          </w:p>
        </w:tc>
        <w:tc>
          <w:tcPr>
            <w:tcW w:w="2281" w:type="dxa"/>
          </w:tcPr>
          <w:p w14:paraId="54EB5951" w14:textId="77777777" w:rsidR="000353C4" w:rsidRPr="000353C4" w:rsidRDefault="000353C4" w:rsidP="000353C4">
            <w:pPr>
              <w:tabs>
                <w:tab w:val="right" w:pos="9072"/>
              </w:tabs>
              <w:ind w:right="-2"/>
              <w:jc w:val="both"/>
              <w:rPr>
                <w:i w:val="0"/>
                <w:sz w:val="22"/>
                <w:szCs w:val="22"/>
                <w:highlight w:val="cyan"/>
              </w:rPr>
            </w:pPr>
          </w:p>
        </w:tc>
        <w:tc>
          <w:tcPr>
            <w:tcW w:w="1057" w:type="dxa"/>
          </w:tcPr>
          <w:p w14:paraId="63CE4A19" w14:textId="77777777" w:rsidR="000353C4" w:rsidRPr="000353C4" w:rsidRDefault="000353C4" w:rsidP="000353C4">
            <w:pPr>
              <w:tabs>
                <w:tab w:val="right" w:pos="9072"/>
              </w:tabs>
              <w:ind w:right="-2"/>
              <w:jc w:val="both"/>
              <w:rPr>
                <w:i w:val="0"/>
                <w:sz w:val="22"/>
                <w:szCs w:val="22"/>
                <w:highlight w:val="cyan"/>
              </w:rPr>
            </w:pPr>
          </w:p>
        </w:tc>
        <w:tc>
          <w:tcPr>
            <w:tcW w:w="1256" w:type="dxa"/>
          </w:tcPr>
          <w:p w14:paraId="7BFD7A78"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4650422F" w14:textId="77777777" w:rsidR="000353C4" w:rsidRPr="000353C4" w:rsidRDefault="000353C4" w:rsidP="000353C4">
            <w:pPr>
              <w:tabs>
                <w:tab w:val="right" w:pos="9072"/>
              </w:tabs>
              <w:ind w:right="-2"/>
              <w:jc w:val="both"/>
              <w:rPr>
                <w:i w:val="0"/>
                <w:sz w:val="22"/>
                <w:szCs w:val="22"/>
              </w:rPr>
            </w:pPr>
          </w:p>
        </w:tc>
      </w:tr>
    </w:tbl>
    <w:p w14:paraId="16E320FF" w14:textId="77777777" w:rsidR="000353C4" w:rsidRPr="000353C4" w:rsidRDefault="000353C4" w:rsidP="000353C4">
      <w:pPr>
        <w:tabs>
          <w:tab w:val="left" w:pos="10206"/>
        </w:tabs>
        <w:jc w:val="both"/>
        <w:rPr>
          <w:i w:val="0"/>
          <w:sz w:val="22"/>
          <w:szCs w:val="22"/>
        </w:rPr>
      </w:pPr>
    </w:p>
    <w:p w14:paraId="22759128" w14:textId="77777777" w:rsidR="000353C4" w:rsidRPr="000353C4" w:rsidRDefault="000353C4" w:rsidP="000353C4">
      <w:pPr>
        <w:tabs>
          <w:tab w:val="left" w:pos="10206"/>
        </w:tabs>
        <w:jc w:val="both"/>
        <w:rPr>
          <w:i w:val="0"/>
          <w:sz w:val="22"/>
          <w:szCs w:val="22"/>
        </w:rPr>
      </w:pPr>
    </w:p>
    <w:p w14:paraId="134E800E" w14:textId="77777777" w:rsidR="000353C4" w:rsidRPr="000353C4" w:rsidRDefault="000353C4" w:rsidP="000353C4">
      <w:pPr>
        <w:jc w:val="both"/>
        <w:rPr>
          <w:i w:val="0"/>
          <w:sz w:val="20"/>
        </w:rPr>
      </w:pPr>
      <w:r w:rsidRPr="000353C4">
        <w:rPr>
          <w:i w:val="0"/>
          <w:sz w:val="20"/>
        </w:rPr>
        <w:t>NAVODILO:</w:t>
      </w:r>
    </w:p>
    <w:p w14:paraId="4593485E"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3E4C093A"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060AD010" w14:textId="77777777" w:rsidR="00035B2B" w:rsidRDefault="00035B2B" w:rsidP="0050783A">
      <w:pPr>
        <w:pStyle w:val="Glava"/>
        <w:tabs>
          <w:tab w:val="clear" w:pos="9072"/>
          <w:tab w:val="left" w:pos="708"/>
        </w:tabs>
        <w:jc w:val="both"/>
        <w:rPr>
          <w:i w:val="0"/>
          <w:sz w:val="22"/>
          <w:szCs w:val="22"/>
        </w:rPr>
      </w:pPr>
    </w:p>
    <w:p w14:paraId="67DCAF0E" w14:textId="77777777" w:rsidR="000353C4" w:rsidRDefault="000353C4" w:rsidP="0050783A">
      <w:pPr>
        <w:pStyle w:val="Glava"/>
        <w:tabs>
          <w:tab w:val="clear" w:pos="9072"/>
          <w:tab w:val="left" w:pos="708"/>
        </w:tabs>
        <w:jc w:val="both"/>
        <w:rPr>
          <w:i w:val="0"/>
          <w:sz w:val="22"/>
          <w:szCs w:val="22"/>
        </w:rPr>
      </w:pPr>
    </w:p>
    <w:p w14:paraId="1834A399" w14:textId="77777777" w:rsidR="000353C4" w:rsidRDefault="000353C4" w:rsidP="0050783A">
      <w:pPr>
        <w:pStyle w:val="Glava"/>
        <w:tabs>
          <w:tab w:val="clear" w:pos="9072"/>
          <w:tab w:val="left" w:pos="708"/>
        </w:tabs>
        <w:jc w:val="both"/>
        <w:rPr>
          <w:i w:val="0"/>
          <w:sz w:val="22"/>
          <w:szCs w:val="22"/>
        </w:rPr>
      </w:pPr>
    </w:p>
    <w:p w14:paraId="3674F38F" w14:textId="77777777" w:rsidR="000353C4" w:rsidRDefault="000353C4">
      <w:pPr>
        <w:rPr>
          <w:i w:val="0"/>
          <w:sz w:val="22"/>
          <w:szCs w:val="22"/>
        </w:rPr>
      </w:pPr>
      <w:r>
        <w:rPr>
          <w:i w:val="0"/>
          <w:sz w:val="22"/>
          <w:szCs w:val="22"/>
        </w:rPr>
        <w:br w:type="page"/>
      </w:r>
    </w:p>
    <w:p w14:paraId="3FB079A9" w14:textId="77777777"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70381186" w14:textId="77777777" w:rsidR="00035B2B" w:rsidRDefault="00035B2B" w:rsidP="0050783A">
      <w:pPr>
        <w:pStyle w:val="Glava"/>
        <w:tabs>
          <w:tab w:val="clear" w:pos="9072"/>
          <w:tab w:val="left" w:pos="708"/>
        </w:tabs>
        <w:jc w:val="both"/>
        <w:rPr>
          <w:i w:val="0"/>
          <w:sz w:val="22"/>
          <w:szCs w:val="22"/>
        </w:rPr>
      </w:pPr>
    </w:p>
    <w:p w14:paraId="3205264F" w14:textId="77777777" w:rsidR="00035B2B" w:rsidRDefault="00035B2B" w:rsidP="0050783A">
      <w:pPr>
        <w:pStyle w:val="Glava"/>
        <w:tabs>
          <w:tab w:val="clear" w:pos="9072"/>
          <w:tab w:val="left" w:pos="708"/>
        </w:tabs>
        <w:jc w:val="both"/>
        <w:rPr>
          <w:i w:val="0"/>
          <w:sz w:val="22"/>
          <w:szCs w:val="22"/>
        </w:rPr>
      </w:pPr>
    </w:p>
    <w:p w14:paraId="0A9B7C72"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0A01C96E" w14:textId="77777777" w:rsidR="00035B2B" w:rsidRDefault="00035B2B" w:rsidP="0050783A">
      <w:pPr>
        <w:pStyle w:val="Glava"/>
        <w:tabs>
          <w:tab w:val="clear" w:pos="9072"/>
          <w:tab w:val="left" w:pos="708"/>
        </w:tabs>
        <w:jc w:val="both"/>
        <w:rPr>
          <w:i w:val="0"/>
          <w:sz w:val="22"/>
          <w:szCs w:val="22"/>
        </w:rPr>
      </w:pPr>
    </w:p>
    <w:p w14:paraId="0199344A"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0DA2D00"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D77BE9E"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25D89508" w14:textId="77777777" w:rsidR="00035B2B" w:rsidRDefault="00035B2B" w:rsidP="0050783A">
            <w:pPr>
              <w:pStyle w:val="Glava"/>
              <w:tabs>
                <w:tab w:val="clear" w:pos="9072"/>
                <w:tab w:val="left" w:pos="708"/>
              </w:tabs>
              <w:jc w:val="both"/>
              <w:rPr>
                <w:i w:val="0"/>
                <w:sz w:val="48"/>
                <w:szCs w:val="48"/>
              </w:rPr>
            </w:pPr>
          </w:p>
        </w:tc>
      </w:tr>
      <w:tr w:rsidR="00035B2B" w14:paraId="559F41C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CFD0B5A"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22A957EF" w14:textId="77777777" w:rsidR="00035B2B" w:rsidRDefault="00035B2B" w:rsidP="0050783A">
            <w:pPr>
              <w:pStyle w:val="Glava"/>
              <w:tabs>
                <w:tab w:val="clear" w:pos="9072"/>
                <w:tab w:val="left" w:pos="708"/>
              </w:tabs>
              <w:jc w:val="both"/>
              <w:rPr>
                <w:i w:val="0"/>
                <w:sz w:val="48"/>
                <w:szCs w:val="48"/>
              </w:rPr>
            </w:pPr>
          </w:p>
        </w:tc>
      </w:tr>
      <w:tr w:rsidR="00035B2B" w14:paraId="28541D6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9AAE327"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0BD93F0A" w14:textId="77777777" w:rsidR="00035B2B" w:rsidRDefault="00035B2B" w:rsidP="0050783A">
            <w:pPr>
              <w:pStyle w:val="Glava"/>
              <w:tabs>
                <w:tab w:val="clear" w:pos="9072"/>
                <w:tab w:val="left" w:pos="708"/>
              </w:tabs>
              <w:jc w:val="both"/>
              <w:rPr>
                <w:i w:val="0"/>
                <w:sz w:val="48"/>
                <w:szCs w:val="48"/>
              </w:rPr>
            </w:pPr>
          </w:p>
        </w:tc>
      </w:tr>
      <w:tr w:rsidR="00035B2B" w14:paraId="1A15EDD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DF7D54D"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67BEB440" w14:textId="77777777" w:rsidR="00035B2B" w:rsidRDefault="00035B2B" w:rsidP="0050783A">
            <w:pPr>
              <w:pStyle w:val="Glava"/>
              <w:tabs>
                <w:tab w:val="clear" w:pos="9072"/>
                <w:tab w:val="left" w:pos="708"/>
              </w:tabs>
              <w:jc w:val="both"/>
              <w:rPr>
                <w:i w:val="0"/>
                <w:sz w:val="48"/>
                <w:szCs w:val="48"/>
              </w:rPr>
            </w:pPr>
          </w:p>
        </w:tc>
      </w:tr>
      <w:tr w:rsidR="00035B2B" w14:paraId="5D68BFF6"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6513A59"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053856DB" w14:textId="77777777" w:rsidR="00035B2B" w:rsidRDefault="00035B2B" w:rsidP="0050783A">
            <w:pPr>
              <w:pStyle w:val="Glava"/>
              <w:tabs>
                <w:tab w:val="clear" w:pos="9072"/>
                <w:tab w:val="left" w:pos="708"/>
              </w:tabs>
              <w:jc w:val="both"/>
              <w:rPr>
                <w:i w:val="0"/>
                <w:sz w:val="48"/>
                <w:szCs w:val="48"/>
              </w:rPr>
            </w:pPr>
          </w:p>
        </w:tc>
      </w:tr>
      <w:tr w:rsidR="00035B2B" w14:paraId="26CA3A77"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1699273F"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0C835E6D" w14:textId="77777777" w:rsidR="00035B2B" w:rsidRDefault="00035B2B" w:rsidP="0050783A">
            <w:pPr>
              <w:pStyle w:val="Glava"/>
              <w:tabs>
                <w:tab w:val="clear" w:pos="9072"/>
                <w:tab w:val="left" w:pos="708"/>
              </w:tabs>
              <w:jc w:val="both"/>
              <w:rPr>
                <w:i w:val="0"/>
                <w:sz w:val="48"/>
                <w:szCs w:val="48"/>
              </w:rPr>
            </w:pPr>
          </w:p>
        </w:tc>
      </w:tr>
      <w:tr w:rsidR="00035B2B" w14:paraId="32DF9DC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31A9EB"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0750692D" w14:textId="77777777" w:rsidR="00035B2B" w:rsidRDefault="00035B2B" w:rsidP="0050783A">
            <w:pPr>
              <w:pStyle w:val="Glava"/>
              <w:tabs>
                <w:tab w:val="clear" w:pos="9072"/>
                <w:tab w:val="left" w:pos="708"/>
              </w:tabs>
              <w:jc w:val="both"/>
              <w:rPr>
                <w:i w:val="0"/>
                <w:sz w:val="48"/>
                <w:szCs w:val="48"/>
              </w:rPr>
            </w:pPr>
          </w:p>
        </w:tc>
      </w:tr>
      <w:tr w:rsidR="00035B2B" w14:paraId="6902289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7B5424C"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0FBD3760" w14:textId="77777777" w:rsidR="00035B2B" w:rsidRDefault="00035B2B" w:rsidP="0050783A">
            <w:pPr>
              <w:pStyle w:val="Glava"/>
              <w:tabs>
                <w:tab w:val="clear" w:pos="9072"/>
                <w:tab w:val="left" w:pos="708"/>
              </w:tabs>
              <w:jc w:val="both"/>
              <w:rPr>
                <w:i w:val="0"/>
                <w:sz w:val="48"/>
                <w:szCs w:val="48"/>
              </w:rPr>
            </w:pPr>
          </w:p>
        </w:tc>
      </w:tr>
      <w:tr w:rsidR="00035B2B" w14:paraId="045D013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12DB9347"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CADD8A6" w14:textId="77777777" w:rsidR="00035B2B" w:rsidRDefault="00035B2B" w:rsidP="0050783A">
            <w:pPr>
              <w:pStyle w:val="Glava"/>
              <w:tabs>
                <w:tab w:val="clear" w:pos="9072"/>
                <w:tab w:val="left" w:pos="708"/>
              </w:tabs>
              <w:jc w:val="both"/>
              <w:rPr>
                <w:i w:val="0"/>
                <w:sz w:val="48"/>
                <w:szCs w:val="48"/>
              </w:rPr>
            </w:pPr>
          </w:p>
        </w:tc>
      </w:tr>
      <w:tr w:rsidR="00035B2B" w14:paraId="620289E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F047B8F"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A052252" w14:textId="77777777" w:rsidR="00035B2B" w:rsidRDefault="00035B2B" w:rsidP="0050783A">
            <w:pPr>
              <w:pStyle w:val="Glava"/>
              <w:tabs>
                <w:tab w:val="clear" w:pos="9072"/>
                <w:tab w:val="left" w:pos="708"/>
              </w:tabs>
              <w:jc w:val="both"/>
              <w:rPr>
                <w:i w:val="0"/>
                <w:sz w:val="48"/>
                <w:szCs w:val="48"/>
              </w:rPr>
            </w:pPr>
          </w:p>
        </w:tc>
      </w:tr>
      <w:tr w:rsidR="00035B2B" w14:paraId="66F5D8F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1671C5F4"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25C3E35B" w14:textId="77777777" w:rsidR="00035B2B" w:rsidRDefault="00035B2B" w:rsidP="0050783A">
            <w:pPr>
              <w:pStyle w:val="Glava"/>
              <w:tabs>
                <w:tab w:val="clear" w:pos="9072"/>
                <w:tab w:val="left" w:pos="708"/>
              </w:tabs>
              <w:jc w:val="both"/>
              <w:rPr>
                <w:i w:val="0"/>
                <w:sz w:val="48"/>
                <w:szCs w:val="48"/>
              </w:rPr>
            </w:pPr>
          </w:p>
        </w:tc>
      </w:tr>
    </w:tbl>
    <w:p w14:paraId="00929EA9" w14:textId="77777777" w:rsidR="00035B2B" w:rsidRDefault="00035B2B" w:rsidP="0050783A">
      <w:pPr>
        <w:pStyle w:val="Glava"/>
        <w:tabs>
          <w:tab w:val="clear" w:pos="9072"/>
          <w:tab w:val="left" w:pos="708"/>
        </w:tabs>
        <w:jc w:val="both"/>
        <w:rPr>
          <w:i w:val="0"/>
          <w:sz w:val="22"/>
          <w:szCs w:val="22"/>
        </w:rPr>
      </w:pPr>
    </w:p>
    <w:p w14:paraId="13DD5BB7" w14:textId="77777777" w:rsidR="00035B2B" w:rsidRDefault="00035B2B" w:rsidP="0050783A">
      <w:pPr>
        <w:pStyle w:val="Glava"/>
        <w:tabs>
          <w:tab w:val="clear" w:pos="9072"/>
          <w:tab w:val="left" w:pos="708"/>
        </w:tabs>
        <w:jc w:val="both"/>
        <w:rPr>
          <w:i w:val="0"/>
          <w:sz w:val="22"/>
          <w:szCs w:val="22"/>
        </w:rPr>
      </w:pPr>
    </w:p>
    <w:p w14:paraId="2E14364D" w14:textId="77777777" w:rsidR="00035B2B" w:rsidRDefault="00035B2B" w:rsidP="0050783A">
      <w:pPr>
        <w:pStyle w:val="Glava"/>
        <w:tabs>
          <w:tab w:val="clear" w:pos="9072"/>
          <w:tab w:val="left" w:pos="708"/>
        </w:tabs>
        <w:jc w:val="both"/>
        <w:rPr>
          <w:i w:val="0"/>
          <w:sz w:val="22"/>
          <w:szCs w:val="22"/>
        </w:rPr>
      </w:pPr>
    </w:p>
    <w:p w14:paraId="5873FD81"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FDD381B" w14:textId="77777777" w:rsidTr="0079582F">
        <w:trPr>
          <w:trHeight w:val="346"/>
        </w:trPr>
        <w:tc>
          <w:tcPr>
            <w:tcW w:w="1619" w:type="dxa"/>
          </w:tcPr>
          <w:p w14:paraId="74D111AB"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39FC084" w14:textId="77777777" w:rsidR="000353C4" w:rsidRPr="00DB6262" w:rsidRDefault="000353C4" w:rsidP="0079582F">
            <w:pPr>
              <w:ind w:right="-2"/>
              <w:jc w:val="both"/>
              <w:rPr>
                <w:i w:val="0"/>
                <w:sz w:val="22"/>
                <w:szCs w:val="22"/>
                <w:highlight w:val="cyan"/>
              </w:rPr>
            </w:pPr>
          </w:p>
        </w:tc>
        <w:tc>
          <w:tcPr>
            <w:tcW w:w="711" w:type="dxa"/>
          </w:tcPr>
          <w:p w14:paraId="72A930F0" w14:textId="77777777" w:rsidR="000353C4" w:rsidRPr="00DB6262" w:rsidRDefault="000353C4" w:rsidP="0079582F">
            <w:pPr>
              <w:ind w:right="-2"/>
              <w:jc w:val="both"/>
              <w:rPr>
                <w:i w:val="0"/>
                <w:sz w:val="22"/>
                <w:szCs w:val="22"/>
                <w:highlight w:val="cyan"/>
              </w:rPr>
            </w:pPr>
          </w:p>
        </w:tc>
        <w:tc>
          <w:tcPr>
            <w:tcW w:w="1560" w:type="dxa"/>
          </w:tcPr>
          <w:p w14:paraId="5FC74EBD"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7C2483B2" w14:textId="77777777" w:rsidR="000353C4" w:rsidRPr="00DB6262" w:rsidRDefault="000353C4" w:rsidP="0079582F">
            <w:pPr>
              <w:ind w:right="-2"/>
              <w:jc w:val="both"/>
              <w:rPr>
                <w:i w:val="0"/>
                <w:sz w:val="22"/>
                <w:szCs w:val="22"/>
                <w:highlight w:val="cyan"/>
              </w:rPr>
            </w:pPr>
          </w:p>
        </w:tc>
      </w:tr>
      <w:tr w:rsidR="000353C4" w:rsidRPr="00DB6262" w14:paraId="4EFBC1F4" w14:textId="77777777" w:rsidTr="0079582F">
        <w:trPr>
          <w:trHeight w:val="259"/>
        </w:trPr>
        <w:tc>
          <w:tcPr>
            <w:tcW w:w="1619" w:type="dxa"/>
          </w:tcPr>
          <w:p w14:paraId="04BE21C7"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0D228B17" w14:textId="77777777" w:rsidR="000353C4" w:rsidRPr="00DB6262" w:rsidRDefault="000353C4" w:rsidP="0079582F">
            <w:pPr>
              <w:ind w:right="-2"/>
              <w:jc w:val="both"/>
              <w:rPr>
                <w:i w:val="0"/>
                <w:sz w:val="16"/>
                <w:szCs w:val="16"/>
                <w:highlight w:val="cyan"/>
              </w:rPr>
            </w:pPr>
          </w:p>
        </w:tc>
        <w:tc>
          <w:tcPr>
            <w:tcW w:w="711" w:type="dxa"/>
          </w:tcPr>
          <w:p w14:paraId="013EA2E3" w14:textId="77777777" w:rsidR="000353C4" w:rsidRPr="00DB6262" w:rsidRDefault="000353C4" w:rsidP="0079582F">
            <w:pPr>
              <w:ind w:right="-2"/>
              <w:jc w:val="both"/>
              <w:rPr>
                <w:i w:val="0"/>
                <w:sz w:val="16"/>
                <w:szCs w:val="16"/>
                <w:highlight w:val="cyan"/>
              </w:rPr>
            </w:pPr>
          </w:p>
        </w:tc>
        <w:tc>
          <w:tcPr>
            <w:tcW w:w="1560" w:type="dxa"/>
          </w:tcPr>
          <w:p w14:paraId="5AFB9469"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007977F6" w14:textId="77777777" w:rsidR="000353C4" w:rsidRPr="00DB6262" w:rsidRDefault="000353C4" w:rsidP="0079582F">
            <w:pPr>
              <w:ind w:right="-2"/>
              <w:jc w:val="both"/>
              <w:rPr>
                <w:i w:val="0"/>
                <w:sz w:val="16"/>
                <w:szCs w:val="16"/>
                <w:highlight w:val="cyan"/>
              </w:rPr>
            </w:pPr>
          </w:p>
        </w:tc>
      </w:tr>
      <w:tr w:rsidR="000353C4" w:rsidRPr="00DB6262" w14:paraId="7EAF1367" w14:textId="77777777" w:rsidTr="0079582F">
        <w:trPr>
          <w:trHeight w:val="346"/>
        </w:trPr>
        <w:tc>
          <w:tcPr>
            <w:tcW w:w="1619" w:type="dxa"/>
          </w:tcPr>
          <w:p w14:paraId="2B4C8037" w14:textId="77777777" w:rsidR="000353C4" w:rsidRPr="00DB6262" w:rsidRDefault="000353C4" w:rsidP="0079582F">
            <w:pPr>
              <w:ind w:right="-2"/>
              <w:jc w:val="both"/>
              <w:rPr>
                <w:i w:val="0"/>
                <w:sz w:val="22"/>
                <w:szCs w:val="22"/>
                <w:highlight w:val="cyan"/>
              </w:rPr>
            </w:pPr>
          </w:p>
        </w:tc>
        <w:tc>
          <w:tcPr>
            <w:tcW w:w="1780" w:type="dxa"/>
          </w:tcPr>
          <w:p w14:paraId="30DF835E" w14:textId="77777777" w:rsidR="000353C4" w:rsidRPr="00DB6262" w:rsidRDefault="000353C4" w:rsidP="0079582F">
            <w:pPr>
              <w:ind w:right="-2"/>
              <w:jc w:val="both"/>
              <w:rPr>
                <w:i w:val="0"/>
                <w:sz w:val="22"/>
                <w:szCs w:val="22"/>
                <w:highlight w:val="cyan"/>
              </w:rPr>
            </w:pPr>
          </w:p>
        </w:tc>
        <w:tc>
          <w:tcPr>
            <w:tcW w:w="711" w:type="dxa"/>
          </w:tcPr>
          <w:p w14:paraId="09BF6845" w14:textId="77777777" w:rsidR="000353C4" w:rsidRPr="00DB6262" w:rsidRDefault="000353C4" w:rsidP="0079582F">
            <w:pPr>
              <w:ind w:right="-2"/>
              <w:jc w:val="both"/>
              <w:rPr>
                <w:i w:val="0"/>
                <w:sz w:val="22"/>
                <w:szCs w:val="22"/>
                <w:highlight w:val="cyan"/>
              </w:rPr>
            </w:pPr>
          </w:p>
        </w:tc>
        <w:tc>
          <w:tcPr>
            <w:tcW w:w="1560" w:type="dxa"/>
          </w:tcPr>
          <w:p w14:paraId="0F0FDE9C"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6EDBBB58" w14:textId="77777777" w:rsidR="000353C4" w:rsidRPr="00DB6262" w:rsidRDefault="000353C4" w:rsidP="0079582F">
            <w:pPr>
              <w:ind w:right="-2"/>
              <w:jc w:val="both"/>
              <w:rPr>
                <w:i w:val="0"/>
                <w:sz w:val="22"/>
                <w:szCs w:val="22"/>
              </w:rPr>
            </w:pPr>
          </w:p>
        </w:tc>
      </w:tr>
    </w:tbl>
    <w:p w14:paraId="1D88611D" w14:textId="77777777" w:rsidR="00035B2B" w:rsidRDefault="00035B2B" w:rsidP="0050783A">
      <w:pPr>
        <w:pStyle w:val="Glava"/>
        <w:tabs>
          <w:tab w:val="clear" w:pos="9072"/>
          <w:tab w:val="left" w:pos="708"/>
        </w:tabs>
        <w:jc w:val="both"/>
        <w:rPr>
          <w:i w:val="0"/>
          <w:sz w:val="22"/>
          <w:szCs w:val="22"/>
        </w:rPr>
      </w:pPr>
    </w:p>
    <w:p w14:paraId="14025168" w14:textId="77777777" w:rsidR="00035B2B" w:rsidRDefault="00035B2B" w:rsidP="0050783A">
      <w:pPr>
        <w:pStyle w:val="Glava"/>
        <w:tabs>
          <w:tab w:val="clear" w:pos="9072"/>
          <w:tab w:val="left" w:pos="708"/>
        </w:tabs>
        <w:jc w:val="both"/>
        <w:rPr>
          <w:i w:val="0"/>
          <w:sz w:val="22"/>
          <w:szCs w:val="22"/>
        </w:rPr>
      </w:pPr>
    </w:p>
    <w:p w14:paraId="37F9BB47" w14:textId="77777777" w:rsidR="00035B2B" w:rsidRDefault="00035B2B" w:rsidP="0050783A">
      <w:pPr>
        <w:pStyle w:val="Glava"/>
        <w:tabs>
          <w:tab w:val="clear" w:pos="9072"/>
          <w:tab w:val="left" w:pos="708"/>
        </w:tabs>
        <w:jc w:val="both"/>
        <w:rPr>
          <w:i w:val="0"/>
          <w:sz w:val="22"/>
          <w:szCs w:val="22"/>
        </w:rPr>
      </w:pPr>
    </w:p>
    <w:p w14:paraId="02926AFD" w14:textId="77777777" w:rsidR="00035B2B" w:rsidRDefault="00035B2B" w:rsidP="0050783A">
      <w:pPr>
        <w:pStyle w:val="Glava"/>
        <w:tabs>
          <w:tab w:val="clear" w:pos="9072"/>
          <w:tab w:val="left" w:pos="708"/>
        </w:tabs>
        <w:jc w:val="both"/>
        <w:rPr>
          <w:i w:val="0"/>
          <w:sz w:val="22"/>
          <w:szCs w:val="22"/>
        </w:rPr>
      </w:pPr>
    </w:p>
    <w:p w14:paraId="461F175E" w14:textId="77777777" w:rsidR="00035B2B" w:rsidRDefault="00035B2B" w:rsidP="0050783A">
      <w:pPr>
        <w:pStyle w:val="Glava"/>
        <w:tabs>
          <w:tab w:val="clear" w:pos="9072"/>
          <w:tab w:val="left" w:pos="708"/>
        </w:tabs>
        <w:jc w:val="both"/>
        <w:rPr>
          <w:i w:val="0"/>
          <w:sz w:val="22"/>
          <w:szCs w:val="22"/>
        </w:rPr>
      </w:pPr>
    </w:p>
    <w:p w14:paraId="31D0587A" w14:textId="77777777" w:rsidR="00035B2B" w:rsidRDefault="00035B2B" w:rsidP="0050783A">
      <w:pPr>
        <w:pStyle w:val="Glava"/>
        <w:tabs>
          <w:tab w:val="clear" w:pos="9072"/>
          <w:tab w:val="left" w:pos="708"/>
        </w:tabs>
        <w:jc w:val="both"/>
        <w:rPr>
          <w:i w:val="0"/>
          <w:sz w:val="22"/>
          <w:szCs w:val="22"/>
        </w:rPr>
      </w:pPr>
    </w:p>
    <w:p w14:paraId="20DF1D4F" w14:textId="77777777" w:rsidR="000353C4" w:rsidRDefault="000353C4">
      <w:pPr>
        <w:rPr>
          <w:i w:val="0"/>
          <w:sz w:val="22"/>
          <w:szCs w:val="22"/>
        </w:rPr>
      </w:pPr>
      <w:r>
        <w:rPr>
          <w:i w:val="0"/>
          <w:sz w:val="22"/>
          <w:szCs w:val="22"/>
        </w:rPr>
        <w:br w:type="page"/>
      </w:r>
    </w:p>
    <w:p w14:paraId="2A742323" w14:textId="77777777"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4474BB79" w14:textId="77777777" w:rsidR="00035B2B" w:rsidRDefault="00035B2B" w:rsidP="006048E0">
      <w:pPr>
        <w:rPr>
          <w:i w:val="0"/>
          <w:sz w:val="22"/>
          <w:szCs w:val="22"/>
        </w:rPr>
      </w:pPr>
    </w:p>
    <w:p w14:paraId="4D48EEEB"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1B926CBE" w14:textId="77777777" w:rsidTr="00F97D94">
        <w:tc>
          <w:tcPr>
            <w:tcW w:w="2399" w:type="dxa"/>
            <w:vMerge w:val="restart"/>
          </w:tcPr>
          <w:p w14:paraId="02027EAC"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34C24308"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3299FB19" w14:textId="77777777" w:rsidTr="00F97D94">
        <w:tc>
          <w:tcPr>
            <w:tcW w:w="2399" w:type="dxa"/>
            <w:vMerge/>
          </w:tcPr>
          <w:p w14:paraId="5B626F8B"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6A5DFC03"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8C144B5" w14:textId="77777777" w:rsidTr="00F97D94">
        <w:tc>
          <w:tcPr>
            <w:tcW w:w="2399" w:type="dxa"/>
            <w:vMerge/>
          </w:tcPr>
          <w:p w14:paraId="5842B929"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C633E3" w14:textId="77777777" w:rsidR="00F97D94" w:rsidRPr="00DB6262" w:rsidRDefault="00F97D94" w:rsidP="00B873AD">
            <w:pPr>
              <w:pStyle w:val="Glava"/>
              <w:tabs>
                <w:tab w:val="clear" w:pos="4536"/>
                <w:tab w:val="clear" w:pos="9072"/>
              </w:tabs>
              <w:ind w:right="-2"/>
              <w:jc w:val="both"/>
              <w:rPr>
                <w:i w:val="0"/>
                <w:sz w:val="22"/>
                <w:szCs w:val="22"/>
              </w:rPr>
            </w:pPr>
          </w:p>
        </w:tc>
      </w:tr>
    </w:tbl>
    <w:p w14:paraId="0975CB45" w14:textId="77777777" w:rsidR="00F97D94" w:rsidRPr="00DB6262" w:rsidRDefault="00F97D94" w:rsidP="00F97D94">
      <w:pPr>
        <w:pStyle w:val="Glava"/>
        <w:tabs>
          <w:tab w:val="clear" w:pos="4536"/>
          <w:tab w:val="clear" w:pos="9072"/>
        </w:tabs>
        <w:jc w:val="both"/>
        <w:rPr>
          <w:i w:val="0"/>
          <w:sz w:val="22"/>
          <w:szCs w:val="22"/>
        </w:rPr>
      </w:pPr>
    </w:p>
    <w:p w14:paraId="0703BEAE" w14:textId="77777777" w:rsidR="00F97D94" w:rsidRPr="00DB6262" w:rsidRDefault="00F97D94" w:rsidP="00F97D94">
      <w:pPr>
        <w:pStyle w:val="Glava"/>
        <w:tabs>
          <w:tab w:val="clear" w:pos="4536"/>
          <w:tab w:val="clear" w:pos="9072"/>
        </w:tabs>
        <w:jc w:val="both"/>
        <w:rPr>
          <w:i w:val="0"/>
          <w:sz w:val="22"/>
          <w:szCs w:val="22"/>
        </w:rPr>
      </w:pPr>
    </w:p>
    <w:p w14:paraId="35B6DDEC"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436C6FDD" w14:textId="77777777" w:rsidR="00F97D94" w:rsidRPr="006048E0" w:rsidRDefault="00F97D94" w:rsidP="006048E0">
      <w:pPr>
        <w:pStyle w:val="Glava"/>
        <w:tabs>
          <w:tab w:val="clear" w:pos="4536"/>
          <w:tab w:val="clear" w:pos="9072"/>
        </w:tabs>
        <w:rPr>
          <w:b/>
          <w:i w:val="0"/>
          <w:sz w:val="22"/>
          <w:szCs w:val="22"/>
        </w:rPr>
      </w:pPr>
    </w:p>
    <w:p w14:paraId="320C55EA" w14:textId="77777777" w:rsidR="00F97D94" w:rsidRPr="006048E0" w:rsidRDefault="00F97D94" w:rsidP="006048E0">
      <w:pPr>
        <w:pStyle w:val="Glava"/>
        <w:tabs>
          <w:tab w:val="clear" w:pos="4536"/>
          <w:tab w:val="clear" w:pos="9072"/>
        </w:tabs>
        <w:rPr>
          <w:b/>
          <w:i w:val="0"/>
          <w:sz w:val="22"/>
          <w:szCs w:val="22"/>
        </w:rPr>
      </w:pPr>
    </w:p>
    <w:p w14:paraId="1E48C9AD" w14:textId="385A72EC"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00EA6B61" w:rsidRPr="00EA6B61">
        <w:rPr>
          <w:i w:val="0"/>
          <w:sz w:val="22"/>
          <w:szCs w:val="22"/>
        </w:rPr>
        <w:t>Izvajanje storitev okolju prijaznega čiščenja v Vrtcu Pod Gradom za obdobje treh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696DB941" w14:textId="77777777" w:rsidR="00F97D94" w:rsidRPr="00DB6262" w:rsidRDefault="00F97D94" w:rsidP="00F97D94">
      <w:pPr>
        <w:pStyle w:val="Glava"/>
        <w:tabs>
          <w:tab w:val="clear" w:pos="4536"/>
          <w:tab w:val="clear" w:pos="9072"/>
        </w:tabs>
        <w:jc w:val="both"/>
        <w:rPr>
          <w:i w:val="0"/>
          <w:sz w:val="22"/>
          <w:szCs w:val="22"/>
        </w:rPr>
      </w:pPr>
    </w:p>
    <w:p w14:paraId="3168D06D" w14:textId="77777777" w:rsidR="00F97D94" w:rsidRPr="00DB6262" w:rsidRDefault="00F97D94" w:rsidP="00F97D94">
      <w:pPr>
        <w:pStyle w:val="Glava"/>
        <w:tabs>
          <w:tab w:val="clear" w:pos="4536"/>
          <w:tab w:val="clear" w:pos="9072"/>
        </w:tabs>
        <w:jc w:val="both"/>
        <w:rPr>
          <w:i w:val="0"/>
          <w:sz w:val="22"/>
          <w:szCs w:val="22"/>
        </w:rPr>
      </w:pPr>
    </w:p>
    <w:p w14:paraId="1D10A8F6" w14:textId="77777777" w:rsidR="00F97D94" w:rsidRPr="00DB6262" w:rsidRDefault="00F97D94" w:rsidP="00F97D94">
      <w:pPr>
        <w:pStyle w:val="Glava"/>
        <w:tabs>
          <w:tab w:val="clear" w:pos="4536"/>
          <w:tab w:val="clear" w:pos="9072"/>
        </w:tabs>
        <w:jc w:val="both"/>
        <w:rPr>
          <w:i w:val="0"/>
          <w:sz w:val="22"/>
          <w:szCs w:val="22"/>
        </w:rPr>
      </w:pPr>
    </w:p>
    <w:p w14:paraId="232EA429" w14:textId="77777777" w:rsidR="00F97D94" w:rsidRPr="00DB6262" w:rsidRDefault="00F97D94" w:rsidP="00F97D94">
      <w:pPr>
        <w:pStyle w:val="Glava"/>
        <w:tabs>
          <w:tab w:val="clear" w:pos="4536"/>
          <w:tab w:val="clear" w:pos="9072"/>
        </w:tabs>
        <w:jc w:val="both"/>
        <w:rPr>
          <w:i w:val="0"/>
          <w:sz w:val="22"/>
          <w:szCs w:val="22"/>
        </w:rPr>
      </w:pPr>
    </w:p>
    <w:p w14:paraId="4F5C749D"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28F27BF6" w14:textId="77777777" w:rsidR="0079582F" w:rsidRPr="0079582F" w:rsidRDefault="0079582F" w:rsidP="0079582F">
      <w:pPr>
        <w:jc w:val="both"/>
        <w:rPr>
          <w:i w:val="0"/>
          <w:sz w:val="22"/>
          <w:szCs w:val="22"/>
        </w:rPr>
      </w:pPr>
    </w:p>
    <w:p w14:paraId="798A466F" w14:textId="77777777" w:rsidR="0079582F" w:rsidRPr="0079582F" w:rsidRDefault="0079582F" w:rsidP="0079582F">
      <w:pPr>
        <w:jc w:val="both"/>
        <w:rPr>
          <w:i w:val="0"/>
          <w:sz w:val="22"/>
          <w:szCs w:val="22"/>
        </w:rPr>
      </w:pPr>
    </w:p>
    <w:p w14:paraId="48BD07C2" w14:textId="77777777" w:rsidR="0079582F" w:rsidRPr="0079582F" w:rsidRDefault="0079582F" w:rsidP="0079582F">
      <w:pPr>
        <w:jc w:val="both"/>
        <w:rPr>
          <w:i w:val="0"/>
          <w:sz w:val="22"/>
          <w:szCs w:val="22"/>
        </w:rPr>
      </w:pPr>
    </w:p>
    <w:p w14:paraId="16DF8C00" w14:textId="77777777" w:rsidR="0079582F" w:rsidRPr="0079582F" w:rsidRDefault="0079582F" w:rsidP="0079582F">
      <w:pPr>
        <w:jc w:val="both"/>
        <w:rPr>
          <w:i w:val="0"/>
          <w:sz w:val="22"/>
          <w:szCs w:val="22"/>
        </w:rPr>
      </w:pPr>
    </w:p>
    <w:p w14:paraId="190A8C68"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44B9324B" w14:textId="77777777" w:rsidR="0079582F" w:rsidRPr="0079582F" w:rsidRDefault="0079582F" w:rsidP="0079582F">
      <w:pPr>
        <w:autoSpaceDE w:val="0"/>
        <w:autoSpaceDN w:val="0"/>
        <w:adjustRightInd w:val="0"/>
        <w:rPr>
          <w:i w:val="0"/>
          <w:sz w:val="22"/>
          <w:szCs w:val="22"/>
        </w:rPr>
      </w:pPr>
    </w:p>
    <w:p w14:paraId="0FCB5026"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05CE80AC"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5E2B092B"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40BA9C9" w14:textId="77777777" w:rsidR="0079582F" w:rsidRPr="0079582F" w:rsidRDefault="0079582F" w:rsidP="0079582F">
      <w:pPr>
        <w:jc w:val="both"/>
        <w:rPr>
          <w:i w:val="0"/>
          <w:sz w:val="22"/>
          <w:szCs w:val="22"/>
        </w:rPr>
      </w:pPr>
    </w:p>
    <w:p w14:paraId="3E7D64D4"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72C2617F" w14:textId="77777777" w:rsidTr="0079582F">
        <w:trPr>
          <w:trHeight w:val="346"/>
        </w:trPr>
        <w:tc>
          <w:tcPr>
            <w:tcW w:w="1619" w:type="dxa"/>
          </w:tcPr>
          <w:p w14:paraId="6B91E690"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57472270" w14:textId="77777777" w:rsidR="0079582F" w:rsidRPr="0079582F" w:rsidRDefault="0079582F" w:rsidP="0079582F">
            <w:pPr>
              <w:ind w:right="-2"/>
              <w:jc w:val="both"/>
              <w:rPr>
                <w:i w:val="0"/>
                <w:sz w:val="22"/>
                <w:szCs w:val="22"/>
                <w:highlight w:val="cyan"/>
              </w:rPr>
            </w:pPr>
          </w:p>
        </w:tc>
        <w:tc>
          <w:tcPr>
            <w:tcW w:w="711" w:type="dxa"/>
          </w:tcPr>
          <w:p w14:paraId="5F0113E7" w14:textId="77777777" w:rsidR="0079582F" w:rsidRPr="0079582F" w:rsidRDefault="0079582F" w:rsidP="0079582F">
            <w:pPr>
              <w:ind w:right="-2"/>
              <w:jc w:val="both"/>
              <w:rPr>
                <w:i w:val="0"/>
                <w:sz w:val="22"/>
                <w:szCs w:val="22"/>
                <w:highlight w:val="cyan"/>
              </w:rPr>
            </w:pPr>
          </w:p>
        </w:tc>
        <w:tc>
          <w:tcPr>
            <w:tcW w:w="1560" w:type="dxa"/>
          </w:tcPr>
          <w:p w14:paraId="4765705D"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19948BC2" w14:textId="77777777" w:rsidR="0079582F" w:rsidRPr="0079582F" w:rsidRDefault="0079582F" w:rsidP="0079582F">
            <w:pPr>
              <w:ind w:right="-2"/>
              <w:jc w:val="both"/>
              <w:rPr>
                <w:i w:val="0"/>
                <w:sz w:val="22"/>
                <w:szCs w:val="22"/>
                <w:highlight w:val="cyan"/>
              </w:rPr>
            </w:pPr>
          </w:p>
        </w:tc>
      </w:tr>
      <w:tr w:rsidR="0079582F" w:rsidRPr="0079582F" w14:paraId="3018D64B" w14:textId="77777777" w:rsidTr="0079582F">
        <w:trPr>
          <w:trHeight w:val="259"/>
        </w:trPr>
        <w:tc>
          <w:tcPr>
            <w:tcW w:w="1619" w:type="dxa"/>
          </w:tcPr>
          <w:p w14:paraId="2623450B"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321C6CDF" w14:textId="77777777" w:rsidR="0079582F" w:rsidRPr="0079582F" w:rsidRDefault="0079582F" w:rsidP="0079582F">
            <w:pPr>
              <w:ind w:right="-2"/>
              <w:jc w:val="both"/>
              <w:rPr>
                <w:i w:val="0"/>
                <w:sz w:val="16"/>
                <w:szCs w:val="16"/>
                <w:highlight w:val="cyan"/>
              </w:rPr>
            </w:pPr>
          </w:p>
        </w:tc>
        <w:tc>
          <w:tcPr>
            <w:tcW w:w="711" w:type="dxa"/>
          </w:tcPr>
          <w:p w14:paraId="0789717F" w14:textId="77777777" w:rsidR="0079582F" w:rsidRPr="0079582F" w:rsidRDefault="0079582F" w:rsidP="0079582F">
            <w:pPr>
              <w:ind w:right="-2"/>
              <w:jc w:val="both"/>
              <w:rPr>
                <w:i w:val="0"/>
                <w:sz w:val="16"/>
                <w:szCs w:val="16"/>
                <w:highlight w:val="cyan"/>
              </w:rPr>
            </w:pPr>
          </w:p>
        </w:tc>
        <w:tc>
          <w:tcPr>
            <w:tcW w:w="1560" w:type="dxa"/>
          </w:tcPr>
          <w:p w14:paraId="3ED3B761"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5B2EDE73" w14:textId="77777777" w:rsidR="0079582F" w:rsidRPr="0079582F" w:rsidRDefault="0079582F" w:rsidP="0079582F">
            <w:pPr>
              <w:ind w:right="-2"/>
              <w:jc w:val="both"/>
              <w:rPr>
                <w:i w:val="0"/>
                <w:sz w:val="16"/>
                <w:szCs w:val="16"/>
                <w:highlight w:val="cyan"/>
              </w:rPr>
            </w:pPr>
          </w:p>
        </w:tc>
      </w:tr>
      <w:tr w:rsidR="0079582F" w:rsidRPr="0079582F" w14:paraId="009EF1AB" w14:textId="77777777" w:rsidTr="0079582F">
        <w:trPr>
          <w:trHeight w:val="346"/>
        </w:trPr>
        <w:tc>
          <w:tcPr>
            <w:tcW w:w="1619" w:type="dxa"/>
          </w:tcPr>
          <w:p w14:paraId="43E1C008" w14:textId="77777777" w:rsidR="0079582F" w:rsidRPr="0079582F" w:rsidRDefault="0079582F" w:rsidP="0079582F">
            <w:pPr>
              <w:ind w:right="-2"/>
              <w:jc w:val="both"/>
              <w:rPr>
                <w:i w:val="0"/>
                <w:sz w:val="22"/>
                <w:szCs w:val="22"/>
                <w:highlight w:val="cyan"/>
              </w:rPr>
            </w:pPr>
          </w:p>
        </w:tc>
        <w:tc>
          <w:tcPr>
            <w:tcW w:w="1780" w:type="dxa"/>
          </w:tcPr>
          <w:p w14:paraId="4690C301" w14:textId="77777777" w:rsidR="0079582F" w:rsidRPr="0079582F" w:rsidRDefault="0079582F" w:rsidP="0079582F">
            <w:pPr>
              <w:ind w:right="-2"/>
              <w:jc w:val="both"/>
              <w:rPr>
                <w:i w:val="0"/>
                <w:sz w:val="22"/>
                <w:szCs w:val="22"/>
                <w:highlight w:val="cyan"/>
              </w:rPr>
            </w:pPr>
          </w:p>
        </w:tc>
        <w:tc>
          <w:tcPr>
            <w:tcW w:w="711" w:type="dxa"/>
          </w:tcPr>
          <w:p w14:paraId="3A95DDDF" w14:textId="77777777" w:rsidR="0079582F" w:rsidRPr="0079582F" w:rsidRDefault="0079582F" w:rsidP="0079582F">
            <w:pPr>
              <w:ind w:right="-2"/>
              <w:jc w:val="both"/>
              <w:rPr>
                <w:i w:val="0"/>
                <w:sz w:val="22"/>
                <w:szCs w:val="22"/>
                <w:highlight w:val="cyan"/>
              </w:rPr>
            </w:pPr>
          </w:p>
        </w:tc>
        <w:tc>
          <w:tcPr>
            <w:tcW w:w="1560" w:type="dxa"/>
          </w:tcPr>
          <w:p w14:paraId="226D8C0E"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5FA2B8F8" w14:textId="77777777" w:rsidR="0079582F" w:rsidRPr="0079582F" w:rsidRDefault="0079582F" w:rsidP="0079582F">
            <w:pPr>
              <w:ind w:right="-2"/>
              <w:jc w:val="both"/>
              <w:rPr>
                <w:i w:val="0"/>
                <w:sz w:val="22"/>
                <w:szCs w:val="22"/>
              </w:rPr>
            </w:pPr>
          </w:p>
        </w:tc>
      </w:tr>
    </w:tbl>
    <w:p w14:paraId="6CA9CBFD" w14:textId="77777777" w:rsidR="0079582F" w:rsidRPr="0079582F" w:rsidRDefault="0079582F" w:rsidP="0079582F">
      <w:pPr>
        <w:jc w:val="both"/>
        <w:rPr>
          <w:i w:val="0"/>
          <w:sz w:val="22"/>
          <w:szCs w:val="22"/>
        </w:rPr>
      </w:pPr>
    </w:p>
    <w:p w14:paraId="4903A2D2" w14:textId="77777777" w:rsidR="0079582F" w:rsidRPr="0079582F" w:rsidRDefault="0079582F" w:rsidP="0079582F">
      <w:pPr>
        <w:jc w:val="both"/>
        <w:rPr>
          <w:i w:val="0"/>
          <w:sz w:val="22"/>
          <w:szCs w:val="22"/>
        </w:rPr>
      </w:pPr>
    </w:p>
    <w:p w14:paraId="2B8A25B0" w14:textId="77777777" w:rsidR="0079582F" w:rsidRPr="0079582F" w:rsidRDefault="0079582F" w:rsidP="0079582F">
      <w:pPr>
        <w:jc w:val="both"/>
        <w:rPr>
          <w:i w:val="0"/>
          <w:sz w:val="22"/>
          <w:szCs w:val="22"/>
        </w:rPr>
      </w:pPr>
    </w:p>
    <w:p w14:paraId="6DD48AC8" w14:textId="77777777" w:rsidR="0079582F" w:rsidRPr="0079582F" w:rsidRDefault="0079582F" w:rsidP="0079582F">
      <w:pPr>
        <w:jc w:val="both"/>
        <w:rPr>
          <w:i w:val="0"/>
          <w:sz w:val="22"/>
          <w:szCs w:val="22"/>
        </w:rPr>
      </w:pPr>
    </w:p>
    <w:p w14:paraId="0DDCFD31" w14:textId="77777777" w:rsidR="0079582F" w:rsidRPr="0079582F" w:rsidRDefault="0079582F" w:rsidP="0079582F">
      <w:pPr>
        <w:jc w:val="both"/>
        <w:rPr>
          <w:i w:val="0"/>
          <w:sz w:val="22"/>
          <w:szCs w:val="22"/>
        </w:rPr>
      </w:pPr>
    </w:p>
    <w:p w14:paraId="71E9EEE1" w14:textId="77777777" w:rsidR="0079582F" w:rsidRDefault="0079582F" w:rsidP="0079582F">
      <w:pPr>
        <w:jc w:val="both"/>
        <w:rPr>
          <w:i w:val="0"/>
          <w:sz w:val="22"/>
          <w:szCs w:val="22"/>
        </w:rPr>
      </w:pPr>
    </w:p>
    <w:p w14:paraId="367E22C7" w14:textId="77777777" w:rsidR="00F97D94" w:rsidRDefault="00F97D94" w:rsidP="0079582F">
      <w:pPr>
        <w:jc w:val="both"/>
        <w:rPr>
          <w:i w:val="0"/>
          <w:sz w:val="22"/>
          <w:szCs w:val="22"/>
        </w:rPr>
      </w:pPr>
    </w:p>
    <w:p w14:paraId="2008FBA5" w14:textId="77777777" w:rsidR="00F97D94" w:rsidRPr="0079582F" w:rsidRDefault="00F97D94" w:rsidP="0079582F">
      <w:pPr>
        <w:jc w:val="both"/>
        <w:rPr>
          <w:i w:val="0"/>
          <w:sz w:val="22"/>
          <w:szCs w:val="22"/>
        </w:rPr>
      </w:pPr>
    </w:p>
    <w:p w14:paraId="13AAAA22" w14:textId="77777777" w:rsidR="0079582F" w:rsidRPr="00F97D94" w:rsidRDefault="0079582F" w:rsidP="0079582F">
      <w:pPr>
        <w:jc w:val="both"/>
        <w:rPr>
          <w:i w:val="0"/>
          <w:sz w:val="20"/>
        </w:rPr>
      </w:pPr>
      <w:r w:rsidRPr="00F97D94">
        <w:rPr>
          <w:i w:val="0"/>
          <w:sz w:val="20"/>
        </w:rPr>
        <w:t>NAVODILO:</w:t>
      </w:r>
    </w:p>
    <w:p w14:paraId="154D8EE1"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5B6F0DE0"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4E7436CC" w14:textId="77777777" w:rsidR="00035B2B" w:rsidRDefault="00035B2B" w:rsidP="0050783A">
      <w:pPr>
        <w:jc w:val="both"/>
        <w:rPr>
          <w:i w:val="0"/>
          <w:sz w:val="22"/>
          <w:szCs w:val="22"/>
        </w:rPr>
      </w:pPr>
    </w:p>
    <w:p w14:paraId="5B670394" w14:textId="77777777" w:rsidR="0079582F" w:rsidRDefault="0079582F">
      <w:pPr>
        <w:rPr>
          <w:i w:val="0"/>
          <w:sz w:val="22"/>
          <w:szCs w:val="22"/>
        </w:rPr>
      </w:pPr>
      <w:r>
        <w:rPr>
          <w:i w:val="0"/>
          <w:sz w:val="22"/>
          <w:szCs w:val="22"/>
        </w:rPr>
        <w:br w:type="page"/>
      </w:r>
    </w:p>
    <w:p w14:paraId="1A012BF2"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39FF9AF6" w14:textId="77777777" w:rsidR="00035B2B" w:rsidRDefault="00035B2B" w:rsidP="0050783A">
      <w:pPr>
        <w:pStyle w:val="Glava"/>
        <w:tabs>
          <w:tab w:val="clear" w:pos="9072"/>
          <w:tab w:val="left" w:pos="708"/>
        </w:tabs>
        <w:jc w:val="both"/>
        <w:rPr>
          <w:i w:val="0"/>
          <w:sz w:val="22"/>
          <w:szCs w:val="22"/>
        </w:rPr>
      </w:pPr>
    </w:p>
    <w:p w14:paraId="1DE8A41D" w14:textId="77777777" w:rsidR="00035B2B" w:rsidRDefault="00035B2B" w:rsidP="0050783A">
      <w:pPr>
        <w:pStyle w:val="Glava"/>
        <w:tabs>
          <w:tab w:val="clear" w:pos="9072"/>
          <w:tab w:val="left" w:pos="708"/>
        </w:tabs>
        <w:jc w:val="both"/>
        <w:rPr>
          <w:i w:val="0"/>
          <w:sz w:val="22"/>
          <w:szCs w:val="22"/>
        </w:rPr>
      </w:pPr>
    </w:p>
    <w:p w14:paraId="00ECB0B9"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134467ED" w14:textId="77777777" w:rsidR="00035B2B" w:rsidRPr="00F97D94" w:rsidRDefault="00035B2B" w:rsidP="00F97D94">
      <w:pPr>
        <w:pStyle w:val="Glava"/>
        <w:tabs>
          <w:tab w:val="clear" w:pos="9072"/>
          <w:tab w:val="left" w:pos="708"/>
        </w:tabs>
        <w:jc w:val="both"/>
        <w:rPr>
          <w:i w:val="0"/>
          <w:sz w:val="22"/>
          <w:szCs w:val="22"/>
        </w:rPr>
      </w:pPr>
    </w:p>
    <w:p w14:paraId="4253A3D9"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1DC19C61" w14:textId="77777777" w:rsidR="00035B2B" w:rsidRDefault="00035B2B" w:rsidP="0050783A">
      <w:pPr>
        <w:pStyle w:val="Glava"/>
        <w:tabs>
          <w:tab w:val="clear" w:pos="9072"/>
          <w:tab w:val="left" w:pos="708"/>
        </w:tabs>
        <w:jc w:val="both"/>
        <w:rPr>
          <w:i w:val="0"/>
          <w:sz w:val="22"/>
          <w:szCs w:val="22"/>
        </w:rPr>
      </w:pPr>
    </w:p>
    <w:p w14:paraId="2798FD9F"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776CF91B" w14:textId="77777777" w:rsidTr="00F97D94">
        <w:trPr>
          <w:jc w:val="center"/>
        </w:trPr>
        <w:tc>
          <w:tcPr>
            <w:tcW w:w="1762" w:type="dxa"/>
            <w:hideMark/>
          </w:tcPr>
          <w:p w14:paraId="33468212"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32F8C70E"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0CF927C0"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4D76A50D"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5BA6B551"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2586DD36" w14:textId="77777777" w:rsidR="00035B2B" w:rsidRDefault="00035B2B" w:rsidP="0050783A">
            <w:pPr>
              <w:pStyle w:val="Glava"/>
              <w:tabs>
                <w:tab w:val="clear" w:pos="9072"/>
                <w:tab w:val="left" w:pos="708"/>
              </w:tabs>
              <w:jc w:val="both"/>
              <w:rPr>
                <w:i w:val="0"/>
                <w:sz w:val="22"/>
                <w:szCs w:val="22"/>
              </w:rPr>
            </w:pPr>
          </w:p>
          <w:p w14:paraId="41E132F7" w14:textId="77777777" w:rsidR="00035B2B" w:rsidRDefault="00035B2B" w:rsidP="0050783A">
            <w:pPr>
              <w:pStyle w:val="Glava"/>
              <w:tabs>
                <w:tab w:val="clear" w:pos="9072"/>
                <w:tab w:val="left" w:pos="708"/>
              </w:tabs>
              <w:jc w:val="both"/>
              <w:rPr>
                <w:i w:val="0"/>
                <w:sz w:val="22"/>
                <w:szCs w:val="22"/>
              </w:rPr>
            </w:pPr>
          </w:p>
        </w:tc>
      </w:tr>
      <w:tr w:rsidR="00035B2B" w14:paraId="7208DA30" w14:textId="77777777" w:rsidTr="00F97D94">
        <w:trPr>
          <w:jc w:val="center"/>
        </w:trPr>
        <w:tc>
          <w:tcPr>
            <w:tcW w:w="1762" w:type="dxa"/>
          </w:tcPr>
          <w:p w14:paraId="2A9D76AC" w14:textId="77777777" w:rsidR="00035B2B" w:rsidRDefault="00035B2B" w:rsidP="0050783A">
            <w:pPr>
              <w:pStyle w:val="Glava"/>
              <w:tabs>
                <w:tab w:val="clear" w:pos="9072"/>
                <w:tab w:val="left" w:pos="708"/>
              </w:tabs>
              <w:jc w:val="both"/>
              <w:rPr>
                <w:i w:val="0"/>
                <w:sz w:val="22"/>
                <w:szCs w:val="22"/>
              </w:rPr>
            </w:pPr>
          </w:p>
        </w:tc>
        <w:tc>
          <w:tcPr>
            <w:tcW w:w="5940" w:type="dxa"/>
          </w:tcPr>
          <w:p w14:paraId="75DE73AE" w14:textId="77777777" w:rsidR="00035B2B" w:rsidRDefault="00035B2B" w:rsidP="0050783A">
            <w:pPr>
              <w:pStyle w:val="Glava"/>
              <w:tabs>
                <w:tab w:val="clear" w:pos="9072"/>
                <w:tab w:val="left" w:pos="708"/>
              </w:tabs>
              <w:jc w:val="both"/>
              <w:rPr>
                <w:i w:val="0"/>
                <w:sz w:val="22"/>
                <w:szCs w:val="22"/>
              </w:rPr>
            </w:pPr>
          </w:p>
        </w:tc>
      </w:tr>
      <w:tr w:rsidR="00035B2B" w14:paraId="69B65BBD" w14:textId="77777777" w:rsidTr="00F97D94">
        <w:trPr>
          <w:jc w:val="center"/>
        </w:trPr>
        <w:tc>
          <w:tcPr>
            <w:tcW w:w="1762" w:type="dxa"/>
            <w:hideMark/>
          </w:tcPr>
          <w:p w14:paraId="58A74691"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244B0E81"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6E783EEE"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16132906"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781988B1"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069DF361"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748E7420" w14:textId="77777777"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1809F00E"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504B0973"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13EA4F22" w14:textId="77777777" w:rsidR="00035B2B" w:rsidRDefault="00035B2B" w:rsidP="0050783A">
      <w:pPr>
        <w:pStyle w:val="Glava"/>
        <w:tabs>
          <w:tab w:val="clear" w:pos="9072"/>
          <w:tab w:val="left" w:pos="708"/>
        </w:tabs>
        <w:jc w:val="both"/>
        <w:rPr>
          <w:i w:val="0"/>
          <w:sz w:val="22"/>
          <w:szCs w:val="22"/>
        </w:rPr>
      </w:pPr>
    </w:p>
    <w:p w14:paraId="1EEA8D4A" w14:textId="77777777" w:rsidR="00035B2B" w:rsidRDefault="00035B2B" w:rsidP="0050783A">
      <w:pPr>
        <w:pStyle w:val="Glava"/>
        <w:tabs>
          <w:tab w:val="clear" w:pos="9072"/>
          <w:tab w:val="left" w:pos="708"/>
        </w:tabs>
        <w:jc w:val="both"/>
        <w:rPr>
          <w:i w:val="0"/>
          <w:sz w:val="22"/>
          <w:szCs w:val="22"/>
        </w:rPr>
      </w:pPr>
    </w:p>
    <w:p w14:paraId="273B23BB" w14:textId="77777777" w:rsidR="00035B2B" w:rsidRDefault="00035B2B" w:rsidP="0050783A">
      <w:pPr>
        <w:pStyle w:val="Glava"/>
        <w:tabs>
          <w:tab w:val="clear" w:pos="9072"/>
          <w:tab w:val="left" w:pos="708"/>
        </w:tabs>
        <w:jc w:val="both"/>
        <w:rPr>
          <w:i w:val="0"/>
          <w:sz w:val="22"/>
          <w:szCs w:val="22"/>
        </w:rPr>
      </w:pPr>
    </w:p>
    <w:p w14:paraId="22D67A3A" w14:textId="77777777" w:rsidR="00035B2B" w:rsidRDefault="00035B2B" w:rsidP="0050783A">
      <w:pPr>
        <w:pStyle w:val="Glava"/>
        <w:tabs>
          <w:tab w:val="clear" w:pos="9072"/>
          <w:tab w:val="left" w:pos="708"/>
        </w:tabs>
        <w:jc w:val="both"/>
        <w:rPr>
          <w:i w:val="0"/>
          <w:sz w:val="22"/>
          <w:szCs w:val="22"/>
        </w:rPr>
      </w:pPr>
    </w:p>
    <w:p w14:paraId="191BCCE1" w14:textId="77777777" w:rsidR="00035B2B" w:rsidRDefault="00035B2B" w:rsidP="0050783A">
      <w:pPr>
        <w:pStyle w:val="Glava"/>
        <w:tabs>
          <w:tab w:val="clear" w:pos="9072"/>
          <w:tab w:val="left" w:pos="708"/>
        </w:tabs>
        <w:jc w:val="both"/>
        <w:rPr>
          <w:i w:val="0"/>
          <w:sz w:val="22"/>
          <w:szCs w:val="22"/>
        </w:rPr>
      </w:pPr>
    </w:p>
    <w:p w14:paraId="5A8F83FE" w14:textId="77777777" w:rsidR="00035B2B" w:rsidRDefault="00035B2B" w:rsidP="0050783A">
      <w:pPr>
        <w:pStyle w:val="Glava"/>
        <w:tabs>
          <w:tab w:val="clear" w:pos="9072"/>
          <w:tab w:val="left" w:pos="708"/>
        </w:tabs>
        <w:jc w:val="both"/>
        <w:rPr>
          <w:i w:val="0"/>
          <w:sz w:val="22"/>
          <w:szCs w:val="22"/>
        </w:rPr>
      </w:pPr>
    </w:p>
    <w:p w14:paraId="4EC78036" w14:textId="77777777" w:rsidR="00035B2B" w:rsidRDefault="00035B2B" w:rsidP="0050783A">
      <w:pPr>
        <w:pStyle w:val="Glava"/>
        <w:tabs>
          <w:tab w:val="clear" w:pos="9072"/>
          <w:tab w:val="left" w:pos="708"/>
        </w:tabs>
        <w:jc w:val="both"/>
        <w:rPr>
          <w:i w:val="0"/>
          <w:sz w:val="22"/>
          <w:szCs w:val="22"/>
        </w:rPr>
      </w:pPr>
    </w:p>
    <w:p w14:paraId="568E88C2" w14:textId="77777777" w:rsidR="00F97D94" w:rsidRDefault="00F97D94">
      <w:pPr>
        <w:rPr>
          <w:i w:val="0"/>
          <w:sz w:val="22"/>
          <w:szCs w:val="22"/>
        </w:rPr>
      </w:pPr>
      <w:r>
        <w:rPr>
          <w:i w:val="0"/>
          <w:sz w:val="22"/>
          <w:szCs w:val="22"/>
        </w:rPr>
        <w:br w:type="page"/>
      </w:r>
    </w:p>
    <w:p w14:paraId="35215EF5" w14:textId="77777777" w:rsidR="00035B2B" w:rsidRDefault="00D56D9E" w:rsidP="0050783A">
      <w:pPr>
        <w:pStyle w:val="Glava"/>
        <w:tabs>
          <w:tab w:val="clear" w:pos="9072"/>
          <w:tab w:val="left" w:pos="708"/>
        </w:tabs>
        <w:jc w:val="right"/>
        <w:rPr>
          <w:b/>
          <w:i w:val="0"/>
          <w:sz w:val="22"/>
          <w:szCs w:val="22"/>
        </w:rPr>
      </w:pPr>
      <w:r w:rsidRPr="00F26A11">
        <w:rPr>
          <w:b/>
          <w:i w:val="0"/>
          <w:sz w:val="22"/>
          <w:szCs w:val="22"/>
        </w:rPr>
        <w:lastRenderedPageBreak/>
        <w:t>PRILOGA 9</w:t>
      </w:r>
    </w:p>
    <w:p w14:paraId="5C44A6BB" w14:textId="77777777" w:rsidR="00FA0EDC" w:rsidRDefault="00FA0EDC" w:rsidP="0050783A">
      <w:pPr>
        <w:jc w:val="both"/>
        <w:rPr>
          <w:i w:val="0"/>
          <w:sz w:val="22"/>
          <w:szCs w:val="24"/>
          <w:lang w:eastAsia="en-US"/>
        </w:rPr>
      </w:pPr>
    </w:p>
    <w:p w14:paraId="50BD49F2" w14:textId="77777777" w:rsidR="00F97D94" w:rsidRPr="00DB6262" w:rsidRDefault="00F97D94" w:rsidP="00F97D94">
      <w:pPr>
        <w:pStyle w:val="Glava"/>
        <w:tabs>
          <w:tab w:val="clear" w:pos="4536"/>
          <w:tab w:val="clear" w:pos="9072"/>
        </w:tabs>
        <w:rPr>
          <w:i w:val="0"/>
          <w:sz w:val="22"/>
          <w:szCs w:val="22"/>
        </w:rPr>
      </w:pPr>
    </w:p>
    <w:p w14:paraId="08CAA5FB"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614E3239" w14:textId="77777777" w:rsidR="00F97D94" w:rsidRPr="00DB6262" w:rsidRDefault="00F97D94" w:rsidP="00F97D94">
      <w:pPr>
        <w:jc w:val="both"/>
        <w:rPr>
          <w:i w:val="0"/>
          <w:sz w:val="22"/>
          <w:szCs w:val="22"/>
        </w:rPr>
      </w:pPr>
    </w:p>
    <w:p w14:paraId="0FE99CB6" w14:textId="77777777" w:rsidR="00F97D94" w:rsidRPr="00DB6262" w:rsidRDefault="00F97D94" w:rsidP="00F97D94">
      <w:pPr>
        <w:jc w:val="center"/>
        <w:rPr>
          <w:i w:val="0"/>
          <w:sz w:val="22"/>
          <w:szCs w:val="22"/>
        </w:rPr>
      </w:pPr>
      <w:r w:rsidRPr="00DB6262">
        <w:rPr>
          <w:i w:val="0"/>
          <w:sz w:val="22"/>
          <w:szCs w:val="22"/>
        </w:rPr>
        <w:t>odgovorna oseba poslovnega subjekta</w:t>
      </w:r>
    </w:p>
    <w:p w14:paraId="102DAA18"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57A8BD81"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42E30222"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19D59AA9" w14:textId="77777777" w:rsidR="00F97D94" w:rsidRPr="00DB6262" w:rsidRDefault="00F97D94" w:rsidP="00B873AD">
            <w:pPr>
              <w:ind w:right="-2"/>
              <w:jc w:val="both"/>
              <w:rPr>
                <w:i w:val="0"/>
                <w:sz w:val="22"/>
                <w:szCs w:val="22"/>
              </w:rPr>
            </w:pPr>
          </w:p>
          <w:p w14:paraId="329B03BC" w14:textId="77777777" w:rsidR="00F97D94" w:rsidRPr="00DB6262" w:rsidRDefault="00F97D94" w:rsidP="00B873AD">
            <w:pPr>
              <w:ind w:right="-2"/>
              <w:jc w:val="both"/>
              <w:rPr>
                <w:i w:val="0"/>
                <w:sz w:val="22"/>
                <w:szCs w:val="22"/>
              </w:rPr>
            </w:pPr>
          </w:p>
          <w:p w14:paraId="7FEB21ED" w14:textId="77777777" w:rsidR="00F97D94" w:rsidRPr="00DB6262" w:rsidRDefault="00F97D94" w:rsidP="00B873AD">
            <w:pPr>
              <w:ind w:right="-2"/>
              <w:jc w:val="both"/>
              <w:rPr>
                <w:i w:val="0"/>
                <w:sz w:val="22"/>
                <w:szCs w:val="22"/>
              </w:rPr>
            </w:pPr>
          </w:p>
          <w:p w14:paraId="7A81911B" w14:textId="77777777" w:rsidR="00F97D94" w:rsidRPr="00DB6262" w:rsidRDefault="00F97D94" w:rsidP="00B873AD">
            <w:pPr>
              <w:ind w:right="-2"/>
              <w:jc w:val="both"/>
              <w:rPr>
                <w:i w:val="0"/>
                <w:sz w:val="22"/>
                <w:szCs w:val="22"/>
              </w:rPr>
            </w:pPr>
          </w:p>
        </w:tc>
      </w:tr>
      <w:tr w:rsidR="00F97D94" w:rsidRPr="00DB6262" w14:paraId="32A566DE"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7F7AF213"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2AA5B88B" w14:textId="77777777" w:rsidR="00F97D94" w:rsidRPr="00DB6262" w:rsidRDefault="00F97D94" w:rsidP="00B873AD">
            <w:pPr>
              <w:ind w:right="-2"/>
              <w:jc w:val="both"/>
              <w:rPr>
                <w:i w:val="0"/>
                <w:sz w:val="22"/>
                <w:szCs w:val="22"/>
              </w:rPr>
            </w:pPr>
          </w:p>
        </w:tc>
      </w:tr>
      <w:tr w:rsidR="00F97D94" w:rsidRPr="00DB6262" w14:paraId="7C0A761D"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0E68193C"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4A9CCA52" w14:textId="77777777" w:rsidR="00F97D94" w:rsidRPr="00DB6262" w:rsidRDefault="00F97D94" w:rsidP="00B873AD">
            <w:pPr>
              <w:ind w:right="-2"/>
              <w:jc w:val="both"/>
              <w:rPr>
                <w:i w:val="0"/>
                <w:sz w:val="22"/>
                <w:szCs w:val="22"/>
              </w:rPr>
            </w:pPr>
          </w:p>
        </w:tc>
      </w:tr>
      <w:tr w:rsidR="00F97D94" w:rsidRPr="00DB6262" w14:paraId="7FC8A5A4"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8623DEE"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BEEB5FE" w14:textId="77777777" w:rsidR="00F97D94" w:rsidRPr="00DB6262" w:rsidRDefault="00F97D94" w:rsidP="00B873AD">
            <w:pPr>
              <w:ind w:right="-2"/>
              <w:jc w:val="both"/>
              <w:rPr>
                <w:i w:val="0"/>
                <w:sz w:val="22"/>
                <w:szCs w:val="22"/>
              </w:rPr>
            </w:pPr>
          </w:p>
        </w:tc>
      </w:tr>
    </w:tbl>
    <w:p w14:paraId="4F8772A6" w14:textId="77777777" w:rsidR="00F97D94" w:rsidRPr="00DB6262" w:rsidRDefault="00F97D94" w:rsidP="00F97D94">
      <w:pPr>
        <w:rPr>
          <w:i w:val="0"/>
          <w:sz w:val="22"/>
          <w:szCs w:val="22"/>
        </w:rPr>
      </w:pPr>
    </w:p>
    <w:p w14:paraId="1A461DB4" w14:textId="77777777" w:rsidR="00F97D94" w:rsidRPr="00DB6262" w:rsidRDefault="00F97D94" w:rsidP="00F97D94">
      <w:pPr>
        <w:rPr>
          <w:i w:val="0"/>
          <w:sz w:val="22"/>
          <w:szCs w:val="22"/>
        </w:rPr>
      </w:pPr>
    </w:p>
    <w:p w14:paraId="0EEE3C3D" w14:textId="77777777" w:rsidR="00F97D94" w:rsidRPr="00DB6262" w:rsidRDefault="00F97D94" w:rsidP="00F97D94">
      <w:pPr>
        <w:rPr>
          <w:i w:val="0"/>
          <w:sz w:val="22"/>
          <w:szCs w:val="22"/>
        </w:rPr>
      </w:pPr>
      <w:r w:rsidRPr="00DB6262">
        <w:rPr>
          <w:i w:val="0"/>
          <w:sz w:val="22"/>
          <w:szCs w:val="22"/>
        </w:rPr>
        <w:t>podajam naslednjo</w:t>
      </w:r>
    </w:p>
    <w:p w14:paraId="6489AC53" w14:textId="77777777" w:rsidR="00F97D94" w:rsidRPr="00DB6262" w:rsidRDefault="00F97D94" w:rsidP="00F97D94">
      <w:pPr>
        <w:rPr>
          <w:i w:val="0"/>
          <w:sz w:val="22"/>
          <w:szCs w:val="22"/>
        </w:rPr>
      </w:pPr>
    </w:p>
    <w:p w14:paraId="10A4E6E3" w14:textId="77777777" w:rsidR="00F97D94" w:rsidRPr="00DB6262" w:rsidRDefault="00F97D94" w:rsidP="00F97D94">
      <w:pPr>
        <w:rPr>
          <w:sz w:val="22"/>
          <w:szCs w:val="22"/>
        </w:rPr>
      </w:pPr>
    </w:p>
    <w:p w14:paraId="213A5A2C" w14:textId="77777777" w:rsidR="00F97D94" w:rsidRPr="00B755DE" w:rsidRDefault="00F97D94" w:rsidP="00F97D94">
      <w:pPr>
        <w:jc w:val="center"/>
        <w:rPr>
          <w:b/>
          <w:i w:val="0"/>
          <w:sz w:val="22"/>
          <w:szCs w:val="22"/>
        </w:rPr>
      </w:pPr>
      <w:r w:rsidRPr="00B755DE">
        <w:rPr>
          <w:b/>
          <w:i w:val="0"/>
          <w:sz w:val="22"/>
          <w:szCs w:val="22"/>
        </w:rPr>
        <w:t>IZJAVO</w:t>
      </w:r>
    </w:p>
    <w:p w14:paraId="56A21D4E"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244B1294"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6F14780D" w14:textId="77777777" w:rsidR="00F97D94" w:rsidRPr="00DB6262" w:rsidRDefault="00F97D94" w:rsidP="00F97D94">
      <w:pPr>
        <w:jc w:val="both"/>
        <w:rPr>
          <w:i w:val="0"/>
          <w:sz w:val="22"/>
          <w:szCs w:val="22"/>
        </w:rPr>
      </w:pPr>
    </w:p>
    <w:p w14:paraId="7F4E8514" w14:textId="77777777" w:rsidR="00F97D94" w:rsidRPr="00DB6262" w:rsidRDefault="00F97D94" w:rsidP="00F97D94">
      <w:pPr>
        <w:jc w:val="both"/>
        <w:rPr>
          <w:i w:val="0"/>
          <w:sz w:val="22"/>
          <w:szCs w:val="22"/>
        </w:rPr>
      </w:pPr>
    </w:p>
    <w:p w14:paraId="025441F0"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399EF42D" w14:textId="77777777" w:rsidTr="00B873AD">
        <w:tc>
          <w:tcPr>
            <w:tcW w:w="9062" w:type="dxa"/>
            <w:tcBorders>
              <w:top w:val="nil"/>
              <w:left w:val="nil"/>
              <w:bottom w:val="single" w:sz="4" w:space="0" w:color="auto"/>
              <w:right w:val="nil"/>
            </w:tcBorders>
          </w:tcPr>
          <w:p w14:paraId="7572366D" w14:textId="77777777" w:rsidR="00F97D94" w:rsidRPr="00DB6262" w:rsidRDefault="00F97D94" w:rsidP="00B873AD">
            <w:pPr>
              <w:tabs>
                <w:tab w:val="right" w:pos="9072"/>
              </w:tabs>
              <w:rPr>
                <w:sz w:val="22"/>
                <w:szCs w:val="22"/>
              </w:rPr>
            </w:pPr>
          </w:p>
        </w:tc>
      </w:tr>
    </w:tbl>
    <w:p w14:paraId="220A4794"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7F68BB73"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6FEC1DF1"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5045876F" w14:textId="77777777" w:rsidR="00F97D94" w:rsidRPr="00DB6262" w:rsidRDefault="00F97D94" w:rsidP="00F97D94">
      <w:pPr>
        <w:tabs>
          <w:tab w:val="right" w:pos="9072"/>
        </w:tabs>
        <w:rPr>
          <w:i w:val="0"/>
          <w:sz w:val="22"/>
          <w:szCs w:val="22"/>
        </w:rPr>
      </w:pPr>
    </w:p>
    <w:p w14:paraId="166981EC"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68A9F0FB"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5A8EBA81" w14:textId="77777777" w:rsidR="00F97D94" w:rsidRPr="00DB6262" w:rsidRDefault="00F97D94" w:rsidP="00F97D94">
      <w:pPr>
        <w:tabs>
          <w:tab w:val="right" w:pos="9072"/>
        </w:tabs>
        <w:rPr>
          <w:i w:val="0"/>
          <w:sz w:val="22"/>
          <w:szCs w:val="22"/>
        </w:rPr>
      </w:pPr>
    </w:p>
    <w:p w14:paraId="3095C13A"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0A04F13D" w14:textId="77777777" w:rsidTr="00B873AD">
        <w:tc>
          <w:tcPr>
            <w:tcW w:w="1969" w:type="dxa"/>
            <w:hideMark/>
          </w:tcPr>
          <w:p w14:paraId="7C22AA27"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58E6A36F"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2318D08A"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4BEF1E37" w14:textId="77777777" w:rsidTr="00B873AD">
        <w:tc>
          <w:tcPr>
            <w:tcW w:w="1969" w:type="dxa"/>
            <w:tcBorders>
              <w:top w:val="nil"/>
              <w:left w:val="nil"/>
              <w:bottom w:val="single" w:sz="4" w:space="0" w:color="auto"/>
              <w:right w:val="nil"/>
            </w:tcBorders>
          </w:tcPr>
          <w:p w14:paraId="7AA75FFD" w14:textId="77777777" w:rsidR="00F97D94" w:rsidRPr="00DB6262" w:rsidRDefault="00F97D94" w:rsidP="00B873AD">
            <w:pPr>
              <w:tabs>
                <w:tab w:val="right" w:pos="9072"/>
              </w:tabs>
              <w:jc w:val="both"/>
              <w:rPr>
                <w:i w:val="0"/>
                <w:sz w:val="22"/>
                <w:szCs w:val="22"/>
              </w:rPr>
            </w:pPr>
          </w:p>
        </w:tc>
        <w:tc>
          <w:tcPr>
            <w:tcW w:w="2567" w:type="dxa"/>
          </w:tcPr>
          <w:p w14:paraId="021A5AE9"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481E42A2" w14:textId="77777777" w:rsidR="00F97D94" w:rsidRPr="00DB6262" w:rsidRDefault="00F97D94" w:rsidP="00B873AD">
            <w:pPr>
              <w:tabs>
                <w:tab w:val="right" w:pos="9072"/>
              </w:tabs>
              <w:jc w:val="both"/>
              <w:rPr>
                <w:i w:val="0"/>
                <w:sz w:val="22"/>
                <w:szCs w:val="22"/>
              </w:rPr>
            </w:pPr>
          </w:p>
        </w:tc>
      </w:tr>
    </w:tbl>
    <w:p w14:paraId="2F66FAE6" w14:textId="77777777" w:rsidR="00F97D94" w:rsidRPr="00DB6262" w:rsidRDefault="00F97D94" w:rsidP="00F97D94">
      <w:pPr>
        <w:tabs>
          <w:tab w:val="right" w:pos="9072"/>
        </w:tabs>
        <w:rPr>
          <w:i w:val="0"/>
          <w:sz w:val="22"/>
          <w:szCs w:val="22"/>
        </w:rPr>
      </w:pPr>
    </w:p>
    <w:p w14:paraId="1CB41802" w14:textId="77777777" w:rsidR="00F97D94" w:rsidRPr="00DB6262" w:rsidRDefault="00F97D94" w:rsidP="00F97D94">
      <w:pPr>
        <w:tabs>
          <w:tab w:val="right" w:pos="9072"/>
        </w:tabs>
        <w:rPr>
          <w:i w:val="0"/>
          <w:sz w:val="22"/>
          <w:szCs w:val="22"/>
        </w:rPr>
      </w:pPr>
    </w:p>
    <w:p w14:paraId="4409BF05" w14:textId="77777777" w:rsidR="00F97D94" w:rsidRPr="00DB6262" w:rsidRDefault="00F97D94" w:rsidP="00F97D94">
      <w:pPr>
        <w:jc w:val="both"/>
        <w:rPr>
          <w:i w:val="0"/>
          <w:sz w:val="22"/>
          <w:szCs w:val="22"/>
        </w:rPr>
      </w:pPr>
    </w:p>
    <w:p w14:paraId="44F208CB" w14:textId="77777777" w:rsidR="00F97D94" w:rsidRPr="00DB6262" w:rsidRDefault="00F97D94" w:rsidP="00F97D94">
      <w:pPr>
        <w:rPr>
          <w:sz w:val="22"/>
          <w:szCs w:val="22"/>
        </w:rPr>
      </w:pPr>
    </w:p>
    <w:p w14:paraId="144835C1" w14:textId="77777777" w:rsidR="00F97D94" w:rsidRPr="00DB6262" w:rsidRDefault="00F97D94" w:rsidP="00F97D94">
      <w:pPr>
        <w:rPr>
          <w:sz w:val="22"/>
          <w:szCs w:val="22"/>
        </w:rPr>
      </w:pPr>
    </w:p>
    <w:p w14:paraId="3142F712"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710D2BBA"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215375A2" w14:textId="77777777" w:rsidR="00F97D94" w:rsidRPr="00DB6262" w:rsidRDefault="00F97D94" w:rsidP="00F97D94">
      <w:pPr>
        <w:rPr>
          <w:i w:val="0"/>
          <w:sz w:val="22"/>
          <w:szCs w:val="22"/>
        </w:rPr>
      </w:pPr>
    </w:p>
    <w:p w14:paraId="19D49375" w14:textId="77777777" w:rsidR="00F97D94" w:rsidRPr="00DB6262" w:rsidRDefault="00F97D94" w:rsidP="00F97D94">
      <w:pPr>
        <w:pStyle w:val="Glava"/>
        <w:tabs>
          <w:tab w:val="clear" w:pos="4536"/>
          <w:tab w:val="clear" w:pos="9072"/>
        </w:tabs>
        <w:jc w:val="both"/>
        <w:rPr>
          <w:i w:val="0"/>
          <w:sz w:val="22"/>
          <w:szCs w:val="22"/>
        </w:rPr>
      </w:pPr>
    </w:p>
    <w:p w14:paraId="0B29AD8C" w14:textId="77777777" w:rsidR="00F97D94" w:rsidRPr="00F97D94" w:rsidRDefault="00F97D94" w:rsidP="00F97D94">
      <w:pPr>
        <w:jc w:val="both"/>
        <w:rPr>
          <w:i w:val="0"/>
          <w:sz w:val="20"/>
        </w:rPr>
      </w:pPr>
      <w:r w:rsidRPr="00F97D94">
        <w:rPr>
          <w:i w:val="0"/>
          <w:sz w:val="20"/>
        </w:rPr>
        <w:t>NAVODILO:</w:t>
      </w:r>
    </w:p>
    <w:p w14:paraId="58F3969F"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13E62589" w14:textId="77777777" w:rsidR="00F97D94" w:rsidRDefault="00F97D94">
      <w:pPr>
        <w:rPr>
          <w:i w:val="0"/>
          <w:sz w:val="22"/>
          <w:szCs w:val="24"/>
          <w:lang w:eastAsia="en-US"/>
        </w:rPr>
      </w:pPr>
      <w:r>
        <w:rPr>
          <w:i w:val="0"/>
          <w:sz w:val="22"/>
          <w:szCs w:val="24"/>
          <w:lang w:eastAsia="en-US"/>
        </w:rPr>
        <w:br w:type="page"/>
      </w:r>
    </w:p>
    <w:p w14:paraId="7F3AAF17" w14:textId="77777777" w:rsidR="00F97D94" w:rsidRDefault="00F97D94">
      <w:pPr>
        <w:rPr>
          <w:i w:val="0"/>
          <w:sz w:val="22"/>
          <w:szCs w:val="22"/>
        </w:rPr>
      </w:pPr>
    </w:p>
    <w:p w14:paraId="095BF9A6" w14:textId="77777777" w:rsidR="00D56D9E" w:rsidRDefault="00D56D9E" w:rsidP="0050783A">
      <w:pPr>
        <w:pStyle w:val="Glava"/>
        <w:tabs>
          <w:tab w:val="clear" w:pos="9072"/>
          <w:tab w:val="left" w:pos="708"/>
        </w:tabs>
        <w:jc w:val="both"/>
        <w:rPr>
          <w:i w:val="0"/>
          <w:sz w:val="22"/>
          <w:szCs w:val="22"/>
        </w:rPr>
      </w:pPr>
    </w:p>
    <w:p w14:paraId="28850530" w14:textId="77777777" w:rsidR="00035B2B" w:rsidRDefault="00035B2B" w:rsidP="0050783A">
      <w:pPr>
        <w:pStyle w:val="Glava"/>
        <w:tabs>
          <w:tab w:val="clear" w:pos="9072"/>
          <w:tab w:val="left" w:pos="708"/>
        </w:tabs>
        <w:jc w:val="both"/>
        <w:rPr>
          <w:i w:val="0"/>
          <w:sz w:val="22"/>
          <w:szCs w:val="22"/>
        </w:rPr>
      </w:pPr>
    </w:p>
    <w:p w14:paraId="1224B88A" w14:textId="77777777" w:rsidR="00035B2B" w:rsidRDefault="00035B2B" w:rsidP="0050783A">
      <w:pPr>
        <w:pStyle w:val="Glava"/>
        <w:tabs>
          <w:tab w:val="clear" w:pos="9072"/>
          <w:tab w:val="left" w:pos="708"/>
        </w:tabs>
        <w:jc w:val="both"/>
        <w:rPr>
          <w:i w:val="0"/>
          <w:sz w:val="22"/>
          <w:szCs w:val="22"/>
        </w:rPr>
      </w:pPr>
    </w:p>
    <w:p w14:paraId="25C83F28" w14:textId="77777777" w:rsidR="00035B2B" w:rsidRDefault="00035B2B" w:rsidP="0050783A">
      <w:pPr>
        <w:pStyle w:val="Glava"/>
        <w:tabs>
          <w:tab w:val="clear" w:pos="9072"/>
          <w:tab w:val="left" w:pos="708"/>
        </w:tabs>
        <w:jc w:val="both"/>
        <w:rPr>
          <w:i w:val="0"/>
          <w:sz w:val="22"/>
          <w:szCs w:val="22"/>
        </w:rPr>
      </w:pPr>
    </w:p>
    <w:p w14:paraId="0E2B9DC7" w14:textId="77777777" w:rsidR="00035B2B" w:rsidRDefault="00035B2B" w:rsidP="0050783A">
      <w:pPr>
        <w:pStyle w:val="Glava"/>
        <w:tabs>
          <w:tab w:val="clear" w:pos="9072"/>
          <w:tab w:val="left" w:pos="708"/>
        </w:tabs>
        <w:jc w:val="both"/>
        <w:rPr>
          <w:i w:val="0"/>
          <w:sz w:val="22"/>
          <w:szCs w:val="22"/>
        </w:rPr>
      </w:pPr>
    </w:p>
    <w:p w14:paraId="3A509045" w14:textId="77777777" w:rsidR="00035B2B" w:rsidRDefault="00035B2B" w:rsidP="0050783A">
      <w:pPr>
        <w:pStyle w:val="Glava"/>
        <w:tabs>
          <w:tab w:val="clear" w:pos="9072"/>
          <w:tab w:val="left" w:pos="708"/>
        </w:tabs>
        <w:jc w:val="both"/>
        <w:rPr>
          <w:i w:val="0"/>
          <w:sz w:val="22"/>
          <w:szCs w:val="22"/>
        </w:rPr>
      </w:pPr>
    </w:p>
    <w:p w14:paraId="3FBB6AA7" w14:textId="77777777" w:rsidR="00035B2B" w:rsidRDefault="00035B2B" w:rsidP="0050783A">
      <w:pPr>
        <w:pStyle w:val="Glava"/>
        <w:tabs>
          <w:tab w:val="clear" w:pos="9072"/>
          <w:tab w:val="left" w:pos="708"/>
        </w:tabs>
        <w:jc w:val="both"/>
        <w:rPr>
          <w:i w:val="0"/>
          <w:sz w:val="22"/>
          <w:szCs w:val="22"/>
        </w:rPr>
      </w:pPr>
    </w:p>
    <w:p w14:paraId="13F75C5E" w14:textId="77777777" w:rsidR="00035B2B" w:rsidRDefault="00035B2B" w:rsidP="0050783A">
      <w:pPr>
        <w:pStyle w:val="Glava"/>
        <w:tabs>
          <w:tab w:val="clear" w:pos="9072"/>
          <w:tab w:val="left" w:pos="708"/>
        </w:tabs>
        <w:jc w:val="both"/>
        <w:rPr>
          <w:i w:val="0"/>
          <w:sz w:val="22"/>
          <w:szCs w:val="22"/>
        </w:rPr>
      </w:pPr>
    </w:p>
    <w:p w14:paraId="139F3182"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PRILOGE</w:t>
      </w:r>
    </w:p>
    <w:p w14:paraId="5D3AF3E9" w14:textId="77777777" w:rsidR="00035B2B" w:rsidRPr="00D64815" w:rsidRDefault="00035B2B" w:rsidP="0050783A">
      <w:pPr>
        <w:pStyle w:val="Glava"/>
        <w:tabs>
          <w:tab w:val="clear" w:pos="9072"/>
          <w:tab w:val="left" w:pos="708"/>
        </w:tabs>
        <w:jc w:val="center"/>
        <w:rPr>
          <w:b/>
          <w:i w:val="0"/>
          <w:sz w:val="28"/>
          <w:szCs w:val="24"/>
        </w:rPr>
      </w:pPr>
      <w:r w:rsidRPr="00D64815">
        <w:rPr>
          <w:b/>
          <w:i w:val="0"/>
          <w:sz w:val="28"/>
          <w:szCs w:val="24"/>
        </w:rPr>
        <w:t>RAZPISNE DOKUMENTACIJE</w:t>
      </w:r>
    </w:p>
    <w:p w14:paraId="39AC0783" w14:textId="77777777" w:rsidR="00035B2B" w:rsidRPr="00D64815" w:rsidRDefault="00035B2B" w:rsidP="0050783A">
      <w:pPr>
        <w:pStyle w:val="Glava"/>
        <w:tabs>
          <w:tab w:val="clear" w:pos="9072"/>
          <w:tab w:val="left" w:pos="708"/>
        </w:tabs>
        <w:jc w:val="both"/>
        <w:rPr>
          <w:i w:val="0"/>
          <w:szCs w:val="22"/>
        </w:rPr>
      </w:pPr>
    </w:p>
    <w:p w14:paraId="17A90C93" w14:textId="77777777" w:rsidR="00035B2B" w:rsidRPr="00D64815" w:rsidRDefault="00035B2B" w:rsidP="0050783A">
      <w:pPr>
        <w:pStyle w:val="Glava"/>
        <w:tabs>
          <w:tab w:val="clear" w:pos="9072"/>
          <w:tab w:val="left" w:pos="708"/>
        </w:tabs>
        <w:jc w:val="both"/>
        <w:rPr>
          <w:i w:val="0"/>
          <w:sz w:val="22"/>
          <w:szCs w:val="22"/>
        </w:rPr>
      </w:pPr>
    </w:p>
    <w:p w14:paraId="4B543107" w14:textId="77777777" w:rsidR="00035B2B" w:rsidRPr="00D64815" w:rsidRDefault="00035B2B" w:rsidP="0050783A">
      <w:pPr>
        <w:pStyle w:val="Glava"/>
        <w:tabs>
          <w:tab w:val="clear" w:pos="9072"/>
          <w:tab w:val="left" w:pos="708"/>
        </w:tabs>
        <w:jc w:val="both"/>
        <w:rPr>
          <w:i w:val="0"/>
          <w:sz w:val="22"/>
          <w:szCs w:val="22"/>
        </w:rPr>
      </w:pPr>
    </w:p>
    <w:p w14:paraId="77E9BA46" w14:textId="77777777" w:rsidR="00035B2B" w:rsidRPr="00D64815" w:rsidRDefault="00035B2B" w:rsidP="0050783A">
      <w:pPr>
        <w:rPr>
          <w:i w:val="0"/>
          <w:sz w:val="22"/>
          <w:szCs w:val="22"/>
        </w:rPr>
      </w:pPr>
    </w:p>
    <w:p w14:paraId="5C9BFC60" w14:textId="77777777" w:rsidR="00035B2B" w:rsidRPr="00D64815" w:rsidRDefault="00035B2B" w:rsidP="00797128">
      <w:pPr>
        <w:numPr>
          <w:ilvl w:val="0"/>
          <w:numId w:val="22"/>
        </w:numPr>
        <w:tabs>
          <w:tab w:val="clear" w:pos="1440"/>
          <w:tab w:val="num" w:pos="284"/>
        </w:tabs>
        <w:ind w:left="0" w:firstLine="0"/>
        <w:rPr>
          <w:i w:val="0"/>
          <w:sz w:val="22"/>
          <w:szCs w:val="22"/>
        </w:rPr>
      </w:pPr>
      <w:r w:rsidRPr="00D64815">
        <w:rPr>
          <w:i w:val="0"/>
          <w:sz w:val="22"/>
          <w:szCs w:val="22"/>
        </w:rPr>
        <w:t>Vzorec okvirnega sporazuma (priloga A)</w:t>
      </w:r>
    </w:p>
    <w:p w14:paraId="672DCCE8" w14:textId="77777777" w:rsidR="00035B2B" w:rsidRDefault="00035B2B" w:rsidP="00797128">
      <w:pPr>
        <w:numPr>
          <w:ilvl w:val="0"/>
          <w:numId w:val="22"/>
        </w:numPr>
        <w:tabs>
          <w:tab w:val="clear" w:pos="1440"/>
          <w:tab w:val="num" w:pos="284"/>
        </w:tabs>
        <w:ind w:left="0" w:firstLine="0"/>
        <w:rPr>
          <w:i w:val="0"/>
          <w:sz w:val="22"/>
          <w:szCs w:val="22"/>
        </w:rPr>
      </w:pPr>
      <w:r w:rsidRPr="00B2007E">
        <w:rPr>
          <w:i w:val="0"/>
          <w:sz w:val="22"/>
          <w:szCs w:val="22"/>
        </w:rPr>
        <w:t>Vzorec obrazca zavarovanja za dobro izvedbo pogodbenih obveznosti po EPGP-758</w:t>
      </w:r>
      <w:r w:rsidR="00B2007E" w:rsidRPr="00B2007E">
        <w:rPr>
          <w:i w:val="0"/>
          <w:sz w:val="22"/>
          <w:szCs w:val="22"/>
        </w:rPr>
        <w:t xml:space="preserve"> (priloga B)</w:t>
      </w:r>
    </w:p>
    <w:p w14:paraId="631ADEE9" w14:textId="77777777" w:rsidR="009E3E1B" w:rsidRPr="00B2007E" w:rsidRDefault="009E3E1B" w:rsidP="00797128">
      <w:pPr>
        <w:numPr>
          <w:ilvl w:val="0"/>
          <w:numId w:val="22"/>
        </w:numPr>
        <w:tabs>
          <w:tab w:val="clear" w:pos="1440"/>
          <w:tab w:val="num" w:pos="284"/>
        </w:tabs>
        <w:ind w:left="0" w:firstLine="0"/>
        <w:rPr>
          <w:i w:val="0"/>
          <w:sz w:val="22"/>
          <w:szCs w:val="22"/>
        </w:rPr>
      </w:pPr>
      <w:r>
        <w:rPr>
          <w:i w:val="0"/>
          <w:sz w:val="22"/>
          <w:szCs w:val="22"/>
        </w:rPr>
        <w:t>Vzorec načrta čiščenja z opisom tehnologije čiščenja (priloga C)</w:t>
      </w:r>
    </w:p>
    <w:p w14:paraId="18E66970" w14:textId="77777777" w:rsidR="00035B2B" w:rsidRDefault="00035B2B" w:rsidP="0050783A">
      <w:pPr>
        <w:pStyle w:val="Glava"/>
        <w:tabs>
          <w:tab w:val="clear" w:pos="9072"/>
          <w:tab w:val="left" w:pos="708"/>
        </w:tabs>
        <w:jc w:val="both"/>
        <w:rPr>
          <w:i w:val="0"/>
          <w:sz w:val="22"/>
          <w:szCs w:val="22"/>
        </w:rPr>
      </w:pPr>
    </w:p>
    <w:p w14:paraId="5A67AA87" w14:textId="77777777" w:rsidR="00035B2B" w:rsidRDefault="00035B2B" w:rsidP="0050783A">
      <w:pPr>
        <w:pStyle w:val="Glava"/>
        <w:tabs>
          <w:tab w:val="clear" w:pos="9072"/>
          <w:tab w:val="left" w:pos="708"/>
        </w:tabs>
        <w:jc w:val="both"/>
        <w:rPr>
          <w:i w:val="0"/>
          <w:sz w:val="22"/>
          <w:szCs w:val="22"/>
        </w:rPr>
      </w:pPr>
    </w:p>
    <w:p w14:paraId="5605E9C3" w14:textId="77777777" w:rsidR="00035B2B" w:rsidRDefault="00035B2B" w:rsidP="0050783A">
      <w:pPr>
        <w:pStyle w:val="Glava"/>
        <w:tabs>
          <w:tab w:val="clear" w:pos="9072"/>
          <w:tab w:val="left" w:pos="708"/>
        </w:tabs>
        <w:jc w:val="both"/>
        <w:rPr>
          <w:i w:val="0"/>
          <w:sz w:val="22"/>
          <w:szCs w:val="22"/>
        </w:rPr>
      </w:pPr>
    </w:p>
    <w:p w14:paraId="3BE5CD2F" w14:textId="77777777" w:rsidR="00035B2B" w:rsidRDefault="00035B2B" w:rsidP="0050783A">
      <w:pPr>
        <w:pStyle w:val="Glava"/>
        <w:tabs>
          <w:tab w:val="clear" w:pos="9072"/>
          <w:tab w:val="left" w:pos="708"/>
        </w:tabs>
        <w:jc w:val="both"/>
        <w:rPr>
          <w:i w:val="0"/>
          <w:sz w:val="22"/>
          <w:szCs w:val="22"/>
        </w:rPr>
      </w:pPr>
    </w:p>
    <w:p w14:paraId="79FD5AC3" w14:textId="77777777" w:rsidR="00675323" w:rsidRDefault="00675323">
      <w:pPr>
        <w:rPr>
          <w:i w:val="0"/>
          <w:sz w:val="22"/>
          <w:szCs w:val="22"/>
        </w:rPr>
      </w:pPr>
      <w:r>
        <w:rPr>
          <w:i w:val="0"/>
          <w:sz w:val="22"/>
          <w:szCs w:val="22"/>
        </w:rPr>
        <w:br w:type="page"/>
      </w:r>
    </w:p>
    <w:p w14:paraId="078FF11D" w14:textId="77777777" w:rsidR="00035B2B" w:rsidRPr="00332D96" w:rsidRDefault="00035B2B" w:rsidP="00332D96">
      <w:pPr>
        <w:jc w:val="right"/>
        <w:rPr>
          <w:b/>
          <w:i w:val="0"/>
          <w:sz w:val="22"/>
          <w:szCs w:val="22"/>
        </w:rPr>
      </w:pPr>
      <w:bookmarkStart w:id="3" w:name="_Toc151706517"/>
      <w:bookmarkStart w:id="4" w:name="_Toc151707788"/>
      <w:bookmarkStart w:id="5" w:name="_Toc151708110"/>
      <w:bookmarkStart w:id="6" w:name="_Toc151713816"/>
      <w:r w:rsidRPr="00332D96">
        <w:rPr>
          <w:b/>
          <w:i w:val="0"/>
          <w:sz w:val="22"/>
          <w:szCs w:val="22"/>
        </w:rPr>
        <w:lastRenderedPageBreak/>
        <w:t>PRILOGA A</w:t>
      </w:r>
      <w:bookmarkEnd w:id="3"/>
      <w:bookmarkEnd w:id="4"/>
      <w:bookmarkEnd w:id="5"/>
      <w:bookmarkEnd w:id="6"/>
    </w:p>
    <w:p w14:paraId="3821AC31" w14:textId="77777777" w:rsidR="008732CA" w:rsidRDefault="008732CA" w:rsidP="00B755DE">
      <w:pPr>
        <w:rPr>
          <w:b/>
          <w:i w:val="0"/>
          <w:sz w:val="22"/>
          <w:szCs w:val="22"/>
        </w:rPr>
      </w:pPr>
    </w:p>
    <w:p w14:paraId="7ED7B8A7" w14:textId="77777777" w:rsidR="00B755DE" w:rsidRPr="00332D96" w:rsidRDefault="00B755DE" w:rsidP="00B755DE">
      <w:pPr>
        <w:rPr>
          <w:b/>
          <w:i w:val="0"/>
          <w:sz w:val="22"/>
          <w:szCs w:val="22"/>
        </w:rPr>
      </w:pPr>
    </w:p>
    <w:p w14:paraId="34D3CB3D" w14:textId="1C47B926" w:rsidR="008732CA" w:rsidRPr="00D64815" w:rsidRDefault="00EA6B61" w:rsidP="0050783A">
      <w:pPr>
        <w:jc w:val="both"/>
        <w:rPr>
          <w:i w:val="0"/>
          <w:sz w:val="22"/>
          <w:szCs w:val="22"/>
        </w:rPr>
      </w:pPr>
      <w:r w:rsidRPr="009E4702">
        <w:rPr>
          <w:i w:val="0"/>
          <w:sz w:val="22"/>
          <w:szCs w:val="22"/>
        </w:rPr>
        <w:t>VRTEC POD GRADOM</w:t>
      </w:r>
      <w:r>
        <w:rPr>
          <w:i w:val="0"/>
          <w:sz w:val="22"/>
          <w:szCs w:val="22"/>
        </w:rPr>
        <w:t>, Praprotnikova ulica 2, 1000 Ljubljana</w:t>
      </w:r>
      <w:r w:rsidR="008732CA">
        <w:rPr>
          <w:i w:val="0"/>
          <w:sz w:val="22"/>
          <w:szCs w:val="22"/>
        </w:rPr>
        <w:t xml:space="preserve">, ki ga zastopa ravnateljica </w:t>
      </w:r>
      <w:r>
        <w:rPr>
          <w:i w:val="0"/>
          <w:sz w:val="22"/>
          <w:szCs w:val="22"/>
        </w:rPr>
        <w:t>Ajda Šimnic</w:t>
      </w:r>
    </w:p>
    <w:p w14:paraId="3C28C4A4" w14:textId="2DAFBB67" w:rsidR="008732CA" w:rsidRPr="00D64815" w:rsidRDefault="008732CA" w:rsidP="0050783A">
      <w:pPr>
        <w:jc w:val="both"/>
        <w:rPr>
          <w:i w:val="0"/>
          <w:sz w:val="22"/>
          <w:szCs w:val="22"/>
        </w:rPr>
      </w:pPr>
      <w:r w:rsidRPr="00D64815">
        <w:rPr>
          <w:i w:val="0"/>
          <w:sz w:val="22"/>
          <w:szCs w:val="22"/>
        </w:rPr>
        <w:t>identifikacijska številka za DDV: SI</w:t>
      </w:r>
      <w:r w:rsidR="00EA6B61">
        <w:rPr>
          <w:i w:val="0"/>
          <w:sz w:val="22"/>
          <w:szCs w:val="22"/>
        </w:rPr>
        <w:t xml:space="preserve"> </w:t>
      </w:r>
      <w:r w:rsidR="00EA6B61" w:rsidRPr="009E4702">
        <w:rPr>
          <w:i w:val="0"/>
          <w:sz w:val="22"/>
          <w:szCs w:val="22"/>
        </w:rPr>
        <w:t>65082753</w:t>
      </w:r>
    </w:p>
    <w:p w14:paraId="030CAD7C" w14:textId="7C8EA2E6" w:rsidR="008732CA" w:rsidRPr="00D64815" w:rsidRDefault="008732CA" w:rsidP="0050783A">
      <w:pPr>
        <w:jc w:val="both"/>
        <w:rPr>
          <w:i w:val="0"/>
          <w:sz w:val="22"/>
          <w:szCs w:val="22"/>
        </w:rPr>
      </w:pPr>
      <w:r w:rsidRPr="00D64815">
        <w:rPr>
          <w:i w:val="0"/>
          <w:sz w:val="22"/>
          <w:szCs w:val="22"/>
        </w:rPr>
        <w:t xml:space="preserve">matična številka: </w:t>
      </w:r>
      <w:r w:rsidR="00EA6B61" w:rsidRPr="009E4702">
        <w:rPr>
          <w:i w:val="0"/>
          <w:sz w:val="22"/>
          <w:szCs w:val="22"/>
        </w:rPr>
        <w:t>1942875000</w:t>
      </w:r>
    </w:p>
    <w:p w14:paraId="186822B9" w14:textId="22F537A9" w:rsidR="008732CA" w:rsidRPr="00D64815" w:rsidRDefault="008732CA" w:rsidP="0050783A">
      <w:pPr>
        <w:widowControl w:val="0"/>
        <w:kinsoku w:val="0"/>
        <w:overflowPunct w:val="0"/>
        <w:autoSpaceDE w:val="0"/>
        <w:autoSpaceDN w:val="0"/>
        <w:adjustRightInd w:val="0"/>
        <w:spacing w:line="475" w:lineRule="auto"/>
        <w:jc w:val="both"/>
        <w:rPr>
          <w:i w:val="0"/>
          <w:spacing w:val="29"/>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pacing w:val="-1"/>
          <w:sz w:val="22"/>
          <w:szCs w:val="22"/>
        </w:rPr>
        <w:t>naročnik)</w:t>
      </w:r>
      <w:r w:rsidRPr="00D64815">
        <w:rPr>
          <w:i w:val="0"/>
          <w:spacing w:val="29"/>
          <w:w w:val="99"/>
          <w:sz w:val="22"/>
          <w:szCs w:val="22"/>
        </w:rPr>
        <w:t xml:space="preserve"> </w:t>
      </w:r>
    </w:p>
    <w:p w14:paraId="6E08E148" w14:textId="77777777" w:rsidR="008732CA" w:rsidRPr="00D64815" w:rsidRDefault="008732CA" w:rsidP="0050783A">
      <w:pPr>
        <w:widowControl w:val="0"/>
        <w:kinsoku w:val="0"/>
        <w:overflowPunct w:val="0"/>
        <w:autoSpaceDE w:val="0"/>
        <w:autoSpaceDN w:val="0"/>
        <w:adjustRightInd w:val="0"/>
        <w:spacing w:line="475" w:lineRule="auto"/>
        <w:jc w:val="both"/>
        <w:rPr>
          <w:i w:val="0"/>
          <w:sz w:val="22"/>
          <w:szCs w:val="22"/>
        </w:rPr>
      </w:pPr>
      <w:r w:rsidRPr="00D64815">
        <w:rPr>
          <w:i w:val="0"/>
          <w:sz w:val="22"/>
          <w:szCs w:val="22"/>
        </w:rPr>
        <w:t>in</w:t>
      </w:r>
    </w:p>
    <w:p w14:paraId="65B78256" w14:textId="77777777" w:rsidR="008732CA" w:rsidRPr="00D64815" w:rsidRDefault="008732CA" w:rsidP="0050783A">
      <w:pPr>
        <w:widowControl w:val="0"/>
        <w:kinsoku w:val="0"/>
        <w:overflowPunct w:val="0"/>
        <w:autoSpaceDE w:val="0"/>
        <w:autoSpaceDN w:val="0"/>
        <w:adjustRightInd w:val="0"/>
        <w:spacing w:before="10"/>
        <w:jc w:val="both"/>
        <w:rPr>
          <w:i w:val="0"/>
          <w:sz w:val="22"/>
          <w:szCs w:val="22"/>
        </w:rPr>
      </w:pPr>
      <w:r w:rsidRPr="00D64815">
        <w:rPr>
          <w:i w:val="0"/>
          <w:sz w:val="22"/>
          <w:szCs w:val="22"/>
        </w:rPr>
        <w:t>..........................................,</w:t>
      </w:r>
      <w:r w:rsidRPr="00D64815">
        <w:rPr>
          <w:i w:val="0"/>
          <w:w w:val="99"/>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ga</w:t>
      </w:r>
      <w:r w:rsidRPr="00D64815">
        <w:rPr>
          <w:i w:val="0"/>
          <w:spacing w:val="-5"/>
          <w:sz w:val="22"/>
          <w:szCs w:val="22"/>
        </w:rPr>
        <w:t xml:space="preserve"> </w:t>
      </w:r>
      <w:r w:rsidRPr="00D64815">
        <w:rPr>
          <w:i w:val="0"/>
          <w:sz w:val="22"/>
          <w:szCs w:val="22"/>
        </w:rPr>
        <w:t>zastopa</w:t>
      </w:r>
      <w:r>
        <w:rPr>
          <w:i w:val="0"/>
          <w:sz w:val="22"/>
          <w:szCs w:val="22"/>
        </w:rPr>
        <w:t xml:space="preserve"> </w:t>
      </w:r>
      <w:r w:rsidRPr="00E4264A">
        <w:rPr>
          <w:i w:val="0"/>
          <w:sz w:val="22"/>
          <w:szCs w:val="22"/>
        </w:rPr>
        <w:t>.</w:t>
      </w:r>
      <w:r w:rsidRPr="00D64815">
        <w:rPr>
          <w:i w:val="0"/>
          <w:sz w:val="22"/>
          <w:szCs w:val="22"/>
        </w:rPr>
        <w:t>........................................</w:t>
      </w:r>
    </w:p>
    <w:p w14:paraId="4C100EC2" w14:textId="77777777" w:rsidR="008732CA" w:rsidRPr="00D64815" w:rsidRDefault="008732CA" w:rsidP="0050783A">
      <w:pPr>
        <w:widowControl w:val="0"/>
        <w:kinsoku w:val="0"/>
        <w:overflowPunct w:val="0"/>
        <w:autoSpaceDE w:val="0"/>
        <w:autoSpaceDN w:val="0"/>
        <w:adjustRightInd w:val="0"/>
        <w:jc w:val="both"/>
        <w:rPr>
          <w:i w:val="0"/>
          <w:w w:val="99"/>
          <w:sz w:val="22"/>
          <w:szCs w:val="22"/>
        </w:rPr>
      </w:pPr>
      <w:r w:rsidRPr="00D64815">
        <w:rPr>
          <w:i w:val="0"/>
          <w:sz w:val="22"/>
          <w:szCs w:val="22"/>
        </w:rPr>
        <w:t>identifikacijska</w:t>
      </w:r>
      <w:r w:rsidRPr="00D64815">
        <w:rPr>
          <w:i w:val="0"/>
          <w:spacing w:val="-11"/>
          <w:sz w:val="22"/>
          <w:szCs w:val="22"/>
        </w:rPr>
        <w:t xml:space="preserve"> </w:t>
      </w:r>
      <w:r w:rsidRPr="00D64815">
        <w:rPr>
          <w:i w:val="0"/>
          <w:sz w:val="22"/>
          <w:szCs w:val="22"/>
        </w:rPr>
        <w:t>številka</w:t>
      </w:r>
      <w:r w:rsidRPr="00D64815">
        <w:rPr>
          <w:i w:val="0"/>
          <w:spacing w:val="-9"/>
          <w:sz w:val="22"/>
          <w:szCs w:val="22"/>
        </w:rPr>
        <w:t xml:space="preserve"> </w:t>
      </w:r>
      <w:r w:rsidRPr="00D64815">
        <w:rPr>
          <w:i w:val="0"/>
          <w:sz w:val="22"/>
          <w:szCs w:val="22"/>
        </w:rPr>
        <w:t>za</w:t>
      </w:r>
      <w:r w:rsidRPr="00D64815">
        <w:rPr>
          <w:i w:val="0"/>
          <w:spacing w:val="-9"/>
          <w:sz w:val="22"/>
          <w:szCs w:val="22"/>
        </w:rPr>
        <w:t xml:space="preserve"> </w:t>
      </w:r>
      <w:r w:rsidRPr="00D64815">
        <w:rPr>
          <w:i w:val="0"/>
          <w:sz w:val="22"/>
          <w:szCs w:val="22"/>
        </w:rPr>
        <w:t>DDV:.........................................................,</w:t>
      </w:r>
      <w:r w:rsidRPr="00D64815">
        <w:rPr>
          <w:i w:val="0"/>
          <w:w w:val="99"/>
          <w:sz w:val="22"/>
          <w:szCs w:val="22"/>
        </w:rPr>
        <w:t xml:space="preserve"> </w:t>
      </w:r>
    </w:p>
    <w:p w14:paraId="1F130970"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matična</w:t>
      </w:r>
      <w:r w:rsidRPr="00D64815">
        <w:rPr>
          <w:i w:val="0"/>
          <w:spacing w:val="-15"/>
          <w:sz w:val="22"/>
          <w:szCs w:val="22"/>
        </w:rPr>
        <w:t xml:space="preserve"> </w:t>
      </w:r>
      <w:r w:rsidRPr="00D64815">
        <w:rPr>
          <w:i w:val="0"/>
          <w:sz w:val="22"/>
          <w:szCs w:val="22"/>
        </w:rPr>
        <w:t>številka:......................................................</w:t>
      </w:r>
    </w:p>
    <w:p w14:paraId="385DC2D0" w14:textId="77777777" w:rsidR="008732CA" w:rsidRPr="00D64815" w:rsidRDefault="008732CA" w:rsidP="0050783A">
      <w:pPr>
        <w:widowControl w:val="0"/>
        <w:kinsoku w:val="0"/>
        <w:overflowPunct w:val="0"/>
        <w:autoSpaceDE w:val="0"/>
        <w:autoSpaceDN w:val="0"/>
        <w:adjustRightInd w:val="0"/>
        <w:spacing w:line="480" w:lineRule="auto"/>
        <w:jc w:val="both"/>
        <w:rPr>
          <w:i w:val="0"/>
          <w:w w:val="99"/>
          <w:sz w:val="22"/>
          <w:szCs w:val="22"/>
        </w:rPr>
      </w:pPr>
      <w:r w:rsidRPr="00D64815">
        <w:rPr>
          <w:i w:val="0"/>
          <w:sz w:val="22"/>
          <w:szCs w:val="22"/>
        </w:rPr>
        <w:t>(v</w:t>
      </w:r>
      <w:r w:rsidRPr="00D64815">
        <w:rPr>
          <w:i w:val="0"/>
          <w:spacing w:val="-12"/>
          <w:sz w:val="22"/>
          <w:szCs w:val="22"/>
        </w:rPr>
        <w:t xml:space="preserve"> </w:t>
      </w:r>
      <w:r w:rsidRPr="00D64815">
        <w:rPr>
          <w:i w:val="0"/>
          <w:sz w:val="22"/>
          <w:szCs w:val="22"/>
        </w:rPr>
        <w:t>nadaljevanju:</w:t>
      </w:r>
      <w:r w:rsidRPr="00D64815">
        <w:rPr>
          <w:i w:val="0"/>
          <w:spacing w:val="-11"/>
          <w:sz w:val="22"/>
          <w:szCs w:val="22"/>
        </w:rPr>
        <w:t xml:space="preserve"> </w:t>
      </w:r>
      <w:r w:rsidRPr="00D64815">
        <w:rPr>
          <w:i w:val="0"/>
          <w:sz w:val="22"/>
          <w:szCs w:val="22"/>
        </w:rPr>
        <w:t>izvajalec)</w:t>
      </w:r>
      <w:r w:rsidRPr="00D64815">
        <w:rPr>
          <w:i w:val="0"/>
          <w:w w:val="99"/>
          <w:sz w:val="22"/>
          <w:szCs w:val="22"/>
        </w:rPr>
        <w:t xml:space="preserve"> </w:t>
      </w:r>
    </w:p>
    <w:p w14:paraId="00077717" w14:textId="77777777" w:rsidR="008732CA" w:rsidRPr="00D64815" w:rsidRDefault="008732CA" w:rsidP="0050783A">
      <w:pPr>
        <w:widowControl w:val="0"/>
        <w:kinsoku w:val="0"/>
        <w:overflowPunct w:val="0"/>
        <w:autoSpaceDE w:val="0"/>
        <w:autoSpaceDN w:val="0"/>
        <w:adjustRightInd w:val="0"/>
        <w:spacing w:line="480" w:lineRule="auto"/>
        <w:jc w:val="both"/>
        <w:rPr>
          <w:i w:val="0"/>
          <w:sz w:val="22"/>
          <w:szCs w:val="22"/>
        </w:rPr>
      </w:pPr>
      <w:r w:rsidRPr="00D64815">
        <w:rPr>
          <w:i w:val="0"/>
          <w:sz w:val="22"/>
          <w:szCs w:val="22"/>
        </w:rPr>
        <w:t>skleneta</w:t>
      </w:r>
      <w:r w:rsidRPr="00D64815">
        <w:rPr>
          <w:i w:val="0"/>
          <w:spacing w:val="-15"/>
          <w:sz w:val="22"/>
          <w:szCs w:val="22"/>
        </w:rPr>
        <w:t xml:space="preserve"> </w:t>
      </w:r>
      <w:r w:rsidRPr="00D64815">
        <w:rPr>
          <w:i w:val="0"/>
          <w:sz w:val="22"/>
          <w:szCs w:val="22"/>
        </w:rPr>
        <w:t>naslednji</w:t>
      </w:r>
    </w:p>
    <w:p w14:paraId="39705272" w14:textId="77777777" w:rsidR="008732CA" w:rsidRPr="00D64815" w:rsidRDefault="008732CA" w:rsidP="0050783A">
      <w:pPr>
        <w:widowControl w:val="0"/>
        <w:kinsoku w:val="0"/>
        <w:overflowPunct w:val="0"/>
        <w:autoSpaceDE w:val="0"/>
        <w:autoSpaceDN w:val="0"/>
        <w:adjustRightInd w:val="0"/>
        <w:spacing w:before="10"/>
        <w:jc w:val="center"/>
        <w:rPr>
          <w:i w:val="0"/>
          <w:sz w:val="22"/>
          <w:szCs w:val="22"/>
        </w:rPr>
      </w:pPr>
    </w:p>
    <w:p w14:paraId="2517B5E2" w14:textId="77777777" w:rsidR="008732CA" w:rsidRPr="00597BF9" w:rsidRDefault="008732CA" w:rsidP="00597BF9">
      <w:pPr>
        <w:jc w:val="center"/>
        <w:rPr>
          <w:b/>
          <w:i w:val="0"/>
        </w:rPr>
      </w:pPr>
      <w:r w:rsidRPr="00597BF9">
        <w:rPr>
          <w:b/>
          <w:i w:val="0"/>
        </w:rPr>
        <w:t>OKVIRNI SPORAZUM</w:t>
      </w:r>
    </w:p>
    <w:p w14:paraId="19A977BF" w14:textId="77777777" w:rsidR="00597BF9" w:rsidRDefault="008732CA" w:rsidP="00597BF9">
      <w:pPr>
        <w:jc w:val="center"/>
        <w:rPr>
          <w:b/>
          <w:i w:val="0"/>
        </w:rPr>
      </w:pPr>
      <w:r w:rsidRPr="00597BF9">
        <w:rPr>
          <w:b/>
          <w:i w:val="0"/>
        </w:rPr>
        <w:t>O IZVAJANJU STORITEV OKOLJU PRIJAZNEGA ČIŠČENJA</w:t>
      </w:r>
    </w:p>
    <w:p w14:paraId="1563894B" w14:textId="0A21D93F" w:rsidR="008732CA" w:rsidRPr="00D64815" w:rsidRDefault="008732CA" w:rsidP="00597BF9">
      <w:pPr>
        <w:jc w:val="center"/>
      </w:pPr>
      <w:r w:rsidRPr="00597BF9">
        <w:rPr>
          <w:b/>
          <w:i w:val="0"/>
        </w:rPr>
        <w:t xml:space="preserve">V VRTCU </w:t>
      </w:r>
      <w:r w:rsidR="00EA6B61">
        <w:rPr>
          <w:b/>
          <w:i w:val="0"/>
        </w:rPr>
        <w:t>POD GRADOM</w:t>
      </w:r>
    </w:p>
    <w:p w14:paraId="394A8C90" w14:textId="7BFF528A" w:rsidR="00EA6B61" w:rsidRDefault="00EA6B61" w:rsidP="00597BF9">
      <w:pPr>
        <w:rPr>
          <w:i w:val="0"/>
          <w:sz w:val="22"/>
          <w:szCs w:val="22"/>
        </w:rPr>
      </w:pPr>
    </w:p>
    <w:p w14:paraId="0D0E7D5C" w14:textId="77777777" w:rsidR="00EA6B61" w:rsidRPr="00597BF9" w:rsidRDefault="00EA6B61" w:rsidP="00597BF9">
      <w:pPr>
        <w:rPr>
          <w:i w:val="0"/>
          <w:sz w:val="22"/>
          <w:szCs w:val="22"/>
        </w:rPr>
      </w:pPr>
    </w:p>
    <w:p w14:paraId="07EB8C8D" w14:textId="77777777" w:rsidR="008732CA" w:rsidRDefault="008732CA" w:rsidP="0050783A">
      <w:pPr>
        <w:widowControl w:val="0"/>
        <w:kinsoku w:val="0"/>
        <w:overflowPunct w:val="0"/>
        <w:autoSpaceDE w:val="0"/>
        <w:autoSpaceDN w:val="0"/>
        <w:adjustRightInd w:val="0"/>
        <w:jc w:val="both"/>
        <w:rPr>
          <w:b/>
          <w:bCs/>
          <w:i w:val="0"/>
          <w:spacing w:val="-1"/>
          <w:sz w:val="22"/>
          <w:szCs w:val="22"/>
        </w:rPr>
      </w:pPr>
      <w:r w:rsidRPr="00D64815">
        <w:rPr>
          <w:b/>
          <w:bCs/>
          <w:i w:val="0"/>
          <w:sz w:val="22"/>
          <w:szCs w:val="22"/>
        </w:rPr>
        <w:t>Splošne</w:t>
      </w:r>
      <w:r w:rsidRPr="00D64815">
        <w:rPr>
          <w:b/>
          <w:bCs/>
          <w:i w:val="0"/>
          <w:spacing w:val="-15"/>
          <w:sz w:val="22"/>
          <w:szCs w:val="22"/>
        </w:rPr>
        <w:t xml:space="preserve"> </w:t>
      </w:r>
      <w:r w:rsidRPr="00D64815">
        <w:rPr>
          <w:b/>
          <w:bCs/>
          <w:i w:val="0"/>
          <w:spacing w:val="-1"/>
          <w:sz w:val="22"/>
          <w:szCs w:val="22"/>
        </w:rPr>
        <w:t>določbe</w:t>
      </w:r>
    </w:p>
    <w:p w14:paraId="727BB99D" w14:textId="77777777" w:rsidR="008732CA" w:rsidRPr="00597BF9" w:rsidRDefault="008732CA" w:rsidP="00597BF9">
      <w:pPr>
        <w:rPr>
          <w:i w:val="0"/>
          <w:sz w:val="22"/>
          <w:szCs w:val="22"/>
        </w:rPr>
      </w:pPr>
    </w:p>
    <w:p w14:paraId="0F8CBC4E"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z w:val="22"/>
          <w:szCs w:val="22"/>
        </w:rPr>
      </w:pPr>
      <w:r w:rsidRPr="00D64815">
        <w:rPr>
          <w:i w:val="0"/>
          <w:spacing w:val="-1"/>
          <w:sz w:val="22"/>
          <w:szCs w:val="22"/>
        </w:rPr>
        <w:t>člen</w:t>
      </w:r>
    </w:p>
    <w:p w14:paraId="2520C5D8" w14:textId="77777777" w:rsidR="008732CA" w:rsidRPr="00597BF9" w:rsidRDefault="008732CA" w:rsidP="00597BF9">
      <w:pPr>
        <w:rPr>
          <w:i w:val="0"/>
          <w:sz w:val="22"/>
          <w:szCs w:val="22"/>
        </w:rPr>
      </w:pPr>
    </w:p>
    <w:p w14:paraId="7552AA36"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 xml:space="preserve">Stranki tega okvirnega sporazuma (v nadaljevanju: pogodbe) </w:t>
      </w:r>
      <w:r w:rsidRPr="00D64815">
        <w:rPr>
          <w:i w:val="0"/>
          <w:spacing w:val="-11"/>
          <w:sz w:val="22"/>
          <w:szCs w:val="22"/>
        </w:rPr>
        <w:t xml:space="preserve"> </w:t>
      </w:r>
      <w:r w:rsidRPr="00D64815">
        <w:rPr>
          <w:i w:val="0"/>
          <w:spacing w:val="-1"/>
          <w:sz w:val="22"/>
          <w:szCs w:val="22"/>
        </w:rPr>
        <w:t>uvodoma</w:t>
      </w:r>
      <w:r w:rsidRPr="00D64815">
        <w:rPr>
          <w:i w:val="0"/>
          <w:spacing w:val="-11"/>
          <w:sz w:val="22"/>
          <w:szCs w:val="22"/>
        </w:rPr>
        <w:t xml:space="preserve"> </w:t>
      </w:r>
      <w:r w:rsidRPr="00D64815">
        <w:rPr>
          <w:i w:val="0"/>
          <w:sz w:val="22"/>
          <w:szCs w:val="22"/>
        </w:rPr>
        <w:t>ugotavljata, da:</w:t>
      </w:r>
    </w:p>
    <w:p w14:paraId="7F58C30A" w14:textId="3464A872"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 izvajalec za čiščenje prostorov </w:t>
      </w:r>
      <w:r w:rsidRPr="00EA6B61">
        <w:rPr>
          <w:bCs/>
          <w:i w:val="0"/>
          <w:sz w:val="22"/>
          <w:szCs w:val="22"/>
        </w:rPr>
        <w:t xml:space="preserve">v </w:t>
      </w:r>
      <w:r w:rsidR="00045C28" w:rsidRPr="00EA6B61">
        <w:rPr>
          <w:bCs/>
          <w:i w:val="0"/>
          <w:sz w:val="22"/>
          <w:szCs w:val="22"/>
        </w:rPr>
        <w:t xml:space="preserve">Vrtcu </w:t>
      </w:r>
      <w:r w:rsidR="00EA6B61" w:rsidRPr="00EA6B61">
        <w:rPr>
          <w:bCs/>
          <w:i w:val="0"/>
          <w:sz w:val="22"/>
          <w:szCs w:val="22"/>
        </w:rPr>
        <w:t>Pod Gradom</w:t>
      </w:r>
      <w:r w:rsidR="00096AC9">
        <w:rPr>
          <w:b/>
          <w:bCs/>
          <w:i w:val="0"/>
          <w:sz w:val="22"/>
          <w:szCs w:val="22"/>
        </w:rPr>
        <w:t xml:space="preserve"> </w:t>
      </w:r>
      <w:r w:rsidRPr="00D64815">
        <w:rPr>
          <w:i w:val="0"/>
          <w:spacing w:val="-1"/>
          <w:sz w:val="22"/>
          <w:szCs w:val="22"/>
        </w:rPr>
        <w:t xml:space="preserve">izbran po </w:t>
      </w:r>
      <w:r w:rsidR="0011693E" w:rsidRPr="00EA6B61">
        <w:rPr>
          <w:i w:val="0"/>
          <w:spacing w:val="-1"/>
          <w:sz w:val="22"/>
          <w:szCs w:val="22"/>
        </w:rPr>
        <w:t>odprtem postopku</w:t>
      </w:r>
      <w:r w:rsidRPr="00EA6B61">
        <w:rPr>
          <w:i w:val="0"/>
          <w:spacing w:val="-1"/>
          <w:sz w:val="22"/>
          <w:szCs w:val="22"/>
        </w:rPr>
        <w:t xml:space="preserve">, skladno s </w:t>
      </w:r>
      <w:r w:rsidR="0011693E" w:rsidRPr="00EA6B61">
        <w:rPr>
          <w:i w:val="0"/>
          <w:spacing w:val="-1"/>
          <w:sz w:val="22"/>
          <w:szCs w:val="22"/>
        </w:rPr>
        <w:t>40</w:t>
      </w:r>
      <w:r w:rsidR="004B1B83" w:rsidRPr="00EA6B61">
        <w:rPr>
          <w:i w:val="0"/>
          <w:spacing w:val="-1"/>
          <w:sz w:val="22"/>
          <w:szCs w:val="22"/>
        </w:rPr>
        <w:t>.</w:t>
      </w:r>
      <w:r w:rsidRPr="00EA6B61">
        <w:rPr>
          <w:i w:val="0"/>
          <w:spacing w:val="-1"/>
          <w:sz w:val="22"/>
          <w:szCs w:val="22"/>
        </w:rPr>
        <w:t xml:space="preserve"> členom Zakona o javnem naročanju (Uradni list RS, št. 91/15</w:t>
      </w:r>
      <w:r w:rsidR="006D3546" w:rsidRPr="00EA6B61">
        <w:rPr>
          <w:i w:val="0"/>
          <w:spacing w:val="-1"/>
          <w:sz w:val="22"/>
          <w:szCs w:val="22"/>
        </w:rPr>
        <w:t xml:space="preserve">, </w:t>
      </w:r>
      <w:r w:rsidRPr="00EA6B61">
        <w:rPr>
          <w:i w:val="0"/>
          <w:spacing w:val="-1"/>
          <w:sz w:val="22"/>
          <w:szCs w:val="22"/>
        </w:rPr>
        <w:t>14/18</w:t>
      </w:r>
      <w:r w:rsidR="00EB35F3" w:rsidRPr="00EA6B61">
        <w:rPr>
          <w:i w:val="0"/>
          <w:spacing w:val="-1"/>
          <w:sz w:val="22"/>
          <w:szCs w:val="22"/>
        </w:rPr>
        <w:t xml:space="preserve">, </w:t>
      </w:r>
      <w:r w:rsidR="006D3546" w:rsidRPr="00EA6B61">
        <w:rPr>
          <w:i w:val="0"/>
          <w:spacing w:val="-1"/>
          <w:sz w:val="22"/>
          <w:szCs w:val="22"/>
        </w:rPr>
        <w:t>121/21</w:t>
      </w:r>
      <w:r w:rsidR="00EB35F3" w:rsidRPr="00EA6B61">
        <w:rPr>
          <w:i w:val="0"/>
          <w:spacing w:val="-1"/>
          <w:sz w:val="22"/>
          <w:szCs w:val="22"/>
        </w:rPr>
        <w:t xml:space="preserve">, </w:t>
      </w:r>
      <w:r w:rsidR="00EB35F3" w:rsidRPr="00EA6B61">
        <w:rPr>
          <w:bCs/>
          <w:i w:val="0"/>
          <w:iCs/>
          <w:spacing w:val="-1"/>
          <w:sz w:val="22"/>
          <w:szCs w:val="22"/>
        </w:rPr>
        <w:t>10/22, 74/22 –</w:t>
      </w:r>
      <w:r w:rsidR="00EB35F3" w:rsidRPr="00EB35F3">
        <w:rPr>
          <w:bCs/>
          <w:i w:val="0"/>
          <w:iCs/>
          <w:spacing w:val="-1"/>
          <w:sz w:val="22"/>
          <w:szCs w:val="22"/>
        </w:rPr>
        <w:t xml:space="preserve"> </w:t>
      </w:r>
      <w:proofErr w:type="spellStart"/>
      <w:r w:rsidR="00EB35F3" w:rsidRPr="00EB35F3">
        <w:rPr>
          <w:bCs/>
          <w:i w:val="0"/>
          <w:iCs/>
          <w:spacing w:val="-1"/>
          <w:sz w:val="22"/>
          <w:szCs w:val="22"/>
        </w:rPr>
        <w:t>odl</w:t>
      </w:r>
      <w:proofErr w:type="spellEnd"/>
      <w:r w:rsidR="00EB35F3" w:rsidRPr="00EB35F3">
        <w:rPr>
          <w:bCs/>
          <w:i w:val="0"/>
          <w:iCs/>
          <w:spacing w:val="-1"/>
          <w:sz w:val="22"/>
          <w:szCs w:val="22"/>
        </w:rPr>
        <w:t>. US, 100/22-ZNUZSZS in 28/23</w:t>
      </w:r>
      <w:r w:rsidRPr="00EB35F3">
        <w:rPr>
          <w:i w:val="0"/>
          <w:spacing w:val="-1"/>
          <w:sz w:val="22"/>
          <w:szCs w:val="22"/>
        </w:rPr>
        <w:t>;</w:t>
      </w:r>
      <w:r w:rsidRPr="00D64815">
        <w:rPr>
          <w:i w:val="0"/>
          <w:spacing w:val="-1"/>
          <w:sz w:val="22"/>
          <w:szCs w:val="22"/>
        </w:rPr>
        <w:t xml:space="preserve"> v nadaljevanju</w:t>
      </w:r>
      <w:r>
        <w:rPr>
          <w:i w:val="0"/>
          <w:spacing w:val="-1"/>
          <w:sz w:val="22"/>
          <w:szCs w:val="22"/>
        </w:rPr>
        <w:t>:</w:t>
      </w:r>
      <w:r w:rsidRPr="00D64815">
        <w:rPr>
          <w:i w:val="0"/>
          <w:spacing w:val="-1"/>
          <w:sz w:val="22"/>
          <w:szCs w:val="22"/>
        </w:rPr>
        <w:t xml:space="preserve"> ZJN-3), in sicer je bil izbran z odločitvijo o oddaji </w:t>
      </w:r>
      <w:r>
        <w:rPr>
          <w:i w:val="0"/>
          <w:spacing w:val="-1"/>
          <w:sz w:val="22"/>
          <w:szCs w:val="22"/>
        </w:rPr>
        <w:t xml:space="preserve">javnega </w:t>
      </w:r>
      <w:r w:rsidRPr="00D64815">
        <w:rPr>
          <w:i w:val="0"/>
          <w:spacing w:val="-1"/>
          <w:sz w:val="22"/>
          <w:szCs w:val="22"/>
        </w:rPr>
        <w:t>naročila številka ….-…………..….z dne  …………………</w:t>
      </w:r>
      <w:r>
        <w:rPr>
          <w:i w:val="0"/>
          <w:spacing w:val="-1"/>
          <w:sz w:val="22"/>
          <w:szCs w:val="22"/>
        </w:rPr>
        <w:t>, z namenom sklenitve okvirnega sporazuma v skladu z 48. členom ZJN-3</w:t>
      </w:r>
      <w:r w:rsidRPr="00D64815">
        <w:rPr>
          <w:i w:val="0"/>
          <w:spacing w:val="-1"/>
          <w:sz w:val="22"/>
          <w:szCs w:val="22"/>
        </w:rPr>
        <w:t>;</w:t>
      </w:r>
    </w:p>
    <w:p w14:paraId="0B3F465B" w14:textId="77777777" w:rsidR="008732CA" w:rsidRPr="00EA6B61"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bilo obvestilo o javnem naročilu objavljeno v </w:t>
      </w:r>
      <w:r>
        <w:rPr>
          <w:i w:val="0"/>
          <w:spacing w:val="-1"/>
          <w:sz w:val="22"/>
          <w:szCs w:val="22"/>
        </w:rPr>
        <w:t>na Portalu javnih naročil RS</w:t>
      </w:r>
      <w:r w:rsidRPr="00D64815">
        <w:rPr>
          <w:i w:val="0"/>
          <w:spacing w:val="-1"/>
          <w:sz w:val="22"/>
          <w:szCs w:val="22"/>
        </w:rPr>
        <w:t>, številka</w:t>
      </w:r>
      <w:r>
        <w:rPr>
          <w:i w:val="0"/>
          <w:spacing w:val="-1"/>
          <w:sz w:val="22"/>
          <w:szCs w:val="22"/>
        </w:rPr>
        <w:t xml:space="preserve"> objave</w:t>
      </w:r>
      <w:r w:rsidRPr="00D64815">
        <w:rPr>
          <w:i w:val="0"/>
          <w:spacing w:val="-1"/>
          <w:sz w:val="22"/>
          <w:szCs w:val="22"/>
        </w:rPr>
        <w:t>…………………..</w:t>
      </w:r>
      <w:r>
        <w:rPr>
          <w:i w:val="0"/>
          <w:spacing w:val="-1"/>
          <w:sz w:val="22"/>
          <w:szCs w:val="22"/>
        </w:rPr>
        <w:t xml:space="preserve"> </w:t>
      </w:r>
      <w:r w:rsidRPr="00D64815">
        <w:rPr>
          <w:i w:val="0"/>
          <w:spacing w:val="-1"/>
          <w:sz w:val="22"/>
          <w:szCs w:val="22"/>
        </w:rPr>
        <w:t xml:space="preserve"> dne </w:t>
      </w:r>
      <w:r w:rsidRPr="00EA6B61">
        <w:rPr>
          <w:i w:val="0"/>
          <w:spacing w:val="-1"/>
          <w:sz w:val="22"/>
          <w:szCs w:val="22"/>
        </w:rPr>
        <w:t>…………………..</w:t>
      </w:r>
      <w:r w:rsidR="004B1B83" w:rsidRPr="00EA6B61">
        <w:rPr>
          <w:i w:val="0"/>
          <w:spacing w:val="-1"/>
          <w:sz w:val="22"/>
          <w:szCs w:val="22"/>
        </w:rPr>
        <w:t xml:space="preserve">, </w:t>
      </w:r>
      <w:r w:rsidR="0011693E" w:rsidRPr="00EA6B61">
        <w:rPr>
          <w:i w:val="0"/>
          <w:spacing w:val="-1"/>
          <w:sz w:val="22"/>
          <w:szCs w:val="22"/>
        </w:rPr>
        <w:t>in v Dopolnilu k Uradnemu listu Evropske unije, številka objave ………. z dne …….</w:t>
      </w:r>
      <w:r w:rsidR="0011693E" w:rsidRPr="00EA6B61">
        <w:rPr>
          <w:i w:val="0"/>
          <w:sz w:val="22"/>
          <w:szCs w:val="22"/>
        </w:rPr>
        <w:t>;</w:t>
      </w:r>
    </w:p>
    <w:p w14:paraId="157ABDF2" w14:textId="23B13DFE" w:rsidR="008732CA" w:rsidRPr="00EA6B61"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EA6B61">
        <w:rPr>
          <w:i w:val="0"/>
          <w:spacing w:val="-1"/>
          <w:sz w:val="22"/>
          <w:szCs w:val="22"/>
        </w:rPr>
        <w:t xml:space="preserve">so sredstva za plačilo storitev po tej pogodbi za leto </w:t>
      </w:r>
      <w:r w:rsidR="0011693E" w:rsidRPr="00EA6B61">
        <w:rPr>
          <w:i w:val="0"/>
          <w:spacing w:val="-1"/>
          <w:sz w:val="22"/>
          <w:szCs w:val="22"/>
        </w:rPr>
        <w:t>20</w:t>
      </w:r>
      <w:r w:rsidR="00EA6B61" w:rsidRPr="00EA6B61">
        <w:rPr>
          <w:i w:val="0"/>
          <w:spacing w:val="-1"/>
          <w:sz w:val="22"/>
          <w:szCs w:val="22"/>
        </w:rPr>
        <w:t>25</w:t>
      </w:r>
      <w:r w:rsidRPr="00EA6B61">
        <w:rPr>
          <w:i w:val="0"/>
          <w:spacing w:val="-1"/>
          <w:sz w:val="22"/>
          <w:szCs w:val="22"/>
        </w:rPr>
        <w:t xml:space="preserve"> predvidena v finančnem načrtu naročnika za leto </w:t>
      </w:r>
      <w:r w:rsidR="0011693E" w:rsidRPr="00EA6B61">
        <w:rPr>
          <w:i w:val="0"/>
          <w:spacing w:val="-1"/>
          <w:sz w:val="22"/>
          <w:szCs w:val="22"/>
        </w:rPr>
        <w:t>20</w:t>
      </w:r>
      <w:r w:rsidR="00EA6B61" w:rsidRPr="00EA6B61">
        <w:rPr>
          <w:i w:val="0"/>
          <w:spacing w:val="-1"/>
          <w:sz w:val="22"/>
          <w:szCs w:val="22"/>
        </w:rPr>
        <w:t>25</w:t>
      </w:r>
      <w:r w:rsidRPr="00EA6B61">
        <w:rPr>
          <w:i w:val="0"/>
          <w:spacing w:val="-1"/>
          <w:sz w:val="22"/>
          <w:szCs w:val="22"/>
        </w:rPr>
        <w:t xml:space="preserve">; </w:t>
      </w:r>
    </w:p>
    <w:p w14:paraId="20D598D3" w14:textId="7880EEAF" w:rsidR="008732CA" w:rsidRPr="00F276A3"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Pr>
          <w:i w:val="0"/>
          <w:spacing w:val="-1"/>
          <w:sz w:val="22"/>
          <w:szCs w:val="22"/>
        </w:rPr>
        <w:t xml:space="preserve">se bodo </w:t>
      </w:r>
      <w:r w:rsidRPr="00F276A3">
        <w:rPr>
          <w:i w:val="0"/>
          <w:spacing w:val="-1"/>
          <w:sz w:val="22"/>
          <w:szCs w:val="22"/>
        </w:rPr>
        <w:t xml:space="preserve">sredstva za leto </w:t>
      </w:r>
      <w:r w:rsidR="0011693E" w:rsidRPr="00F276A3">
        <w:rPr>
          <w:i w:val="0"/>
          <w:spacing w:val="-1"/>
          <w:sz w:val="22"/>
          <w:szCs w:val="22"/>
        </w:rPr>
        <w:t>20</w:t>
      </w:r>
      <w:r w:rsidR="00EA6B61" w:rsidRPr="00F276A3">
        <w:rPr>
          <w:i w:val="0"/>
          <w:spacing w:val="-1"/>
          <w:sz w:val="22"/>
          <w:szCs w:val="22"/>
        </w:rPr>
        <w:t>26, 2027</w:t>
      </w:r>
      <w:r w:rsidRPr="00F276A3">
        <w:rPr>
          <w:i w:val="0"/>
          <w:spacing w:val="-1"/>
          <w:sz w:val="22"/>
          <w:szCs w:val="22"/>
        </w:rPr>
        <w:t xml:space="preserve"> in </w:t>
      </w:r>
      <w:r w:rsidR="0011693E" w:rsidRPr="00F276A3">
        <w:rPr>
          <w:i w:val="0"/>
          <w:spacing w:val="-1"/>
          <w:sz w:val="22"/>
          <w:szCs w:val="22"/>
        </w:rPr>
        <w:t>20</w:t>
      </w:r>
      <w:r w:rsidR="00EA6B61" w:rsidRPr="00F276A3">
        <w:rPr>
          <w:i w:val="0"/>
          <w:spacing w:val="-1"/>
          <w:sz w:val="22"/>
          <w:szCs w:val="22"/>
        </w:rPr>
        <w:t>28</w:t>
      </w:r>
      <w:r w:rsidRPr="00F276A3">
        <w:rPr>
          <w:i w:val="0"/>
          <w:spacing w:val="-1"/>
          <w:sz w:val="22"/>
          <w:szCs w:val="22"/>
        </w:rPr>
        <w:t xml:space="preserve"> predvidela v finančnem načrtu naročnika za </w:t>
      </w:r>
      <w:r w:rsidR="00EA6B61" w:rsidRPr="00F276A3">
        <w:rPr>
          <w:i w:val="0"/>
          <w:spacing w:val="-1"/>
          <w:sz w:val="22"/>
          <w:szCs w:val="22"/>
        </w:rPr>
        <w:t>prihodnja leta</w:t>
      </w:r>
      <w:r w:rsidRPr="00F276A3">
        <w:rPr>
          <w:i w:val="0"/>
          <w:spacing w:val="-1"/>
          <w:sz w:val="22"/>
          <w:szCs w:val="22"/>
        </w:rPr>
        <w:t>;</w:t>
      </w:r>
    </w:p>
    <w:p w14:paraId="3D549B10" w14:textId="2A415213"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Pr>
          <w:i w:val="0"/>
          <w:spacing w:val="-1"/>
          <w:sz w:val="22"/>
          <w:szCs w:val="22"/>
        </w:rPr>
        <w:t>da gre za nujno storitev, ki je naročniku potrebna za izvajanje dejavnosti, zato se obveznosti prevzemajo za daljše obdobje ne glede na dejstvo, da je finančni načrt naročnika sprejet le za leto 20</w:t>
      </w:r>
      <w:r w:rsidR="00F276A3">
        <w:rPr>
          <w:i w:val="0"/>
          <w:spacing w:val="-1"/>
          <w:sz w:val="22"/>
          <w:szCs w:val="22"/>
        </w:rPr>
        <w:t>25</w:t>
      </w:r>
      <w:r>
        <w:rPr>
          <w:i w:val="0"/>
          <w:spacing w:val="-1"/>
          <w:sz w:val="22"/>
          <w:szCs w:val="22"/>
        </w:rPr>
        <w:t>;</w:t>
      </w:r>
    </w:p>
    <w:p w14:paraId="71CD886E"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pacing w:val="-1"/>
          <w:sz w:val="22"/>
          <w:szCs w:val="22"/>
        </w:rPr>
        <w:t xml:space="preserve">je naročnik skladno z Uredbo o zelenem javnem naročanju </w:t>
      </w:r>
      <w:r w:rsidR="004B1B83" w:rsidRPr="004B1B83">
        <w:rPr>
          <w:i w:val="0"/>
          <w:spacing w:val="-1"/>
          <w:sz w:val="22"/>
          <w:szCs w:val="22"/>
        </w:rPr>
        <w:t>(Uradni list RS, št. 51/17, 64/19</w:t>
      </w:r>
      <w:r w:rsidR="0081528A">
        <w:rPr>
          <w:i w:val="0"/>
          <w:spacing w:val="-1"/>
          <w:sz w:val="22"/>
          <w:szCs w:val="22"/>
        </w:rPr>
        <w:t xml:space="preserve"> </w:t>
      </w:r>
      <w:r w:rsidR="0081528A" w:rsidRPr="0081528A">
        <w:rPr>
          <w:i w:val="0"/>
          <w:spacing w:val="-1"/>
          <w:sz w:val="22"/>
          <w:szCs w:val="22"/>
        </w:rPr>
        <w:t>in 121/21</w:t>
      </w:r>
      <w:r w:rsidR="004B1B83" w:rsidRPr="004B1B83">
        <w:rPr>
          <w:i w:val="0"/>
          <w:spacing w:val="-1"/>
          <w:sz w:val="22"/>
          <w:szCs w:val="22"/>
        </w:rPr>
        <w:t>)</w:t>
      </w:r>
      <w:r w:rsidRPr="00D64815">
        <w:rPr>
          <w:i w:val="0"/>
          <w:spacing w:val="-1"/>
          <w:sz w:val="22"/>
          <w:szCs w:val="22"/>
        </w:rPr>
        <w:t xml:space="preserve"> v dokumentu v zvezi z oddajo javnega naročila določil temeljne </w:t>
      </w:r>
      <w:proofErr w:type="spellStart"/>
      <w:r w:rsidRPr="00D64815">
        <w:rPr>
          <w:i w:val="0"/>
          <w:spacing w:val="-1"/>
          <w:sz w:val="22"/>
          <w:szCs w:val="22"/>
        </w:rPr>
        <w:t>okoljske</w:t>
      </w:r>
      <w:proofErr w:type="spellEnd"/>
      <w:r w:rsidRPr="00D64815">
        <w:rPr>
          <w:i w:val="0"/>
          <w:spacing w:val="-1"/>
          <w:sz w:val="22"/>
          <w:szCs w:val="22"/>
        </w:rPr>
        <w:t xml:space="preserve"> </w:t>
      </w:r>
      <w:r>
        <w:rPr>
          <w:i w:val="0"/>
          <w:spacing w:val="-1"/>
          <w:sz w:val="22"/>
          <w:szCs w:val="22"/>
        </w:rPr>
        <w:t>vidike in cilje</w:t>
      </w:r>
      <w:r w:rsidRPr="00D64815">
        <w:rPr>
          <w:i w:val="0"/>
          <w:spacing w:val="-1"/>
          <w:sz w:val="22"/>
          <w:szCs w:val="22"/>
        </w:rPr>
        <w:t xml:space="preserve"> za storitve čiščenja; </w:t>
      </w:r>
    </w:p>
    <w:p w14:paraId="74F7D912" w14:textId="77777777" w:rsidR="008732CA" w:rsidRPr="00D64815" w:rsidRDefault="008732CA" w:rsidP="00797128">
      <w:pPr>
        <w:widowControl w:val="0"/>
        <w:numPr>
          <w:ilvl w:val="0"/>
          <w:numId w:val="25"/>
        </w:numPr>
        <w:kinsoku w:val="0"/>
        <w:overflowPunct w:val="0"/>
        <w:autoSpaceDE w:val="0"/>
        <w:autoSpaceDN w:val="0"/>
        <w:adjustRightInd w:val="0"/>
        <w:ind w:left="284" w:hanging="284"/>
        <w:jc w:val="both"/>
        <w:rPr>
          <w:i w:val="0"/>
          <w:spacing w:val="-1"/>
          <w:sz w:val="22"/>
          <w:szCs w:val="22"/>
        </w:rPr>
      </w:pPr>
      <w:r w:rsidRPr="00D64815">
        <w:rPr>
          <w:i w:val="0"/>
          <w:sz w:val="22"/>
          <w:szCs w:val="22"/>
        </w:rPr>
        <w:t>je izvajalec registriran za opravljanje storitev, ki so predmet te pogodbe.</w:t>
      </w:r>
    </w:p>
    <w:p w14:paraId="634F8425" w14:textId="77777777" w:rsidR="008732CA" w:rsidRPr="00597BF9" w:rsidRDefault="008732CA" w:rsidP="00597BF9">
      <w:pPr>
        <w:rPr>
          <w:i w:val="0"/>
          <w:sz w:val="22"/>
          <w:szCs w:val="22"/>
        </w:rPr>
      </w:pPr>
    </w:p>
    <w:p w14:paraId="7C8D5BF9"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Predmet</w:t>
      </w:r>
      <w:r w:rsidRPr="00597BF9">
        <w:rPr>
          <w:b/>
          <w:bCs/>
          <w:i w:val="0"/>
          <w:sz w:val="22"/>
          <w:szCs w:val="22"/>
        </w:rPr>
        <w:t xml:space="preserve"> </w:t>
      </w:r>
      <w:r w:rsidRPr="00D64815">
        <w:rPr>
          <w:b/>
          <w:bCs/>
          <w:i w:val="0"/>
          <w:sz w:val="22"/>
          <w:szCs w:val="22"/>
        </w:rPr>
        <w:t>pogodbe</w:t>
      </w:r>
    </w:p>
    <w:p w14:paraId="560E6C2C" w14:textId="77777777" w:rsidR="008732CA" w:rsidRPr="00597BF9" w:rsidRDefault="008732CA" w:rsidP="00597BF9">
      <w:pPr>
        <w:rPr>
          <w:i w:val="0"/>
          <w:sz w:val="22"/>
          <w:szCs w:val="22"/>
        </w:rPr>
      </w:pPr>
    </w:p>
    <w:p w14:paraId="0258B29F"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FC9410D" w14:textId="77777777" w:rsidR="008732CA" w:rsidRPr="00D64815" w:rsidRDefault="008732CA" w:rsidP="00597BF9">
      <w:pPr>
        <w:rPr>
          <w:i w:val="0"/>
          <w:sz w:val="22"/>
          <w:szCs w:val="22"/>
        </w:rPr>
      </w:pPr>
    </w:p>
    <w:p w14:paraId="06D1478D" w14:textId="76BBD714"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S to pogodbo naročnik naroča, izvajalec pa prevzema izvajanje storitev okolju prijaznega čiščenja (v nadaljevanju: čiščenje) prostorov </w:t>
      </w:r>
      <w:r w:rsidRPr="00F276A3">
        <w:rPr>
          <w:bCs/>
          <w:i w:val="0"/>
          <w:sz w:val="22"/>
          <w:szCs w:val="22"/>
        </w:rPr>
        <w:t xml:space="preserve">v </w:t>
      </w:r>
      <w:r w:rsidR="00045C28" w:rsidRPr="00F276A3">
        <w:rPr>
          <w:bCs/>
          <w:i w:val="0"/>
          <w:sz w:val="22"/>
          <w:szCs w:val="22"/>
        </w:rPr>
        <w:t xml:space="preserve">Vrtcu </w:t>
      </w:r>
      <w:r w:rsidR="00F276A3" w:rsidRPr="00F276A3">
        <w:rPr>
          <w:bCs/>
          <w:i w:val="0"/>
          <w:sz w:val="22"/>
          <w:szCs w:val="22"/>
        </w:rPr>
        <w:t>Pod Gradom</w:t>
      </w:r>
      <w:r w:rsidR="00045C28">
        <w:rPr>
          <w:b/>
          <w:bCs/>
          <w:i w:val="0"/>
          <w:sz w:val="22"/>
          <w:szCs w:val="22"/>
        </w:rPr>
        <w:t xml:space="preserve"> </w:t>
      </w:r>
      <w:r w:rsidRPr="00D64815">
        <w:rPr>
          <w:i w:val="0"/>
          <w:spacing w:val="-1"/>
          <w:sz w:val="22"/>
          <w:szCs w:val="22"/>
        </w:rPr>
        <w:t>v skupni izmeri …………….  m</w:t>
      </w:r>
      <w:r w:rsidRPr="00D64815">
        <w:rPr>
          <w:i w:val="0"/>
          <w:spacing w:val="-1"/>
          <w:sz w:val="22"/>
          <w:szCs w:val="22"/>
          <w:vertAlign w:val="superscript"/>
        </w:rPr>
        <w:t xml:space="preserve">2 </w:t>
      </w:r>
      <w:r w:rsidRPr="00D64815">
        <w:rPr>
          <w:i w:val="0"/>
          <w:spacing w:val="-1"/>
          <w:sz w:val="22"/>
          <w:szCs w:val="22"/>
        </w:rPr>
        <w:t xml:space="preserve">na lokacijah </w:t>
      </w:r>
      <w:r w:rsidRPr="00D64815">
        <w:rPr>
          <w:i w:val="0"/>
          <w:sz w:val="22"/>
          <w:szCs w:val="22"/>
        </w:rPr>
        <w:lastRenderedPageBreak/>
        <w:t>…………………………., ………………………, ………………… (v nadaljevanju: prostori), kot so naveden</w:t>
      </w:r>
      <w:r w:rsidR="004B1B83">
        <w:rPr>
          <w:i w:val="0"/>
          <w:sz w:val="22"/>
          <w:szCs w:val="22"/>
        </w:rPr>
        <w:t>e</w:t>
      </w:r>
      <w:r w:rsidRPr="00D64815">
        <w:rPr>
          <w:i w:val="0"/>
          <w:sz w:val="22"/>
          <w:szCs w:val="22"/>
        </w:rPr>
        <w:t xml:space="preserve"> v dokumentu v zvezi z oddajo javnega naročila</w:t>
      </w:r>
      <w:r w:rsidR="004B1B83">
        <w:rPr>
          <w:i w:val="0"/>
          <w:sz w:val="22"/>
          <w:szCs w:val="22"/>
        </w:rPr>
        <w:t>,</w:t>
      </w:r>
      <w:r w:rsidRPr="00D64815">
        <w:rPr>
          <w:i w:val="0"/>
          <w:sz w:val="22"/>
          <w:szCs w:val="22"/>
        </w:rPr>
        <w:t xml:space="preserve"> številka …..-……………. z dne ……....</w:t>
      </w:r>
      <w:r>
        <w:rPr>
          <w:i w:val="0"/>
          <w:sz w:val="22"/>
          <w:szCs w:val="22"/>
        </w:rPr>
        <w:t xml:space="preserve"> </w:t>
      </w:r>
      <w:r w:rsidRPr="00D64815">
        <w:rPr>
          <w:i w:val="0"/>
          <w:sz w:val="22"/>
          <w:szCs w:val="22"/>
        </w:rPr>
        <w:t xml:space="preserve">(v nadaljevanju: razpisna dokumentacija). </w:t>
      </w:r>
    </w:p>
    <w:p w14:paraId="25B29CB4" w14:textId="77777777" w:rsidR="008732CA" w:rsidRPr="00597BF9" w:rsidRDefault="008732CA" w:rsidP="00597BF9">
      <w:pPr>
        <w:rPr>
          <w:i w:val="0"/>
          <w:sz w:val="22"/>
          <w:szCs w:val="22"/>
        </w:rPr>
      </w:pPr>
    </w:p>
    <w:p w14:paraId="50326CDF" w14:textId="77777777" w:rsidR="008732CA" w:rsidRDefault="008732CA" w:rsidP="0050783A">
      <w:pPr>
        <w:widowControl w:val="0"/>
        <w:kinsoku w:val="0"/>
        <w:overflowPunct w:val="0"/>
        <w:autoSpaceDE w:val="0"/>
        <w:autoSpaceDN w:val="0"/>
        <w:adjustRightInd w:val="0"/>
        <w:jc w:val="both"/>
        <w:rPr>
          <w:i w:val="0"/>
          <w:spacing w:val="-1"/>
          <w:sz w:val="22"/>
          <w:szCs w:val="22"/>
        </w:rPr>
      </w:pPr>
      <w:r w:rsidRPr="00E4264A">
        <w:rPr>
          <w:i w:val="0"/>
          <w:spacing w:val="-1"/>
          <w:sz w:val="22"/>
          <w:szCs w:val="22"/>
        </w:rPr>
        <w:t>Obseg,</w:t>
      </w:r>
      <w:r w:rsidRPr="00D64815">
        <w:rPr>
          <w:i w:val="0"/>
          <w:spacing w:val="-1"/>
          <w:sz w:val="22"/>
          <w:szCs w:val="22"/>
        </w:rPr>
        <w:t xml:space="preserve"> vrsta</w:t>
      </w:r>
      <w:r>
        <w:rPr>
          <w:i w:val="0"/>
          <w:spacing w:val="-1"/>
          <w:sz w:val="22"/>
          <w:szCs w:val="22"/>
        </w:rPr>
        <w:t xml:space="preserve"> storitev in pogostost opravljanja čiščenja</w:t>
      </w:r>
      <w:r w:rsidRPr="00D64815">
        <w:rPr>
          <w:i w:val="0"/>
          <w:spacing w:val="-1"/>
          <w:sz w:val="22"/>
          <w:szCs w:val="22"/>
        </w:rPr>
        <w:t xml:space="preserve"> so </w:t>
      </w:r>
      <w:r>
        <w:rPr>
          <w:i w:val="0"/>
          <w:spacing w:val="-1"/>
          <w:sz w:val="22"/>
          <w:szCs w:val="22"/>
        </w:rPr>
        <w:t xml:space="preserve">določeni v </w:t>
      </w:r>
      <w:r w:rsidRPr="00D64815">
        <w:rPr>
          <w:i w:val="0"/>
          <w:spacing w:val="-1"/>
          <w:sz w:val="22"/>
          <w:szCs w:val="22"/>
        </w:rPr>
        <w:t>razpisn</w:t>
      </w:r>
      <w:r>
        <w:rPr>
          <w:i w:val="0"/>
          <w:spacing w:val="-1"/>
          <w:sz w:val="22"/>
          <w:szCs w:val="22"/>
        </w:rPr>
        <w:t>i</w:t>
      </w:r>
      <w:r w:rsidRPr="00D64815">
        <w:rPr>
          <w:i w:val="0"/>
          <w:spacing w:val="-1"/>
          <w:sz w:val="22"/>
          <w:szCs w:val="22"/>
        </w:rPr>
        <w:t xml:space="preserve"> dokumentacij</w:t>
      </w:r>
      <w:r>
        <w:rPr>
          <w:i w:val="0"/>
          <w:spacing w:val="-1"/>
          <w:sz w:val="22"/>
          <w:szCs w:val="22"/>
        </w:rPr>
        <w:t>i.</w:t>
      </w:r>
    </w:p>
    <w:p w14:paraId="39878BCA" w14:textId="77777777" w:rsidR="008732CA" w:rsidRPr="00597BF9" w:rsidRDefault="008732CA" w:rsidP="00597BF9">
      <w:pPr>
        <w:rPr>
          <w:i w:val="0"/>
          <w:sz w:val="22"/>
          <w:szCs w:val="22"/>
        </w:rPr>
      </w:pPr>
    </w:p>
    <w:p w14:paraId="200AA9FD" w14:textId="77777777" w:rsidR="008732CA" w:rsidRDefault="008732CA" w:rsidP="0050783A">
      <w:pPr>
        <w:widowControl w:val="0"/>
        <w:kinsoku w:val="0"/>
        <w:overflowPunct w:val="0"/>
        <w:autoSpaceDE w:val="0"/>
        <w:autoSpaceDN w:val="0"/>
        <w:adjustRightInd w:val="0"/>
        <w:jc w:val="both"/>
        <w:rPr>
          <w:i w:val="0"/>
          <w:spacing w:val="-1"/>
          <w:sz w:val="22"/>
          <w:szCs w:val="22"/>
        </w:rPr>
      </w:pPr>
      <w:r w:rsidRPr="00D64815">
        <w:rPr>
          <w:i w:val="0"/>
          <w:spacing w:val="-1"/>
          <w:sz w:val="22"/>
          <w:szCs w:val="22"/>
        </w:rPr>
        <w:t xml:space="preserve">Izvajalec se zavezuje, da bo za naročnika opravljal  storitve čiščenja  v skladu  z zahtevami iz razpisne dokumentacije in </w:t>
      </w:r>
      <w:r>
        <w:rPr>
          <w:i w:val="0"/>
          <w:spacing w:val="-1"/>
          <w:sz w:val="22"/>
          <w:szCs w:val="22"/>
        </w:rPr>
        <w:t xml:space="preserve">svojo </w:t>
      </w:r>
      <w:r w:rsidRPr="00D64815">
        <w:rPr>
          <w:i w:val="0"/>
          <w:spacing w:val="-1"/>
          <w:sz w:val="22"/>
          <w:szCs w:val="22"/>
        </w:rPr>
        <w:t>ponudbo št. .......................</w:t>
      </w:r>
      <w:r>
        <w:rPr>
          <w:i w:val="0"/>
          <w:spacing w:val="-1"/>
          <w:sz w:val="22"/>
          <w:szCs w:val="22"/>
        </w:rPr>
        <w:t xml:space="preserve"> </w:t>
      </w:r>
      <w:r w:rsidRPr="00D64815">
        <w:rPr>
          <w:i w:val="0"/>
          <w:spacing w:val="-1"/>
          <w:sz w:val="22"/>
          <w:szCs w:val="22"/>
        </w:rPr>
        <w:t>z dne ………….. (v nadaljevanju: ponudba) ter v skladu z</w:t>
      </w:r>
      <w:r>
        <w:rPr>
          <w:i w:val="0"/>
          <w:spacing w:val="-1"/>
          <w:sz w:val="22"/>
          <w:szCs w:val="22"/>
        </w:rPr>
        <w:t xml:space="preserve"> določili te pogodbe</w:t>
      </w:r>
      <w:r w:rsidRPr="00D64815">
        <w:rPr>
          <w:i w:val="0"/>
          <w:spacing w:val="-1"/>
          <w:sz w:val="22"/>
          <w:szCs w:val="22"/>
        </w:rPr>
        <w:t>.</w:t>
      </w:r>
      <w:r>
        <w:rPr>
          <w:i w:val="0"/>
          <w:spacing w:val="-1"/>
          <w:sz w:val="22"/>
          <w:szCs w:val="22"/>
        </w:rPr>
        <w:t xml:space="preserve"> </w:t>
      </w:r>
    </w:p>
    <w:p w14:paraId="54280E13" w14:textId="77777777" w:rsidR="008732CA" w:rsidRPr="00597BF9" w:rsidRDefault="008732CA" w:rsidP="00597BF9">
      <w:pPr>
        <w:rPr>
          <w:i w:val="0"/>
          <w:sz w:val="22"/>
          <w:szCs w:val="22"/>
        </w:rPr>
      </w:pPr>
    </w:p>
    <w:p w14:paraId="1FB0CD77"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Razpisna dokumentacija in ponudba sta sestavna dela te pogodbe.</w:t>
      </w:r>
    </w:p>
    <w:p w14:paraId="5CC70A8C" w14:textId="77777777" w:rsidR="008732CA" w:rsidRDefault="008732CA" w:rsidP="0050783A">
      <w:pPr>
        <w:widowControl w:val="0"/>
        <w:kinsoku w:val="0"/>
        <w:overflowPunct w:val="0"/>
        <w:autoSpaceDE w:val="0"/>
        <w:autoSpaceDN w:val="0"/>
        <w:adjustRightInd w:val="0"/>
        <w:jc w:val="both"/>
        <w:rPr>
          <w:i w:val="0"/>
          <w:spacing w:val="-1"/>
          <w:sz w:val="22"/>
          <w:szCs w:val="22"/>
        </w:rPr>
      </w:pPr>
    </w:p>
    <w:p w14:paraId="5AEC7F2A"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pacing w:val="-1"/>
          <w:sz w:val="22"/>
          <w:szCs w:val="22"/>
        </w:rPr>
        <w:t>Naročnik</w:t>
      </w:r>
      <w:r w:rsidRPr="00D64815">
        <w:rPr>
          <w:i w:val="0"/>
          <w:spacing w:val="1"/>
          <w:sz w:val="22"/>
          <w:szCs w:val="22"/>
        </w:rPr>
        <w:t xml:space="preserve"> </w:t>
      </w:r>
      <w:r w:rsidRPr="00D64815">
        <w:rPr>
          <w:i w:val="0"/>
          <w:sz w:val="22"/>
          <w:szCs w:val="22"/>
        </w:rPr>
        <w:t>si</w:t>
      </w:r>
      <w:r w:rsidRPr="00D64815">
        <w:rPr>
          <w:i w:val="0"/>
          <w:spacing w:val="2"/>
          <w:sz w:val="22"/>
          <w:szCs w:val="22"/>
        </w:rPr>
        <w:t xml:space="preserve"> </w:t>
      </w:r>
      <w:r w:rsidRPr="00D64815">
        <w:rPr>
          <w:i w:val="0"/>
          <w:sz w:val="22"/>
          <w:szCs w:val="22"/>
        </w:rPr>
        <w:t>v</w:t>
      </w:r>
      <w:r w:rsidRPr="00D64815">
        <w:rPr>
          <w:i w:val="0"/>
          <w:spacing w:val="2"/>
          <w:sz w:val="22"/>
          <w:szCs w:val="22"/>
        </w:rPr>
        <w:t xml:space="preserve"> </w:t>
      </w:r>
      <w:r w:rsidRPr="00D64815">
        <w:rPr>
          <w:i w:val="0"/>
          <w:spacing w:val="-1"/>
          <w:sz w:val="22"/>
          <w:szCs w:val="22"/>
        </w:rPr>
        <w:t>času</w:t>
      </w:r>
      <w:r w:rsidRPr="00D64815">
        <w:rPr>
          <w:i w:val="0"/>
          <w:spacing w:val="1"/>
          <w:sz w:val="22"/>
          <w:szCs w:val="22"/>
        </w:rPr>
        <w:t xml:space="preserve"> </w:t>
      </w:r>
      <w:r w:rsidRPr="00D64815">
        <w:rPr>
          <w:i w:val="0"/>
          <w:sz w:val="22"/>
          <w:szCs w:val="22"/>
        </w:rPr>
        <w:t>trajanja</w:t>
      </w:r>
      <w:r w:rsidRPr="00D64815">
        <w:rPr>
          <w:i w:val="0"/>
          <w:spacing w:val="2"/>
          <w:sz w:val="22"/>
          <w:szCs w:val="22"/>
        </w:rPr>
        <w:t xml:space="preserve"> </w:t>
      </w:r>
      <w:r w:rsidRPr="00D64815">
        <w:rPr>
          <w:i w:val="0"/>
          <w:spacing w:val="-1"/>
          <w:sz w:val="22"/>
          <w:szCs w:val="22"/>
        </w:rPr>
        <w:t>pogodbe</w:t>
      </w:r>
      <w:r w:rsidRPr="00D64815">
        <w:rPr>
          <w:i w:val="0"/>
          <w:spacing w:val="2"/>
          <w:sz w:val="22"/>
          <w:szCs w:val="22"/>
        </w:rPr>
        <w:t xml:space="preserve"> </w:t>
      </w:r>
      <w:r w:rsidRPr="00D64815">
        <w:rPr>
          <w:i w:val="0"/>
          <w:spacing w:val="-1"/>
          <w:sz w:val="22"/>
          <w:szCs w:val="22"/>
        </w:rPr>
        <w:t>pridržuje</w:t>
      </w:r>
      <w:r w:rsidRPr="00D64815">
        <w:rPr>
          <w:i w:val="0"/>
          <w:spacing w:val="4"/>
          <w:sz w:val="22"/>
          <w:szCs w:val="22"/>
        </w:rPr>
        <w:t xml:space="preserve"> </w:t>
      </w:r>
      <w:r w:rsidRPr="00D64815">
        <w:rPr>
          <w:i w:val="0"/>
          <w:sz w:val="22"/>
          <w:szCs w:val="22"/>
        </w:rPr>
        <w:t>pravico</w:t>
      </w:r>
      <w:r w:rsidRPr="00D64815">
        <w:rPr>
          <w:i w:val="0"/>
          <w:spacing w:val="2"/>
          <w:sz w:val="22"/>
          <w:szCs w:val="22"/>
        </w:rPr>
        <w:t xml:space="preserve"> </w:t>
      </w:r>
      <w:r w:rsidRPr="00D64815">
        <w:rPr>
          <w:i w:val="0"/>
          <w:sz w:val="22"/>
          <w:szCs w:val="22"/>
        </w:rPr>
        <w:t>do</w:t>
      </w:r>
      <w:r w:rsidRPr="00D64815">
        <w:rPr>
          <w:i w:val="0"/>
          <w:spacing w:val="2"/>
          <w:sz w:val="22"/>
          <w:szCs w:val="22"/>
        </w:rPr>
        <w:t xml:space="preserve"> </w:t>
      </w:r>
      <w:r w:rsidRPr="00D64815">
        <w:rPr>
          <w:i w:val="0"/>
          <w:spacing w:val="-1"/>
          <w:sz w:val="22"/>
          <w:szCs w:val="22"/>
        </w:rPr>
        <w:t>spremembe</w:t>
      </w:r>
      <w:r w:rsidRPr="00D64815">
        <w:rPr>
          <w:i w:val="0"/>
          <w:spacing w:val="2"/>
          <w:sz w:val="22"/>
          <w:szCs w:val="22"/>
        </w:rPr>
        <w:t xml:space="preserve"> </w:t>
      </w:r>
      <w:r w:rsidRPr="00D64815">
        <w:rPr>
          <w:i w:val="0"/>
          <w:sz w:val="22"/>
          <w:szCs w:val="22"/>
        </w:rPr>
        <w:t>kvadrature</w:t>
      </w:r>
      <w:r w:rsidRPr="00D64815">
        <w:rPr>
          <w:i w:val="0"/>
          <w:spacing w:val="1"/>
          <w:sz w:val="22"/>
          <w:szCs w:val="22"/>
        </w:rPr>
        <w:t xml:space="preserve"> </w:t>
      </w:r>
      <w:r w:rsidRPr="00D64815">
        <w:rPr>
          <w:i w:val="0"/>
          <w:spacing w:val="-1"/>
          <w:sz w:val="22"/>
          <w:szCs w:val="22"/>
        </w:rPr>
        <w:t>čistilnih</w:t>
      </w:r>
      <w:r w:rsidRPr="00D64815">
        <w:rPr>
          <w:i w:val="0"/>
          <w:spacing w:val="2"/>
          <w:sz w:val="22"/>
          <w:szCs w:val="22"/>
        </w:rPr>
        <w:t xml:space="preserve"> </w:t>
      </w:r>
      <w:r w:rsidRPr="00D64815">
        <w:rPr>
          <w:i w:val="0"/>
          <w:sz w:val="22"/>
          <w:szCs w:val="22"/>
        </w:rPr>
        <w:t>površin</w:t>
      </w:r>
      <w:r w:rsidRPr="00D64815">
        <w:rPr>
          <w:i w:val="0"/>
          <w:spacing w:val="2"/>
          <w:sz w:val="22"/>
          <w:szCs w:val="22"/>
        </w:rPr>
        <w:t xml:space="preserve"> </w:t>
      </w:r>
      <w:r w:rsidRPr="00D64815">
        <w:rPr>
          <w:i w:val="0"/>
          <w:sz w:val="22"/>
          <w:szCs w:val="22"/>
        </w:rPr>
        <w:t>in</w:t>
      </w:r>
      <w:r w:rsidRPr="00D64815">
        <w:rPr>
          <w:i w:val="0"/>
          <w:spacing w:val="1"/>
          <w:sz w:val="22"/>
          <w:szCs w:val="22"/>
        </w:rPr>
        <w:t xml:space="preserve"> </w:t>
      </w:r>
      <w:r w:rsidRPr="00D64815">
        <w:rPr>
          <w:i w:val="0"/>
          <w:sz w:val="22"/>
          <w:szCs w:val="22"/>
        </w:rPr>
        <w:t>zahtevanega</w:t>
      </w:r>
      <w:r w:rsidRPr="00D64815">
        <w:rPr>
          <w:i w:val="0"/>
          <w:spacing w:val="75"/>
          <w:w w:val="99"/>
          <w:sz w:val="22"/>
          <w:szCs w:val="22"/>
        </w:rPr>
        <w:t xml:space="preserve"> </w:t>
      </w:r>
      <w:r w:rsidRPr="00D64815">
        <w:rPr>
          <w:i w:val="0"/>
          <w:sz w:val="22"/>
          <w:szCs w:val="22"/>
        </w:rPr>
        <w:t>delovnega</w:t>
      </w:r>
      <w:r w:rsidRPr="00D64815">
        <w:rPr>
          <w:i w:val="0"/>
          <w:spacing w:val="16"/>
          <w:sz w:val="22"/>
          <w:szCs w:val="22"/>
        </w:rPr>
        <w:t xml:space="preserve"> </w:t>
      </w:r>
      <w:r w:rsidRPr="00D64815">
        <w:rPr>
          <w:i w:val="0"/>
          <w:spacing w:val="-1"/>
          <w:sz w:val="22"/>
          <w:szCs w:val="22"/>
        </w:rPr>
        <w:t>časa</w:t>
      </w:r>
      <w:r w:rsidRPr="00D64815">
        <w:rPr>
          <w:i w:val="0"/>
          <w:spacing w:val="15"/>
          <w:sz w:val="22"/>
          <w:szCs w:val="22"/>
        </w:rPr>
        <w:t xml:space="preserve"> </w:t>
      </w:r>
      <w:r w:rsidRPr="00D64815">
        <w:rPr>
          <w:i w:val="0"/>
          <w:spacing w:val="-1"/>
          <w:sz w:val="22"/>
          <w:szCs w:val="22"/>
        </w:rPr>
        <w:t>čistilcev,</w:t>
      </w:r>
      <w:r w:rsidRPr="00D64815">
        <w:rPr>
          <w:i w:val="0"/>
          <w:spacing w:val="15"/>
          <w:sz w:val="22"/>
          <w:szCs w:val="22"/>
        </w:rPr>
        <w:t xml:space="preserve"> </w:t>
      </w:r>
      <w:r w:rsidRPr="00D64815">
        <w:rPr>
          <w:i w:val="0"/>
          <w:sz w:val="22"/>
          <w:szCs w:val="22"/>
        </w:rPr>
        <w:t>navedenih</w:t>
      </w:r>
      <w:r w:rsidRPr="00D64815">
        <w:rPr>
          <w:i w:val="0"/>
          <w:spacing w:val="17"/>
          <w:sz w:val="22"/>
          <w:szCs w:val="22"/>
        </w:rPr>
        <w:t xml:space="preserve"> </w:t>
      </w:r>
      <w:r w:rsidRPr="00D64815">
        <w:rPr>
          <w:i w:val="0"/>
          <w:sz w:val="22"/>
          <w:szCs w:val="22"/>
        </w:rPr>
        <w:t>v</w:t>
      </w:r>
      <w:r w:rsidRPr="00D64815">
        <w:rPr>
          <w:i w:val="0"/>
          <w:spacing w:val="16"/>
          <w:sz w:val="22"/>
          <w:szCs w:val="22"/>
        </w:rPr>
        <w:t xml:space="preserve"> </w:t>
      </w:r>
      <w:r w:rsidRPr="00D64815">
        <w:rPr>
          <w:i w:val="0"/>
          <w:sz w:val="22"/>
          <w:szCs w:val="22"/>
        </w:rPr>
        <w:t>razpisni</w:t>
      </w:r>
      <w:r w:rsidRPr="00D64815">
        <w:rPr>
          <w:i w:val="0"/>
          <w:spacing w:val="16"/>
          <w:sz w:val="22"/>
          <w:szCs w:val="22"/>
        </w:rPr>
        <w:t xml:space="preserve"> </w:t>
      </w:r>
      <w:r w:rsidRPr="00D64815">
        <w:rPr>
          <w:i w:val="0"/>
          <w:sz w:val="22"/>
          <w:szCs w:val="22"/>
        </w:rPr>
        <w:t>dokumentaciji,</w:t>
      </w:r>
      <w:r w:rsidRPr="00D64815">
        <w:rPr>
          <w:i w:val="0"/>
          <w:spacing w:val="16"/>
          <w:sz w:val="22"/>
          <w:szCs w:val="22"/>
        </w:rPr>
        <w:t xml:space="preserve"> </w:t>
      </w:r>
      <w:r w:rsidRPr="00D64815">
        <w:rPr>
          <w:i w:val="0"/>
          <w:sz w:val="22"/>
          <w:szCs w:val="22"/>
        </w:rPr>
        <w:t>glede</w:t>
      </w:r>
      <w:r w:rsidRPr="00D64815">
        <w:rPr>
          <w:i w:val="0"/>
          <w:spacing w:val="17"/>
          <w:sz w:val="22"/>
          <w:szCs w:val="22"/>
        </w:rPr>
        <w:t xml:space="preserve"> </w:t>
      </w:r>
      <w:r w:rsidRPr="00D64815">
        <w:rPr>
          <w:i w:val="0"/>
          <w:sz w:val="22"/>
          <w:szCs w:val="22"/>
        </w:rPr>
        <w:t>na</w:t>
      </w:r>
      <w:r w:rsidRPr="00D64815">
        <w:rPr>
          <w:i w:val="0"/>
          <w:spacing w:val="16"/>
          <w:sz w:val="22"/>
          <w:szCs w:val="22"/>
        </w:rPr>
        <w:t xml:space="preserve"> </w:t>
      </w:r>
      <w:r w:rsidRPr="00051366">
        <w:rPr>
          <w:i w:val="0"/>
          <w:spacing w:val="-1"/>
          <w:sz w:val="22"/>
          <w:szCs w:val="22"/>
        </w:rPr>
        <w:t>svoje dejanske</w:t>
      </w:r>
      <w:r>
        <w:rPr>
          <w:i w:val="0"/>
          <w:spacing w:val="16"/>
          <w:sz w:val="22"/>
          <w:szCs w:val="22"/>
        </w:rPr>
        <w:t xml:space="preserve"> </w:t>
      </w:r>
      <w:r w:rsidRPr="00D64815">
        <w:rPr>
          <w:i w:val="0"/>
          <w:sz w:val="22"/>
          <w:szCs w:val="22"/>
        </w:rPr>
        <w:t>potreb</w:t>
      </w:r>
      <w:r>
        <w:rPr>
          <w:i w:val="0"/>
          <w:sz w:val="22"/>
          <w:szCs w:val="22"/>
        </w:rPr>
        <w:t>e</w:t>
      </w:r>
      <w:r w:rsidRPr="00D64815">
        <w:rPr>
          <w:i w:val="0"/>
          <w:sz w:val="22"/>
          <w:szCs w:val="22"/>
        </w:rPr>
        <w:t>.</w:t>
      </w:r>
      <w:r w:rsidRPr="00D64815">
        <w:rPr>
          <w:i w:val="0"/>
          <w:spacing w:val="15"/>
          <w:sz w:val="22"/>
          <w:szCs w:val="22"/>
        </w:rPr>
        <w:t xml:space="preserve"> </w:t>
      </w:r>
      <w:r w:rsidRPr="00D64815">
        <w:rPr>
          <w:i w:val="0"/>
          <w:sz w:val="22"/>
          <w:szCs w:val="22"/>
        </w:rPr>
        <w:t>Morebitne</w:t>
      </w:r>
      <w:r w:rsidRPr="00D64815">
        <w:rPr>
          <w:i w:val="0"/>
          <w:spacing w:val="17"/>
          <w:sz w:val="22"/>
          <w:szCs w:val="22"/>
        </w:rPr>
        <w:t xml:space="preserve"> </w:t>
      </w:r>
      <w:r w:rsidRPr="00D64815">
        <w:rPr>
          <w:i w:val="0"/>
          <w:spacing w:val="-1"/>
          <w:sz w:val="22"/>
          <w:szCs w:val="22"/>
        </w:rPr>
        <w:t>spremembe</w:t>
      </w:r>
      <w:r w:rsidRPr="00D64815">
        <w:rPr>
          <w:i w:val="0"/>
          <w:spacing w:val="43"/>
          <w:w w:val="99"/>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6"/>
          <w:sz w:val="22"/>
          <w:szCs w:val="22"/>
        </w:rPr>
        <w:t xml:space="preserve"> </w:t>
      </w:r>
      <w:r w:rsidRPr="00D64815">
        <w:rPr>
          <w:i w:val="0"/>
          <w:sz w:val="22"/>
          <w:szCs w:val="22"/>
        </w:rPr>
        <w:t>in</w:t>
      </w:r>
      <w:r w:rsidRPr="00D64815">
        <w:rPr>
          <w:i w:val="0"/>
          <w:spacing w:val="-6"/>
          <w:sz w:val="22"/>
          <w:szCs w:val="22"/>
        </w:rPr>
        <w:t xml:space="preserve"> </w:t>
      </w:r>
      <w:r w:rsidRPr="00D64815">
        <w:rPr>
          <w:i w:val="0"/>
          <w:sz w:val="22"/>
          <w:szCs w:val="22"/>
        </w:rPr>
        <w:t>delovnega</w:t>
      </w:r>
      <w:r w:rsidRPr="00D64815">
        <w:rPr>
          <w:i w:val="0"/>
          <w:spacing w:val="-7"/>
          <w:sz w:val="22"/>
          <w:szCs w:val="22"/>
        </w:rPr>
        <w:t xml:space="preserve"> </w:t>
      </w:r>
      <w:r w:rsidRPr="00D64815">
        <w:rPr>
          <w:i w:val="0"/>
          <w:spacing w:val="-1"/>
          <w:sz w:val="22"/>
          <w:szCs w:val="22"/>
        </w:rPr>
        <w:t>časa</w:t>
      </w:r>
      <w:r w:rsidRPr="00D64815">
        <w:rPr>
          <w:i w:val="0"/>
          <w:spacing w:val="-7"/>
          <w:sz w:val="22"/>
          <w:szCs w:val="22"/>
        </w:rPr>
        <w:t xml:space="preserve"> </w:t>
      </w:r>
      <w:r w:rsidRPr="00D64815">
        <w:rPr>
          <w:i w:val="0"/>
          <w:sz w:val="22"/>
          <w:szCs w:val="22"/>
        </w:rPr>
        <w:t xml:space="preserve">čistilcev </w:t>
      </w:r>
      <w:r w:rsidRPr="00D64815">
        <w:rPr>
          <w:i w:val="0"/>
          <w:spacing w:val="-1"/>
          <w:sz w:val="22"/>
          <w:szCs w:val="22"/>
        </w:rPr>
        <w:t>naročnik</w:t>
      </w:r>
      <w:r w:rsidRPr="00D64815">
        <w:rPr>
          <w:i w:val="0"/>
          <w:spacing w:val="-6"/>
          <w:sz w:val="22"/>
          <w:szCs w:val="22"/>
        </w:rPr>
        <w:t xml:space="preserve"> </w:t>
      </w:r>
      <w:r w:rsidRPr="00D64815">
        <w:rPr>
          <w:i w:val="0"/>
          <w:spacing w:val="-1"/>
          <w:sz w:val="22"/>
          <w:szCs w:val="22"/>
        </w:rPr>
        <w:t>in</w:t>
      </w:r>
      <w:r w:rsidRPr="00D64815">
        <w:rPr>
          <w:i w:val="0"/>
          <w:spacing w:val="-8"/>
          <w:sz w:val="22"/>
          <w:szCs w:val="22"/>
        </w:rPr>
        <w:t xml:space="preserve"> </w:t>
      </w:r>
      <w:r w:rsidRPr="00D64815">
        <w:rPr>
          <w:i w:val="0"/>
          <w:sz w:val="22"/>
          <w:szCs w:val="22"/>
        </w:rPr>
        <w:t>izvajalec</w:t>
      </w:r>
      <w:r w:rsidRPr="00D64815">
        <w:rPr>
          <w:i w:val="0"/>
          <w:spacing w:val="-6"/>
          <w:sz w:val="22"/>
          <w:szCs w:val="22"/>
        </w:rPr>
        <w:t xml:space="preserve"> </w:t>
      </w:r>
      <w:r w:rsidRPr="00D64815">
        <w:rPr>
          <w:i w:val="0"/>
          <w:sz w:val="22"/>
          <w:szCs w:val="22"/>
        </w:rPr>
        <w:t>usklajujeta</w:t>
      </w:r>
      <w:r w:rsidRPr="00D64815">
        <w:rPr>
          <w:i w:val="0"/>
          <w:spacing w:val="-6"/>
          <w:sz w:val="22"/>
          <w:szCs w:val="22"/>
        </w:rPr>
        <w:t xml:space="preserve"> </w:t>
      </w:r>
      <w:r w:rsidRPr="00D64815">
        <w:rPr>
          <w:i w:val="0"/>
          <w:sz w:val="22"/>
          <w:szCs w:val="22"/>
        </w:rPr>
        <w:t>sproti,</w:t>
      </w:r>
      <w:r w:rsidRPr="00D64815">
        <w:rPr>
          <w:i w:val="0"/>
          <w:spacing w:val="-6"/>
          <w:sz w:val="22"/>
          <w:szCs w:val="22"/>
        </w:rPr>
        <w:t xml:space="preserve"> </w:t>
      </w:r>
      <w:r w:rsidRPr="00D64815">
        <w:rPr>
          <w:i w:val="0"/>
          <w:sz w:val="22"/>
          <w:szCs w:val="22"/>
        </w:rPr>
        <w:t>glede</w:t>
      </w:r>
      <w:r w:rsidRPr="00D64815">
        <w:rPr>
          <w:i w:val="0"/>
          <w:spacing w:val="-7"/>
          <w:sz w:val="22"/>
          <w:szCs w:val="22"/>
        </w:rPr>
        <w:t xml:space="preserve"> </w:t>
      </w:r>
      <w:r w:rsidRPr="00D64815">
        <w:rPr>
          <w:i w:val="0"/>
          <w:sz w:val="22"/>
          <w:szCs w:val="22"/>
        </w:rPr>
        <w:t>na</w:t>
      </w:r>
      <w:r w:rsidRPr="00D64815">
        <w:rPr>
          <w:i w:val="0"/>
          <w:spacing w:val="-6"/>
          <w:sz w:val="22"/>
          <w:szCs w:val="22"/>
        </w:rPr>
        <w:t xml:space="preserve"> </w:t>
      </w:r>
      <w:r w:rsidRPr="00D64815">
        <w:rPr>
          <w:i w:val="0"/>
          <w:sz w:val="22"/>
          <w:szCs w:val="22"/>
        </w:rPr>
        <w:t>dejanske</w:t>
      </w:r>
      <w:r w:rsidRPr="00D64815">
        <w:rPr>
          <w:i w:val="0"/>
          <w:spacing w:val="-6"/>
          <w:sz w:val="22"/>
          <w:szCs w:val="22"/>
        </w:rPr>
        <w:t xml:space="preserve"> </w:t>
      </w:r>
      <w:r w:rsidRPr="00D64815">
        <w:rPr>
          <w:i w:val="0"/>
          <w:sz w:val="22"/>
          <w:szCs w:val="22"/>
        </w:rPr>
        <w:t>potrebe. Naročnik je dolžan izvajalca obvestiti o spremenjenem obsegu čiščenja.</w:t>
      </w:r>
    </w:p>
    <w:p w14:paraId="3DD75416"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8C1A411" w14:textId="77777777" w:rsidR="008732CA" w:rsidRDefault="008732CA" w:rsidP="0050783A">
      <w:pPr>
        <w:widowControl w:val="0"/>
        <w:kinsoku w:val="0"/>
        <w:overflowPunct w:val="0"/>
        <w:autoSpaceDE w:val="0"/>
        <w:autoSpaceDN w:val="0"/>
        <w:adjustRightInd w:val="0"/>
        <w:jc w:val="both"/>
        <w:rPr>
          <w:i w:val="0"/>
          <w:spacing w:val="-7"/>
          <w:sz w:val="22"/>
          <w:szCs w:val="22"/>
        </w:rPr>
      </w:pPr>
      <w:r w:rsidRPr="00D64815">
        <w:rPr>
          <w:i w:val="0"/>
          <w:sz w:val="22"/>
          <w:szCs w:val="22"/>
        </w:rPr>
        <w:t>Pri</w:t>
      </w:r>
      <w:r w:rsidRPr="00D64815">
        <w:rPr>
          <w:i w:val="0"/>
          <w:spacing w:val="11"/>
          <w:sz w:val="22"/>
          <w:szCs w:val="22"/>
        </w:rPr>
        <w:t xml:space="preserve"> </w:t>
      </w:r>
      <w:r w:rsidRPr="00D64815">
        <w:rPr>
          <w:i w:val="0"/>
          <w:spacing w:val="-1"/>
          <w:sz w:val="22"/>
          <w:szCs w:val="22"/>
        </w:rPr>
        <w:t>spremembah</w:t>
      </w:r>
      <w:r w:rsidRPr="00D64815">
        <w:rPr>
          <w:i w:val="0"/>
          <w:spacing w:val="10"/>
          <w:sz w:val="22"/>
          <w:szCs w:val="22"/>
        </w:rPr>
        <w:t xml:space="preserve"> </w:t>
      </w:r>
      <w:r w:rsidRPr="00D64815">
        <w:rPr>
          <w:i w:val="0"/>
          <w:sz w:val="22"/>
          <w:szCs w:val="22"/>
        </w:rPr>
        <w:t>obsega</w:t>
      </w:r>
      <w:r w:rsidRPr="00D64815">
        <w:rPr>
          <w:i w:val="0"/>
          <w:spacing w:val="11"/>
          <w:sz w:val="22"/>
          <w:szCs w:val="22"/>
        </w:rPr>
        <w:t xml:space="preserve"> </w:t>
      </w:r>
      <w:r w:rsidRPr="00D64815">
        <w:rPr>
          <w:i w:val="0"/>
          <w:spacing w:val="-1"/>
          <w:sz w:val="22"/>
          <w:szCs w:val="22"/>
        </w:rPr>
        <w:t>čiščenja</w:t>
      </w:r>
      <w:r w:rsidRPr="00D64815">
        <w:rPr>
          <w:i w:val="0"/>
          <w:spacing w:val="11"/>
          <w:sz w:val="22"/>
          <w:szCs w:val="22"/>
        </w:rPr>
        <w:t xml:space="preserve"> </w:t>
      </w:r>
      <w:r w:rsidRPr="00D64815">
        <w:rPr>
          <w:i w:val="0"/>
          <w:sz w:val="22"/>
          <w:szCs w:val="22"/>
        </w:rPr>
        <w:t>prizna</w:t>
      </w:r>
      <w:r w:rsidRPr="00D64815">
        <w:rPr>
          <w:i w:val="0"/>
          <w:spacing w:val="11"/>
          <w:sz w:val="22"/>
          <w:szCs w:val="22"/>
        </w:rPr>
        <w:t xml:space="preserve"> </w:t>
      </w:r>
      <w:r w:rsidRPr="00D64815">
        <w:rPr>
          <w:i w:val="0"/>
          <w:sz w:val="22"/>
          <w:szCs w:val="22"/>
        </w:rPr>
        <w:t>izvajalec</w:t>
      </w:r>
      <w:r w:rsidRPr="00D64815">
        <w:rPr>
          <w:i w:val="0"/>
          <w:spacing w:val="10"/>
          <w:sz w:val="22"/>
          <w:szCs w:val="22"/>
        </w:rPr>
        <w:t xml:space="preserve"> </w:t>
      </w:r>
      <w:r w:rsidRPr="00D64815">
        <w:rPr>
          <w:i w:val="0"/>
          <w:spacing w:val="-1"/>
          <w:sz w:val="22"/>
          <w:szCs w:val="22"/>
        </w:rPr>
        <w:t>naročniku</w:t>
      </w:r>
      <w:r w:rsidRPr="00D64815">
        <w:rPr>
          <w:i w:val="0"/>
          <w:spacing w:val="12"/>
          <w:sz w:val="22"/>
          <w:szCs w:val="22"/>
        </w:rPr>
        <w:t xml:space="preserve"> </w:t>
      </w:r>
      <w:r w:rsidRPr="00D64815">
        <w:rPr>
          <w:i w:val="0"/>
          <w:sz w:val="22"/>
          <w:szCs w:val="22"/>
        </w:rPr>
        <w:t>cene</w:t>
      </w:r>
      <w:r w:rsidRPr="00D64815">
        <w:rPr>
          <w:i w:val="0"/>
          <w:spacing w:val="9"/>
          <w:sz w:val="22"/>
          <w:szCs w:val="22"/>
        </w:rPr>
        <w:t xml:space="preserve"> </w:t>
      </w:r>
      <w:r w:rsidRPr="00D64815">
        <w:rPr>
          <w:i w:val="0"/>
          <w:sz w:val="22"/>
          <w:szCs w:val="22"/>
        </w:rPr>
        <w:t>na</w:t>
      </w:r>
      <w:r w:rsidRPr="00D64815">
        <w:rPr>
          <w:i w:val="0"/>
          <w:spacing w:val="11"/>
          <w:sz w:val="22"/>
          <w:szCs w:val="22"/>
        </w:rPr>
        <w:t xml:space="preserve"> </w:t>
      </w:r>
      <w:r w:rsidRPr="00D64815">
        <w:rPr>
          <w:i w:val="0"/>
          <w:sz w:val="22"/>
          <w:szCs w:val="22"/>
        </w:rPr>
        <w:t>enoto</w:t>
      </w:r>
      <w:r w:rsidRPr="00D64815">
        <w:rPr>
          <w:i w:val="0"/>
          <w:spacing w:val="11"/>
          <w:sz w:val="22"/>
          <w:szCs w:val="22"/>
        </w:rPr>
        <w:t xml:space="preserve"> </w:t>
      </w:r>
      <w:r w:rsidRPr="00D64815">
        <w:rPr>
          <w:i w:val="0"/>
          <w:spacing w:val="-1"/>
          <w:sz w:val="22"/>
          <w:szCs w:val="22"/>
        </w:rPr>
        <w:t>mere,</w:t>
      </w:r>
      <w:r w:rsidRPr="00D64815">
        <w:rPr>
          <w:i w:val="0"/>
          <w:spacing w:val="11"/>
          <w:sz w:val="22"/>
          <w:szCs w:val="22"/>
        </w:rPr>
        <w:t xml:space="preserve"> </w:t>
      </w:r>
      <w:r w:rsidRPr="00D64815">
        <w:rPr>
          <w:i w:val="0"/>
          <w:sz w:val="22"/>
          <w:szCs w:val="22"/>
        </w:rPr>
        <w:t>ki</w:t>
      </w:r>
      <w:r w:rsidRPr="00D64815">
        <w:rPr>
          <w:i w:val="0"/>
          <w:spacing w:val="11"/>
          <w:sz w:val="22"/>
          <w:szCs w:val="22"/>
        </w:rPr>
        <w:t xml:space="preserve"> </w:t>
      </w:r>
      <w:r w:rsidRPr="00D64815">
        <w:rPr>
          <w:i w:val="0"/>
          <w:sz w:val="22"/>
          <w:szCs w:val="22"/>
        </w:rPr>
        <w:t>jih</w:t>
      </w:r>
      <w:r w:rsidRPr="00D64815">
        <w:rPr>
          <w:i w:val="0"/>
          <w:spacing w:val="12"/>
          <w:sz w:val="22"/>
          <w:szCs w:val="22"/>
        </w:rPr>
        <w:t xml:space="preserve"> </w:t>
      </w:r>
      <w:r w:rsidRPr="00D64815">
        <w:rPr>
          <w:i w:val="0"/>
          <w:sz w:val="22"/>
          <w:szCs w:val="22"/>
        </w:rPr>
        <w:t>je</w:t>
      </w:r>
      <w:r w:rsidRPr="00D64815">
        <w:rPr>
          <w:i w:val="0"/>
          <w:spacing w:val="11"/>
          <w:sz w:val="22"/>
          <w:szCs w:val="22"/>
        </w:rPr>
        <w:t xml:space="preserve"> </w:t>
      </w:r>
      <w:r w:rsidRPr="00D64815">
        <w:rPr>
          <w:i w:val="0"/>
          <w:spacing w:val="-1"/>
          <w:sz w:val="22"/>
          <w:szCs w:val="22"/>
        </w:rPr>
        <w:t>predložil</w:t>
      </w:r>
      <w:r w:rsidRPr="00D64815">
        <w:rPr>
          <w:i w:val="0"/>
          <w:spacing w:val="10"/>
          <w:sz w:val="22"/>
          <w:szCs w:val="22"/>
        </w:rPr>
        <w:t xml:space="preserve"> </w:t>
      </w:r>
      <w:r w:rsidRPr="00D64815">
        <w:rPr>
          <w:i w:val="0"/>
          <w:sz w:val="22"/>
          <w:szCs w:val="22"/>
        </w:rPr>
        <w:t>v</w:t>
      </w:r>
      <w:r w:rsidRPr="00D64815">
        <w:rPr>
          <w:i w:val="0"/>
          <w:spacing w:val="12"/>
          <w:sz w:val="22"/>
          <w:szCs w:val="22"/>
        </w:rPr>
        <w:t xml:space="preserve"> </w:t>
      </w:r>
      <w:r w:rsidRPr="00D64815">
        <w:rPr>
          <w:i w:val="0"/>
          <w:spacing w:val="-1"/>
          <w:sz w:val="22"/>
          <w:szCs w:val="22"/>
        </w:rPr>
        <w:t>ponudbi</w:t>
      </w:r>
      <w:r w:rsidRPr="00D64815">
        <w:rPr>
          <w:i w:val="0"/>
          <w:spacing w:val="11"/>
          <w:sz w:val="22"/>
          <w:szCs w:val="22"/>
        </w:rPr>
        <w:t xml:space="preserve"> </w:t>
      </w:r>
      <w:r w:rsidRPr="00D64815">
        <w:rPr>
          <w:i w:val="0"/>
          <w:sz w:val="22"/>
          <w:szCs w:val="22"/>
        </w:rPr>
        <w:t>za</w:t>
      </w:r>
      <w:r w:rsidRPr="00D64815">
        <w:rPr>
          <w:i w:val="0"/>
          <w:spacing w:val="73"/>
          <w:w w:val="99"/>
          <w:sz w:val="22"/>
          <w:szCs w:val="22"/>
        </w:rPr>
        <w:t xml:space="preserve"> </w:t>
      </w:r>
      <w:r w:rsidRPr="00D64815">
        <w:rPr>
          <w:i w:val="0"/>
          <w:spacing w:val="-1"/>
          <w:sz w:val="22"/>
          <w:szCs w:val="22"/>
        </w:rPr>
        <w:t>posamezno</w:t>
      </w:r>
      <w:r w:rsidRPr="00D64815">
        <w:rPr>
          <w:i w:val="0"/>
          <w:spacing w:val="-7"/>
          <w:sz w:val="22"/>
          <w:szCs w:val="22"/>
        </w:rPr>
        <w:t xml:space="preserve"> </w:t>
      </w:r>
      <w:r w:rsidRPr="00D64815">
        <w:rPr>
          <w:i w:val="0"/>
          <w:sz w:val="22"/>
          <w:szCs w:val="22"/>
        </w:rPr>
        <w:t>vrsto</w:t>
      </w:r>
      <w:r w:rsidRPr="00D64815">
        <w:rPr>
          <w:i w:val="0"/>
          <w:spacing w:val="-7"/>
          <w:sz w:val="22"/>
          <w:szCs w:val="22"/>
        </w:rPr>
        <w:t xml:space="preserve"> </w:t>
      </w:r>
      <w:r w:rsidRPr="00D64815">
        <w:rPr>
          <w:i w:val="0"/>
          <w:spacing w:val="-1"/>
          <w:sz w:val="22"/>
          <w:szCs w:val="22"/>
        </w:rPr>
        <w:t>čistilne</w:t>
      </w:r>
      <w:r w:rsidRPr="00D64815">
        <w:rPr>
          <w:i w:val="0"/>
          <w:spacing w:val="-7"/>
          <w:sz w:val="22"/>
          <w:szCs w:val="22"/>
        </w:rPr>
        <w:t xml:space="preserve"> </w:t>
      </w:r>
      <w:r w:rsidRPr="00D64815">
        <w:rPr>
          <w:i w:val="0"/>
          <w:sz w:val="22"/>
          <w:szCs w:val="22"/>
        </w:rPr>
        <w:t>površine.</w:t>
      </w:r>
      <w:r w:rsidRPr="00D64815">
        <w:rPr>
          <w:i w:val="0"/>
          <w:spacing w:val="-7"/>
          <w:sz w:val="22"/>
          <w:szCs w:val="22"/>
        </w:rPr>
        <w:t xml:space="preserve"> </w:t>
      </w:r>
    </w:p>
    <w:p w14:paraId="07BFCC03"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64024C87"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D00C29">
        <w:rPr>
          <w:i w:val="0"/>
          <w:sz w:val="22"/>
          <w:szCs w:val="22"/>
        </w:rPr>
        <w:t>Izvajalec</w:t>
      </w:r>
      <w:r w:rsidRPr="00D00C29">
        <w:rPr>
          <w:i w:val="0"/>
          <w:spacing w:val="42"/>
          <w:sz w:val="22"/>
          <w:szCs w:val="22"/>
        </w:rPr>
        <w:t xml:space="preserve"> </w:t>
      </w:r>
      <w:r w:rsidRPr="00D00C29">
        <w:rPr>
          <w:i w:val="0"/>
          <w:sz w:val="22"/>
          <w:szCs w:val="22"/>
        </w:rPr>
        <w:t>se</w:t>
      </w:r>
      <w:r w:rsidRPr="00D00C29">
        <w:rPr>
          <w:i w:val="0"/>
          <w:spacing w:val="44"/>
          <w:sz w:val="22"/>
          <w:szCs w:val="22"/>
        </w:rPr>
        <w:t xml:space="preserve"> </w:t>
      </w:r>
      <w:r w:rsidRPr="00D00C29">
        <w:rPr>
          <w:i w:val="0"/>
          <w:sz w:val="22"/>
          <w:szCs w:val="22"/>
        </w:rPr>
        <w:t>zavezuje,</w:t>
      </w:r>
      <w:r w:rsidRPr="00D00C29">
        <w:rPr>
          <w:i w:val="0"/>
          <w:spacing w:val="43"/>
          <w:sz w:val="22"/>
          <w:szCs w:val="22"/>
        </w:rPr>
        <w:t xml:space="preserve"> </w:t>
      </w:r>
      <w:r w:rsidRPr="00D00C29">
        <w:rPr>
          <w:i w:val="0"/>
          <w:sz w:val="22"/>
          <w:szCs w:val="22"/>
        </w:rPr>
        <w:t>da</w:t>
      </w:r>
      <w:r w:rsidRPr="00D00C29">
        <w:rPr>
          <w:i w:val="0"/>
          <w:spacing w:val="43"/>
          <w:sz w:val="22"/>
          <w:szCs w:val="22"/>
        </w:rPr>
        <w:t xml:space="preserve"> </w:t>
      </w:r>
      <w:r w:rsidRPr="00D00C29">
        <w:rPr>
          <w:i w:val="0"/>
          <w:sz w:val="22"/>
          <w:szCs w:val="22"/>
        </w:rPr>
        <w:t>bodo</w:t>
      </w:r>
      <w:r w:rsidRPr="00D00C29">
        <w:rPr>
          <w:i w:val="0"/>
          <w:spacing w:val="43"/>
          <w:sz w:val="22"/>
          <w:szCs w:val="22"/>
        </w:rPr>
        <w:t xml:space="preserve"> </w:t>
      </w:r>
      <w:r w:rsidRPr="00D00C29">
        <w:rPr>
          <w:i w:val="0"/>
          <w:spacing w:val="-1"/>
          <w:sz w:val="22"/>
          <w:szCs w:val="22"/>
        </w:rPr>
        <w:t>delavci-čistilci</w:t>
      </w:r>
      <w:r w:rsidRPr="00D00C29">
        <w:rPr>
          <w:i w:val="0"/>
          <w:spacing w:val="43"/>
          <w:sz w:val="22"/>
          <w:szCs w:val="22"/>
        </w:rPr>
        <w:t xml:space="preserve"> </w:t>
      </w:r>
      <w:r w:rsidRPr="00D00C29">
        <w:rPr>
          <w:i w:val="0"/>
          <w:sz w:val="22"/>
          <w:szCs w:val="22"/>
        </w:rPr>
        <w:t>opravljali</w:t>
      </w:r>
      <w:r w:rsidRPr="00D00C29">
        <w:rPr>
          <w:i w:val="0"/>
          <w:spacing w:val="42"/>
          <w:sz w:val="22"/>
          <w:szCs w:val="22"/>
        </w:rPr>
        <w:t xml:space="preserve"> </w:t>
      </w:r>
      <w:r w:rsidRPr="00D00C29">
        <w:rPr>
          <w:i w:val="0"/>
          <w:sz w:val="22"/>
          <w:szCs w:val="22"/>
        </w:rPr>
        <w:t>storitve</w:t>
      </w:r>
      <w:r w:rsidRPr="00D00C29">
        <w:rPr>
          <w:i w:val="0"/>
          <w:spacing w:val="44"/>
          <w:sz w:val="22"/>
          <w:szCs w:val="22"/>
        </w:rPr>
        <w:t xml:space="preserve"> </w:t>
      </w:r>
      <w:r w:rsidRPr="00D00C29">
        <w:rPr>
          <w:i w:val="0"/>
          <w:sz w:val="22"/>
          <w:szCs w:val="22"/>
        </w:rPr>
        <w:t>skladno</w:t>
      </w:r>
      <w:r w:rsidRPr="00D00C29">
        <w:rPr>
          <w:i w:val="0"/>
          <w:spacing w:val="44"/>
          <w:sz w:val="22"/>
          <w:szCs w:val="22"/>
        </w:rPr>
        <w:t xml:space="preserve"> </w:t>
      </w:r>
      <w:r w:rsidRPr="00D00C29">
        <w:rPr>
          <w:i w:val="0"/>
          <w:sz w:val="22"/>
          <w:szCs w:val="22"/>
        </w:rPr>
        <w:t>z</w:t>
      </w:r>
      <w:r w:rsidRPr="00D00C29">
        <w:rPr>
          <w:i w:val="0"/>
          <w:spacing w:val="42"/>
          <w:sz w:val="22"/>
          <w:szCs w:val="22"/>
        </w:rPr>
        <w:t xml:space="preserve"> </w:t>
      </w:r>
      <w:r w:rsidRPr="00D00C29">
        <w:rPr>
          <w:i w:val="0"/>
          <w:spacing w:val="-1"/>
          <w:sz w:val="22"/>
          <w:szCs w:val="22"/>
        </w:rPr>
        <w:t>načrtom</w:t>
      </w:r>
      <w:r w:rsidRPr="00D00C29">
        <w:rPr>
          <w:i w:val="0"/>
          <w:spacing w:val="41"/>
          <w:sz w:val="22"/>
          <w:szCs w:val="22"/>
        </w:rPr>
        <w:t xml:space="preserve"> </w:t>
      </w:r>
      <w:r w:rsidRPr="00D00C29">
        <w:rPr>
          <w:i w:val="0"/>
          <w:spacing w:val="-1"/>
          <w:sz w:val="22"/>
          <w:szCs w:val="22"/>
        </w:rPr>
        <w:t>čiščenja</w:t>
      </w:r>
      <w:r w:rsidRPr="00D00C29">
        <w:rPr>
          <w:i w:val="0"/>
          <w:spacing w:val="43"/>
          <w:sz w:val="22"/>
          <w:szCs w:val="22"/>
        </w:rPr>
        <w:t xml:space="preserve"> </w:t>
      </w:r>
      <w:r w:rsidRPr="00D00C29">
        <w:rPr>
          <w:i w:val="0"/>
          <w:sz w:val="22"/>
          <w:szCs w:val="22"/>
        </w:rPr>
        <w:t>in</w:t>
      </w:r>
      <w:r w:rsidRPr="00D00C29">
        <w:rPr>
          <w:i w:val="0"/>
          <w:spacing w:val="45"/>
          <w:w w:val="99"/>
          <w:sz w:val="22"/>
          <w:szCs w:val="22"/>
        </w:rPr>
        <w:t xml:space="preserve"> </w:t>
      </w:r>
      <w:r w:rsidRPr="00D00C29">
        <w:rPr>
          <w:i w:val="0"/>
          <w:sz w:val="22"/>
          <w:szCs w:val="22"/>
        </w:rPr>
        <w:t>opisom</w:t>
      </w:r>
      <w:r w:rsidRPr="00D00C29">
        <w:rPr>
          <w:i w:val="0"/>
          <w:spacing w:val="-5"/>
          <w:sz w:val="22"/>
          <w:szCs w:val="22"/>
        </w:rPr>
        <w:t xml:space="preserve"> </w:t>
      </w:r>
      <w:r w:rsidRPr="00D00C29">
        <w:rPr>
          <w:i w:val="0"/>
          <w:sz w:val="22"/>
          <w:szCs w:val="22"/>
        </w:rPr>
        <w:t>tehnologije</w:t>
      </w:r>
      <w:r w:rsidRPr="00D00C29">
        <w:rPr>
          <w:i w:val="0"/>
          <w:spacing w:val="-4"/>
          <w:sz w:val="22"/>
          <w:szCs w:val="22"/>
        </w:rPr>
        <w:t xml:space="preserve"> </w:t>
      </w:r>
      <w:r w:rsidRPr="00D00C29">
        <w:rPr>
          <w:i w:val="0"/>
          <w:spacing w:val="-1"/>
          <w:sz w:val="22"/>
          <w:szCs w:val="22"/>
        </w:rPr>
        <w:t>čiščenja.</w:t>
      </w:r>
      <w:r w:rsidRPr="00D64815">
        <w:rPr>
          <w:i w:val="0"/>
          <w:spacing w:val="-1"/>
          <w:sz w:val="22"/>
          <w:szCs w:val="22"/>
        </w:rPr>
        <w:t xml:space="preserve"> </w:t>
      </w:r>
      <w:r w:rsidRPr="00D64815">
        <w:rPr>
          <w:i w:val="0"/>
          <w:sz w:val="22"/>
          <w:szCs w:val="22"/>
        </w:rPr>
        <w:t>Izvajalec</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4"/>
          <w:sz w:val="22"/>
          <w:szCs w:val="22"/>
        </w:rPr>
        <w:t xml:space="preserve"> </w:t>
      </w:r>
      <w:r w:rsidRPr="00D64815">
        <w:rPr>
          <w:i w:val="0"/>
          <w:sz w:val="22"/>
          <w:szCs w:val="22"/>
        </w:rPr>
        <w:t>pri</w:t>
      </w:r>
      <w:r w:rsidRPr="00D64815">
        <w:rPr>
          <w:i w:val="0"/>
          <w:spacing w:val="-3"/>
          <w:sz w:val="22"/>
          <w:szCs w:val="22"/>
        </w:rPr>
        <w:t xml:space="preserve"> </w:t>
      </w:r>
      <w:r w:rsidRPr="00D64815">
        <w:rPr>
          <w:i w:val="0"/>
          <w:spacing w:val="-1"/>
          <w:sz w:val="22"/>
          <w:szCs w:val="22"/>
        </w:rPr>
        <w:t>delu</w:t>
      </w:r>
      <w:r w:rsidRPr="00D64815">
        <w:rPr>
          <w:i w:val="0"/>
          <w:spacing w:val="-3"/>
          <w:sz w:val="22"/>
          <w:szCs w:val="22"/>
        </w:rPr>
        <w:t xml:space="preserve"> </w:t>
      </w:r>
      <w:r w:rsidRPr="00D64815">
        <w:rPr>
          <w:i w:val="0"/>
          <w:sz w:val="22"/>
          <w:szCs w:val="22"/>
        </w:rPr>
        <w:t>upoštevati</w:t>
      </w:r>
      <w:r w:rsidRPr="00D64815">
        <w:rPr>
          <w:i w:val="0"/>
          <w:spacing w:val="-5"/>
          <w:sz w:val="22"/>
          <w:szCs w:val="22"/>
        </w:rPr>
        <w:t xml:space="preserve"> </w:t>
      </w:r>
      <w:r w:rsidRPr="00D64815">
        <w:rPr>
          <w:i w:val="0"/>
          <w:spacing w:val="-1"/>
          <w:sz w:val="22"/>
          <w:szCs w:val="22"/>
        </w:rPr>
        <w:t>obseg</w:t>
      </w:r>
      <w:r w:rsidRPr="00D64815">
        <w:rPr>
          <w:i w:val="0"/>
          <w:spacing w:val="-3"/>
          <w:sz w:val="22"/>
          <w:szCs w:val="22"/>
        </w:rPr>
        <w:t xml:space="preserve"> </w:t>
      </w:r>
      <w:r w:rsidRPr="00D64815">
        <w:rPr>
          <w:i w:val="0"/>
          <w:spacing w:val="-1"/>
          <w:sz w:val="22"/>
          <w:szCs w:val="22"/>
        </w:rPr>
        <w:t>storitev,</w:t>
      </w:r>
      <w:r w:rsidRPr="00D64815">
        <w:rPr>
          <w:i w:val="0"/>
          <w:spacing w:val="-3"/>
          <w:sz w:val="22"/>
          <w:szCs w:val="22"/>
        </w:rPr>
        <w:t xml:space="preserve"> </w:t>
      </w:r>
      <w:r w:rsidRPr="00D64815">
        <w:rPr>
          <w:i w:val="0"/>
          <w:spacing w:val="-1"/>
          <w:sz w:val="22"/>
          <w:szCs w:val="22"/>
        </w:rPr>
        <w:t>terminske</w:t>
      </w:r>
      <w:r w:rsidRPr="00D64815">
        <w:rPr>
          <w:i w:val="0"/>
          <w:spacing w:val="-4"/>
          <w:sz w:val="22"/>
          <w:szCs w:val="22"/>
        </w:rPr>
        <w:t xml:space="preserve"> </w:t>
      </w:r>
      <w:r w:rsidRPr="00D64815">
        <w:rPr>
          <w:i w:val="0"/>
          <w:sz w:val="22"/>
          <w:szCs w:val="22"/>
        </w:rPr>
        <w:t>zahteve</w:t>
      </w:r>
      <w:r w:rsidRPr="00D64815">
        <w:rPr>
          <w:i w:val="0"/>
          <w:spacing w:val="-3"/>
          <w:sz w:val="22"/>
          <w:szCs w:val="22"/>
        </w:rPr>
        <w:t xml:space="preserve"> </w:t>
      </w:r>
      <w:r w:rsidRPr="00D64815">
        <w:rPr>
          <w:i w:val="0"/>
          <w:sz w:val="22"/>
          <w:szCs w:val="22"/>
        </w:rPr>
        <w:t>in</w:t>
      </w:r>
      <w:r w:rsidRPr="00D64815">
        <w:rPr>
          <w:i w:val="0"/>
          <w:spacing w:val="-4"/>
          <w:sz w:val="22"/>
          <w:szCs w:val="22"/>
        </w:rPr>
        <w:t xml:space="preserve"> </w:t>
      </w:r>
      <w:r w:rsidRPr="00D64815">
        <w:rPr>
          <w:i w:val="0"/>
          <w:sz w:val="22"/>
          <w:szCs w:val="22"/>
        </w:rPr>
        <w:t>zaporedje del,</w:t>
      </w:r>
      <w:r w:rsidRPr="00D64815">
        <w:rPr>
          <w:i w:val="0"/>
          <w:spacing w:val="42"/>
          <w:sz w:val="22"/>
          <w:szCs w:val="22"/>
        </w:rPr>
        <w:t xml:space="preserve"> </w:t>
      </w:r>
      <w:r w:rsidRPr="00D64815">
        <w:rPr>
          <w:i w:val="0"/>
          <w:sz w:val="22"/>
          <w:szCs w:val="22"/>
        </w:rPr>
        <w:t>kot</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navedeno</w:t>
      </w:r>
      <w:r w:rsidRPr="00D64815">
        <w:rPr>
          <w:i w:val="0"/>
          <w:spacing w:val="42"/>
          <w:sz w:val="22"/>
          <w:szCs w:val="22"/>
        </w:rPr>
        <w:t xml:space="preserve"> </w:t>
      </w:r>
      <w:r w:rsidRPr="00D64815">
        <w:rPr>
          <w:i w:val="0"/>
          <w:sz w:val="22"/>
          <w:szCs w:val="22"/>
        </w:rPr>
        <w:t>v</w:t>
      </w:r>
      <w:r w:rsidRPr="00D64815">
        <w:rPr>
          <w:i w:val="0"/>
          <w:spacing w:val="42"/>
          <w:sz w:val="22"/>
          <w:szCs w:val="22"/>
        </w:rPr>
        <w:t xml:space="preserve"> </w:t>
      </w:r>
      <w:r w:rsidRPr="00D64815">
        <w:rPr>
          <w:i w:val="0"/>
          <w:sz w:val="22"/>
          <w:szCs w:val="22"/>
        </w:rPr>
        <w:t>specifikaciji</w:t>
      </w:r>
      <w:r w:rsidRPr="00D64815">
        <w:rPr>
          <w:i w:val="0"/>
          <w:spacing w:val="44"/>
          <w:sz w:val="22"/>
          <w:szCs w:val="22"/>
        </w:rPr>
        <w:t xml:space="preserve"> </w:t>
      </w:r>
      <w:r w:rsidRPr="00D64815">
        <w:rPr>
          <w:i w:val="0"/>
          <w:sz w:val="22"/>
          <w:szCs w:val="22"/>
        </w:rPr>
        <w:t>storitev,</w:t>
      </w:r>
      <w:r w:rsidRPr="00D64815">
        <w:rPr>
          <w:i w:val="0"/>
          <w:spacing w:val="42"/>
          <w:sz w:val="22"/>
          <w:szCs w:val="22"/>
        </w:rPr>
        <w:t xml:space="preserve"> </w:t>
      </w:r>
      <w:r w:rsidRPr="00D64815">
        <w:rPr>
          <w:i w:val="0"/>
          <w:sz w:val="22"/>
          <w:szCs w:val="22"/>
        </w:rPr>
        <w:t>ki</w:t>
      </w:r>
      <w:r w:rsidRPr="00D64815">
        <w:rPr>
          <w:i w:val="0"/>
          <w:spacing w:val="42"/>
          <w:sz w:val="22"/>
          <w:szCs w:val="22"/>
        </w:rPr>
        <w:t xml:space="preserve"> </w:t>
      </w:r>
      <w:r w:rsidRPr="00D64815">
        <w:rPr>
          <w:i w:val="0"/>
          <w:sz w:val="22"/>
          <w:szCs w:val="22"/>
        </w:rPr>
        <w:t>je</w:t>
      </w:r>
      <w:r w:rsidRPr="00D64815">
        <w:rPr>
          <w:i w:val="0"/>
          <w:spacing w:val="42"/>
          <w:sz w:val="22"/>
          <w:szCs w:val="22"/>
        </w:rPr>
        <w:t xml:space="preserve"> </w:t>
      </w:r>
      <w:r w:rsidRPr="00D64815">
        <w:rPr>
          <w:i w:val="0"/>
          <w:sz w:val="22"/>
          <w:szCs w:val="22"/>
        </w:rPr>
        <w:t>sestavni</w:t>
      </w:r>
      <w:r w:rsidRPr="00D64815">
        <w:rPr>
          <w:i w:val="0"/>
          <w:spacing w:val="42"/>
          <w:sz w:val="22"/>
          <w:szCs w:val="22"/>
        </w:rPr>
        <w:t xml:space="preserve"> </w:t>
      </w:r>
      <w:r w:rsidRPr="00D64815">
        <w:rPr>
          <w:i w:val="0"/>
          <w:sz w:val="22"/>
          <w:szCs w:val="22"/>
        </w:rPr>
        <w:t>del razpisne dokumentacije.</w:t>
      </w:r>
      <w:r w:rsidRPr="00D64815">
        <w:rPr>
          <w:i w:val="0"/>
          <w:spacing w:val="38"/>
          <w:sz w:val="22"/>
          <w:szCs w:val="22"/>
        </w:rPr>
        <w:t xml:space="preserve"> </w:t>
      </w:r>
      <w:r w:rsidRPr="00D64815">
        <w:rPr>
          <w:i w:val="0"/>
          <w:sz w:val="22"/>
          <w:szCs w:val="22"/>
        </w:rPr>
        <w:t>Izvajalec</w:t>
      </w:r>
      <w:r w:rsidRPr="00D64815">
        <w:rPr>
          <w:i w:val="0"/>
          <w:spacing w:val="38"/>
          <w:sz w:val="22"/>
          <w:szCs w:val="22"/>
        </w:rPr>
        <w:t xml:space="preserve"> </w:t>
      </w:r>
      <w:r w:rsidRPr="00D64815">
        <w:rPr>
          <w:i w:val="0"/>
          <w:sz w:val="22"/>
          <w:szCs w:val="22"/>
        </w:rPr>
        <w:t>je</w:t>
      </w:r>
      <w:r w:rsidRPr="00D64815">
        <w:rPr>
          <w:i w:val="0"/>
          <w:spacing w:val="38"/>
          <w:sz w:val="22"/>
          <w:szCs w:val="22"/>
        </w:rPr>
        <w:t xml:space="preserve"> </w:t>
      </w:r>
      <w:r w:rsidRPr="00D64815">
        <w:rPr>
          <w:i w:val="0"/>
          <w:sz w:val="22"/>
          <w:szCs w:val="22"/>
        </w:rPr>
        <w:t>dolžan</w:t>
      </w:r>
      <w:r w:rsidRPr="00D64815">
        <w:rPr>
          <w:i w:val="0"/>
          <w:w w:val="99"/>
          <w:sz w:val="22"/>
          <w:szCs w:val="22"/>
        </w:rPr>
        <w:t xml:space="preserve"> </w:t>
      </w:r>
      <w:r w:rsidRPr="00D64815">
        <w:rPr>
          <w:i w:val="0"/>
          <w:sz w:val="22"/>
          <w:szCs w:val="22"/>
        </w:rPr>
        <w:t>seznaniti</w:t>
      </w:r>
      <w:r w:rsidRPr="00D64815">
        <w:rPr>
          <w:i w:val="0"/>
          <w:spacing w:val="-6"/>
          <w:sz w:val="22"/>
          <w:szCs w:val="22"/>
        </w:rPr>
        <w:t xml:space="preserve"> </w:t>
      </w:r>
      <w:r w:rsidRPr="00D64815">
        <w:rPr>
          <w:i w:val="0"/>
          <w:sz w:val="22"/>
          <w:szCs w:val="22"/>
        </w:rPr>
        <w:t>vse</w:t>
      </w:r>
      <w:r w:rsidRPr="00D64815">
        <w:rPr>
          <w:i w:val="0"/>
          <w:spacing w:val="-5"/>
          <w:sz w:val="22"/>
          <w:szCs w:val="22"/>
        </w:rPr>
        <w:t xml:space="preserve"> </w:t>
      </w:r>
      <w:r w:rsidRPr="00D64815">
        <w:rPr>
          <w:i w:val="0"/>
          <w:sz w:val="22"/>
          <w:szCs w:val="22"/>
        </w:rPr>
        <w:t>delavce,</w:t>
      </w:r>
      <w:r w:rsidRPr="00D64815">
        <w:rPr>
          <w:i w:val="0"/>
          <w:spacing w:val="-7"/>
          <w:sz w:val="22"/>
          <w:szCs w:val="22"/>
        </w:rPr>
        <w:t xml:space="preserve"> </w:t>
      </w:r>
      <w:r w:rsidRPr="00D64815">
        <w:rPr>
          <w:i w:val="0"/>
          <w:sz w:val="22"/>
          <w:szCs w:val="22"/>
        </w:rPr>
        <w:t>ki</w:t>
      </w:r>
      <w:r w:rsidRPr="00D64815">
        <w:rPr>
          <w:i w:val="0"/>
          <w:spacing w:val="-6"/>
          <w:sz w:val="22"/>
          <w:szCs w:val="22"/>
        </w:rPr>
        <w:t xml:space="preserve"> </w:t>
      </w:r>
      <w:r w:rsidRPr="00D64815">
        <w:rPr>
          <w:i w:val="0"/>
          <w:sz w:val="22"/>
          <w:szCs w:val="22"/>
        </w:rPr>
        <w:t>opravljajo</w:t>
      </w:r>
      <w:r w:rsidRPr="00D64815">
        <w:rPr>
          <w:i w:val="0"/>
          <w:spacing w:val="-6"/>
          <w:sz w:val="22"/>
          <w:szCs w:val="22"/>
        </w:rPr>
        <w:t xml:space="preserve"> </w:t>
      </w:r>
      <w:r>
        <w:rPr>
          <w:i w:val="0"/>
          <w:spacing w:val="-8"/>
          <w:sz w:val="22"/>
          <w:szCs w:val="22"/>
        </w:rPr>
        <w:t xml:space="preserve">storitve čiščenja </w:t>
      </w:r>
      <w:r w:rsidRPr="00D64815">
        <w:rPr>
          <w:i w:val="0"/>
          <w:sz w:val="22"/>
          <w:szCs w:val="22"/>
        </w:rPr>
        <w:t>pri</w:t>
      </w:r>
      <w:r w:rsidRPr="00D64815">
        <w:rPr>
          <w:i w:val="0"/>
          <w:spacing w:val="-6"/>
          <w:sz w:val="22"/>
          <w:szCs w:val="22"/>
        </w:rPr>
        <w:t xml:space="preserve"> </w:t>
      </w:r>
      <w:r w:rsidRPr="00D64815">
        <w:rPr>
          <w:i w:val="0"/>
          <w:spacing w:val="-1"/>
          <w:sz w:val="22"/>
          <w:szCs w:val="22"/>
        </w:rPr>
        <w:t>naročniku</w:t>
      </w:r>
      <w:r w:rsidRPr="00D64815">
        <w:rPr>
          <w:i w:val="0"/>
          <w:spacing w:val="-7"/>
          <w:sz w:val="22"/>
          <w:szCs w:val="22"/>
        </w:rPr>
        <w:t xml:space="preserve"> </w:t>
      </w:r>
      <w:r w:rsidRPr="00D64815">
        <w:rPr>
          <w:i w:val="0"/>
          <w:sz w:val="22"/>
          <w:szCs w:val="22"/>
        </w:rPr>
        <w:t>z</w:t>
      </w:r>
      <w:r w:rsidRPr="00D64815">
        <w:rPr>
          <w:i w:val="0"/>
          <w:spacing w:val="-7"/>
          <w:sz w:val="22"/>
          <w:szCs w:val="22"/>
        </w:rPr>
        <w:t xml:space="preserve"> </w:t>
      </w:r>
      <w:r w:rsidRPr="00D64815">
        <w:rPr>
          <w:i w:val="0"/>
          <w:spacing w:val="-1"/>
          <w:sz w:val="22"/>
          <w:szCs w:val="22"/>
        </w:rPr>
        <w:t>zahtevami</w:t>
      </w:r>
      <w:r w:rsidRPr="00D64815">
        <w:rPr>
          <w:i w:val="0"/>
          <w:spacing w:val="-6"/>
          <w:sz w:val="22"/>
          <w:szCs w:val="22"/>
        </w:rPr>
        <w:t xml:space="preserve"> </w:t>
      </w:r>
      <w:r w:rsidRPr="00D64815">
        <w:rPr>
          <w:i w:val="0"/>
          <w:sz w:val="22"/>
          <w:szCs w:val="22"/>
        </w:rPr>
        <w:t>iz</w:t>
      </w:r>
      <w:r w:rsidRPr="00D64815">
        <w:rPr>
          <w:i w:val="0"/>
          <w:spacing w:val="-6"/>
          <w:sz w:val="22"/>
          <w:szCs w:val="22"/>
        </w:rPr>
        <w:t xml:space="preserve"> </w:t>
      </w:r>
      <w:r w:rsidRPr="00D64815">
        <w:rPr>
          <w:i w:val="0"/>
          <w:sz w:val="22"/>
          <w:szCs w:val="22"/>
        </w:rPr>
        <w:t>razpisne</w:t>
      </w:r>
      <w:r w:rsidRPr="00D64815">
        <w:rPr>
          <w:i w:val="0"/>
          <w:spacing w:val="-7"/>
          <w:sz w:val="22"/>
          <w:szCs w:val="22"/>
        </w:rPr>
        <w:t xml:space="preserve"> </w:t>
      </w:r>
      <w:r w:rsidRPr="00D64815">
        <w:rPr>
          <w:i w:val="0"/>
          <w:spacing w:val="-1"/>
          <w:sz w:val="22"/>
          <w:szCs w:val="22"/>
        </w:rPr>
        <w:t>dokumentacije.</w:t>
      </w:r>
    </w:p>
    <w:p w14:paraId="473ED526" w14:textId="77777777" w:rsidR="008732CA" w:rsidRPr="00D64815" w:rsidRDefault="008732CA" w:rsidP="0050783A">
      <w:pPr>
        <w:widowControl w:val="0"/>
        <w:kinsoku w:val="0"/>
        <w:overflowPunct w:val="0"/>
        <w:autoSpaceDE w:val="0"/>
        <w:autoSpaceDN w:val="0"/>
        <w:adjustRightInd w:val="0"/>
        <w:spacing w:before="2"/>
        <w:jc w:val="both"/>
        <w:rPr>
          <w:i w:val="0"/>
          <w:sz w:val="22"/>
          <w:szCs w:val="22"/>
        </w:rPr>
      </w:pPr>
    </w:p>
    <w:p w14:paraId="5083E12E"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Rok</w:t>
      </w:r>
      <w:r w:rsidRPr="00597BF9">
        <w:rPr>
          <w:b/>
          <w:bCs/>
          <w:i w:val="0"/>
          <w:sz w:val="22"/>
          <w:szCs w:val="22"/>
        </w:rPr>
        <w:t xml:space="preserve"> za izvedbo</w:t>
      </w:r>
    </w:p>
    <w:p w14:paraId="6E627B66"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5324E227" w14:textId="77777777" w:rsidR="008732CA" w:rsidRPr="008246B2"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8246B2">
        <w:rPr>
          <w:i w:val="0"/>
          <w:spacing w:val="-1"/>
          <w:sz w:val="22"/>
          <w:szCs w:val="22"/>
        </w:rPr>
        <w:t>člen</w:t>
      </w:r>
    </w:p>
    <w:p w14:paraId="4904D3CD"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593E2CF3" w14:textId="77777777" w:rsidR="008732CA" w:rsidRDefault="008732CA" w:rsidP="0050783A">
      <w:pPr>
        <w:widowControl w:val="0"/>
        <w:kinsoku w:val="0"/>
        <w:overflowPunct w:val="0"/>
        <w:autoSpaceDE w:val="0"/>
        <w:autoSpaceDN w:val="0"/>
        <w:adjustRightInd w:val="0"/>
        <w:jc w:val="both"/>
        <w:rPr>
          <w:i w:val="0"/>
          <w:spacing w:val="-1"/>
          <w:sz w:val="22"/>
          <w:szCs w:val="22"/>
        </w:rPr>
      </w:pPr>
      <w:r>
        <w:rPr>
          <w:i w:val="0"/>
          <w:spacing w:val="-1"/>
          <w:sz w:val="22"/>
          <w:szCs w:val="22"/>
        </w:rPr>
        <w:t>Izvajalec mora s</w:t>
      </w:r>
      <w:r w:rsidRPr="00D64815">
        <w:rPr>
          <w:i w:val="0"/>
          <w:spacing w:val="-1"/>
          <w:sz w:val="22"/>
          <w:szCs w:val="22"/>
        </w:rPr>
        <w:t>toritve čiščenja opravlj</w:t>
      </w:r>
      <w:r>
        <w:rPr>
          <w:i w:val="0"/>
          <w:spacing w:val="-1"/>
          <w:sz w:val="22"/>
          <w:szCs w:val="22"/>
        </w:rPr>
        <w:t>ati</w:t>
      </w:r>
      <w:r w:rsidRPr="00D64815">
        <w:rPr>
          <w:i w:val="0"/>
          <w:spacing w:val="-1"/>
          <w:sz w:val="22"/>
          <w:szCs w:val="22"/>
        </w:rPr>
        <w:t xml:space="preserve"> pravočasno</w:t>
      </w:r>
      <w:r>
        <w:rPr>
          <w:i w:val="0"/>
          <w:spacing w:val="-1"/>
          <w:sz w:val="22"/>
          <w:szCs w:val="22"/>
        </w:rPr>
        <w:t>, in sicer</w:t>
      </w:r>
      <w:r w:rsidRPr="00D64815">
        <w:rPr>
          <w:i w:val="0"/>
          <w:spacing w:val="-1"/>
          <w:sz w:val="22"/>
          <w:szCs w:val="22"/>
        </w:rPr>
        <w:t xml:space="preserve"> v skladu z zahtevami naročnika iz razpisne dokumentacije in ponudbo</w:t>
      </w:r>
      <w:r>
        <w:rPr>
          <w:i w:val="0"/>
          <w:spacing w:val="-1"/>
          <w:sz w:val="22"/>
          <w:szCs w:val="22"/>
        </w:rPr>
        <w:t>.</w:t>
      </w:r>
      <w:r w:rsidRPr="00D64815">
        <w:rPr>
          <w:i w:val="0"/>
          <w:spacing w:val="-1"/>
          <w:sz w:val="22"/>
          <w:szCs w:val="22"/>
        </w:rPr>
        <w:t xml:space="preserve"> </w:t>
      </w:r>
    </w:p>
    <w:p w14:paraId="414F3913"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174D5CBB"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r w:rsidRPr="00FD4719">
        <w:rPr>
          <w:i w:val="0"/>
          <w:spacing w:val="-1"/>
          <w:sz w:val="22"/>
          <w:szCs w:val="22"/>
        </w:rPr>
        <w:t>Izvajalec se obvezuje izvajati generalno čiščenje po predhodnem dogovoru z naročnikom.</w:t>
      </w:r>
      <w:r w:rsidRPr="00D64815">
        <w:rPr>
          <w:i w:val="0"/>
          <w:spacing w:val="-1"/>
          <w:sz w:val="22"/>
          <w:szCs w:val="22"/>
        </w:rPr>
        <w:t xml:space="preserve"> </w:t>
      </w:r>
    </w:p>
    <w:p w14:paraId="0DEB28B6"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11857921"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Cena</w:t>
      </w:r>
      <w:r w:rsidRPr="00597BF9">
        <w:rPr>
          <w:b/>
          <w:bCs/>
          <w:i w:val="0"/>
          <w:sz w:val="22"/>
          <w:szCs w:val="22"/>
        </w:rPr>
        <w:t xml:space="preserve"> </w:t>
      </w:r>
      <w:r w:rsidRPr="00D64815">
        <w:rPr>
          <w:b/>
          <w:bCs/>
          <w:i w:val="0"/>
          <w:sz w:val="22"/>
          <w:szCs w:val="22"/>
        </w:rPr>
        <w:t>storitev</w:t>
      </w:r>
    </w:p>
    <w:p w14:paraId="4884A481"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23A7C793"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76A01CA7"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77783318"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Skupna ocenjena vrednost vseh storitev, ki so predmet te pogodbe,  za celotno obdobje trajanja te pogodbe znaša </w:t>
      </w:r>
      <w:r w:rsidR="000E27EA" w:rsidRPr="00597BF9" w:rsidDel="000E27EA">
        <w:rPr>
          <w:i w:val="0"/>
          <w:spacing w:val="-1"/>
          <w:sz w:val="22"/>
          <w:szCs w:val="22"/>
        </w:rPr>
        <w:t xml:space="preserve"> </w:t>
      </w:r>
      <w:r w:rsidRPr="00597BF9">
        <w:rPr>
          <w:i w:val="0"/>
          <w:spacing w:val="-1"/>
          <w:sz w:val="22"/>
          <w:szCs w:val="22"/>
        </w:rPr>
        <w:t>…………………….. EUR z DDV (z besedo: …………………………….. evrov  in …/100).</w:t>
      </w:r>
    </w:p>
    <w:p w14:paraId="594D0672"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7AFD1E73"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Cena za 1 m2 rednega čiščenja prostorov, skladno s ponudbo izvajalca, znaša …….. EUR brez DDV, oziroma ……..EUR z DDV. </w:t>
      </w:r>
      <w:r w:rsidRPr="00597BF9" w:rsidDel="006D281D">
        <w:rPr>
          <w:i w:val="0"/>
          <w:spacing w:val="-1"/>
          <w:sz w:val="22"/>
          <w:szCs w:val="22"/>
        </w:rPr>
        <w:t xml:space="preserve"> </w:t>
      </w:r>
    </w:p>
    <w:p w14:paraId="5B861637"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420F204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Skupna vrednost generalnega čiščenja za eno čiščenje celotne predvidene čistilne površine znaša …. EUR brez DDV oziroma …. EUR z DDV.</w:t>
      </w:r>
    </w:p>
    <w:p w14:paraId="595758DB"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06F8A174" w14:textId="77777777" w:rsidR="006E3241"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Cena dodatnega čiščenja na uro znaša ….. EUR brez DDV oziroma …. EUR z DDV.</w:t>
      </w:r>
    </w:p>
    <w:p w14:paraId="0B569518"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13A264CE"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Cene storitev, določene v tem členu in ponudbi izvajalca so fiksne za prvo leto trajanja pogodbe.</w:t>
      </w:r>
    </w:p>
    <w:p w14:paraId="5801F752"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5E79DF60"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r w:rsidRPr="00597BF9">
        <w:rPr>
          <w:i w:val="0"/>
          <w:spacing w:val="-1"/>
          <w:sz w:val="22"/>
          <w:szCs w:val="22"/>
        </w:rPr>
        <w:t xml:space="preserve">Naročnik bo storitve naročal glede na svoje dejanske potrebe, vendar največ do višine predvidenih sredstev na letni ravni. </w:t>
      </w:r>
    </w:p>
    <w:p w14:paraId="047B56DF" w14:textId="77777777" w:rsidR="008732CA" w:rsidRPr="00597BF9" w:rsidRDefault="008732CA" w:rsidP="00597BF9">
      <w:pPr>
        <w:widowControl w:val="0"/>
        <w:kinsoku w:val="0"/>
        <w:overflowPunct w:val="0"/>
        <w:autoSpaceDE w:val="0"/>
        <w:autoSpaceDN w:val="0"/>
        <w:adjustRightInd w:val="0"/>
        <w:jc w:val="both"/>
        <w:rPr>
          <w:i w:val="0"/>
          <w:spacing w:val="-1"/>
          <w:sz w:val="22"/>
          <w:szCs w:val="22"/>
        </w:rPr>
      </w:pPr>
    </w:p>
    <w:p w14:paraId="0AC05932" w14:textId="77777777" w:rsidR="008732CA" w:rsidRPr="00D64815"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 xml:space="preserve">Naročnik bo plačeval le dejansko opravljene storitve skladno z določili </w:t>
      </w:r>
      <w:r>
        <w:rPr>
          <w:i w:val="0"/>
          <w:sz w:val="22"/>
          <w:szCs w:val="22"/>
        </w:rPr>
        <w:t>te pogodbe</w:t>
      </w:r>
      <w:r w:rsidRPr="00305018">
        <w:rPr>
          <w:i w:val="0"/>
          <w:sz w:val="22"/>
          <w:szCs w:val="22"/>
        </w:rPr>
        <w:t xml:space="preserve"> in ne nosi nobene odgovornosti zaradi nedoseganja skupne ocenjene oziroma predvidene vrednosti storitev iz </w:t>
      </w:r>
      <w:r>
        <w:rPr>
          <w:i w:val="0"/>
          <w:sz w:val="22"/>
          <w:szCs w:val="22"/>
        </w:rPr>
        <w:t>te pogodbe</w:t>
      </w:r>
      <w:r w:rsidRPr="00305018">
        <w:rPr>
          <w:i w:val="0"/>
          <w:sz w:val="22"/>
          <w:szCs w:val="22"/>
        </w:rPr>
        <w:t>.</w:t>
      </w:r>
    </w:p>
    <w:p w14:paraId="102A7EC7" w14:textId="77777777" w:rsidR="008732CA" w:rsidRDefault="008732CA" w:rsidP="00597BF9">
      <w:pPr>
        <w:widowControl w:val="0"/>
        <w:kinsoku w:val="0"/>
        <w:overflowPunct w:val="0"/>
        <w:autoSpaceDE w:val="0"/>
        <w:autoSpaceDN w:val="0"/>
        <w:adjustRightInd w:val="0"/>
        <w:jc w:val="both"/>
        <w:rPr>
          <w:i w:val="0"/>
          <w:sz w:val="22"/>
          <w:szCs w:val="22"/>
        </w:rPr>
      </w:pPr>
    </w:p>
    <w:p w14:paraId="494E40D4"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Način valorizacije cen storitev</w:t>
      </w:r>
    </w:p>
    <w:p w14:paraId="5A19E91E"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2F111784"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3DBFE0D8"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052199A9" w14:textId="77777777" w:rsidR="008732CA" w:rsidRDefault="008732CA" w:rsidP="00597BF9">
      <w:pPr>
        <w:widowControl w:val="0"/>
        <w:kinsoku w:val="0"/>
        <w:overflowPunct w:val="0"/>
        <w:autoSpaceDE w:val="0"/>
        <w:autoSpaceDN w:val="0"/>
        <w:adjustRightInd w:val="0"/>
        <w:jc w:val="both"/>
        <w:rPr>
          <w:i w:val="0"/>
          <w:sz w:val="22"/>
          <w:szCs w:val="22"/>
        </w:rPr>
      </w:pPr>
      <w:r>
        <w:rPr>
          <w:i w:val="0"/>
          <w:sz w:val="22"/>
          <w:szCs w:val="22"/>
        </w:rPr>
        <w:t>Za morebitno zvišanje oziroma znižanje cen storitev se uporablja Pravilnik o načinih valorizacije denarnih obveznosti, ki jih v večletnih pogodbah dogovarjajo</w:t>
      </w:r>
      <w:r w:rsidRPr="00597BF9">
        <w:rPr>
          <w:i w:val="0"/>
          <w:sz w:val="22"/>
          <w:szCs w:val="22"/>
        </w:rPr>
        <w:t xml:space="preserve"> </w:t>
      </w:r>
      <w:r w:rsidRPr="00305018">
        <w:rPr>
          <w:i w:val="0"/>
          <w:sz w:val="22"/>
          <w:szCs w:val="22"/>
        </w:rPr>
        <w:t>pravne osebe javnega sektorja (Uradni list RS, št. 1/04)</w:t>
      </w:r>
      <w:r>
        <w:rPr>
          <w:i w:val="0"/>
          <w:sz w:val="22"/>
          <w:szCs w:val="22"/>
        </w:rPr>
        <w:t xml:space="preserve">, pri čemer se uporabi indeks cene iz 1. točke prvega odstavka 5. člena navedenega pravilnika, ki ga objavlja Statistični urad Republike Slovenije. </w:t>
      </w:r>
      <w:r w:rsidRPr="00305018">
        <w:rPr>
          <w:i w:val="0"/>
          <w:sz w:val="22"/>
          <w:szCs w:val="22"/>
        </w:rPr>
        <w:t xml:space="preserve">Povišanje cen iz ponudbe in predračuna izvajalca se lahko, v skladu </w:t>
      </w:r>
      <w:r>
        <w:rPr>
          <w:i w:val="0"/>
          <w:sz w:val="22"/>
          <w:szCs w:val="22"/>
        </w:rPr>
        <w:t>z navedenim pravilnikom</w:t>
      </w:r>
      <w:r w:rsidRPr="00305018">
        <w:rPr>
          <w:i w:val="0"/>
          <w:sz w:val="22"/>
          <w:szCs w:val="22"/>
        </w:rPr>
        <w:t xml:space="preserve">, prvič izvede po preteku enega leta od sklenitve </w:t>
      </w:r>
      <w:r>
        <w:rPr>
          <w:i w:val="0"/>
          <w:sz w:val="22"/>
          <w:szCs w:val="22"/>
        </w:rPr>
        <w:t>pogodbe</w:t>
      </w:r>
      <w:r w:rsidRPr="00305018">
        <w:rPr>
          <w:i w:val="0"/>
          <w:sz w:val="22"/>
          <w:szCs w:val="22"/>
        </w:rPr>
        <w:t xml:space="preserve"> in ko kumulativno povečanje »Indeksa cen storitev pri proizvajalcih</w:t>
      </w:r>
      <w:r w:rsidR="0066507E">
        <w:rPr>
          <w:i w:val="0"/>
          <w:sz w:val="22"/>
          <w:szCs w:val="22"/>
        </w:rPr>
        <w:t xml:space="preserve"> po</w:t>
      </w:r>
      <w:r w:rsidRPr="00305018">
        <w:rPr>
          <w:i w:val="0"/>
          <w:sz w:val="22"/>
          <w:szCs w:val="22"/>
        </w:rPr>
        <w:t xml:space="preserve"> dejavnosti</w:t>
      </w:r>
      <w:r w:rsidR="0066507E">
        <w:rPr>
          <w:i w:val="0"/>
          <w:sz w:val="22"/>
          <w:szCs w:val="22"/>
        </w:rPr>
        <w:t>h</w:t>
      </w:r>
      <w:r w:rsidRPr="00305018">
        <w:rPr>
          <w:i w:val="0"/>
          <w:sz w:val="22"/>
          <w:szCs w:val="22"/>
        </w:rPr>
        <w:t xml:space="preserve"> (SKD</w:t>
      </w:r>
      <w:r w:rsidR="0066507E">
        <w:rPr>
          <w:i w:val="0"/>
          <w:sz w:val="22"/>
          <w:szCs w:val="22"/>
        </w:rPr>
        <w:t xml:space="preserve"> 2008</w:t>
      </w:r>
      <w:r w:rsidRPr="00305018">
        <w:rPr>
          <w:i w:val="0"/>
          <w:sz w:val="22"/>
          <w:szCs w:val="22"/>
        </w:rPr>
        <w:t>:</w:t>
      </w:r>
      <w:r w:rsidRPr="00597BF9">
        <w:rPr>
          <w:i w:val="0"/>
          <w:sz w:val="22"/>
          <w:szCs w:val="22"/>
        </w:rPr>
        <w:t xml:space="preserve"> N81.2 Čiščenje</w:t>
      </w:r>
      <w:r w:rsidR="0066507E" w:rsidRPr="00705BA1">
        <w:rPr>
          <w:i w:val="0"/>
          <w:sz w:val="22"/>
          <w:szCs w:val="22"/>
        </w:rPr>
        <w:t>, poslovanje podjetij z vsemi subjekti, Slovenija, četrtletno</w:t>
      </w:r>
      <w:r w:rsidRPr="00305018">
        <w:rPr>
          <w:i w:val="0"/>
          <w:sz w:val="22"/>
          <w:szCs w:val="22"/>
        </w:rPr>
        <w:t xml:space="preserve">«, po podatkih Statističnega urada Republike Slovenije preseže 4 (štiri) odstotke vrednosti, šteto od preteka enega leta od sklenitve </w:t>
      </w:r>
      <w:r>
        <w:rPr>
          <w:i w:val="0"/>
          <w:sz w:val="22"/>
          <w:szCs w:val="22"/>
        </w:rPr>
        <w:t>pogodbe</w:t>
      </w:r>
      <w:r w:rsidRPr="00305018">
        <w:rPr>
          <w:i w:val="0"/>
          <w:sz w:val="22"/>
          <w:szCs w:val="22"/>
        </w:rPr>
        <w:t>.</w:t>
      </w:r>
    </w:p>
    <w:p w14:paraId="75109E0A"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198BE7F0"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 xml:space="preserve">Nadaljnja povišanja se lahko izvedejo, ko kumulativno povečanje »Indeksa cen storitev pri proizvajalcih </w:t>
      </w:r>
      <w:r w:rsidR="00774ACB">
        <w:rPr>
          <w:i w:val="0"/>
          <w:sz w:val="22"/>
          <w:szCs w:val="22"/>
        </w:rPr>
        <w:t xml:space="preserve">po </w:t>
      </w:r>
      <w:r w:rsidRPr="00305018">
        <w:rPr>
          <w:i w:val="0"/>
          <w:sz w:val="22"/>
          <w:szCs w:val="22"/>
        </w:rPr>
        <w:t xml:space="preserve"> dejavnosti</w:t>
      </w:r>
      <w:r w:rsidR="00774ACB">
        <w:rPr>
          <w:i w:val="0"/>
          <w:sz w:val="22"/>
          <w:szCs w:val="22"/>
        </w:rPr>
        <w:t>h</w:t>
      </w:r>
      <w:r w:rsidRPr="00305018">
        <w:rPr>
          <w:i w:val="0"/>
          <w:sz w:val="22"/>
          <w:szCs w:val="22"/>
        </w:rPr>
        <w:t xml:space="preserve"> (SKD</w:t>
      </w:r>
      <w:r w:rsidR="0066507E">
        <w:rPr>
          <w:i w:val="0"/>
          <w:sz w:val="22"/>
          <w:szCs w:val="22"/>
        </w:rPr>
        <w:t xml:space="preserve"> 2008:</w:t>
      </w:r>
      <w:r w:rsidR="00774ACB">
        <w:rPr>
          <w:i w:val="0"/>
          <w:sz w:val="22"/>
          <w:szCs w:val="22"/>
        </w:rPr>
        <w:t xml:space="preserve"> </w:t>
      </w:r>
      <w:r w:rsidR="00774ACB" w:rsidRPr="00597BF9">
        <w:rPr>
          <w:i w:val="0"/>
          <w:sz w:val="22"/>
          <w:szCs w:val="22"/>
        </w:rPr>
        <w:t>N81.2 Čiščenje</w:t>
      </w:r>
      <w:r w:rsidRPr="00305018">
        <w:rPr>
          <w:i w:val="0"/>
          <w:sz w:val="22"/>
          <w:szCs w:val="22"/>
        </w:rPr>
        <w:t>)</w:t>
      </w:r>
      <w:r w:rsidR="00774ACB">
        <w:rPr>
          <w:i w:val="0"/>
          <w:sz w:val="22"/>
          <w:szCs w:val="22"/>
        </w:rPr>
        <w:t>, poslovanje podjetij z vsemi subjekti, Slovenija, četrtletno</w:t>
      </w:r>
      <w:r w:rsidRPr="00305018">
        <w:rPr>
          <w:i w:val="0"/>
          <w:sz w:val="22"/>
          <w:szCs w:val="22"/>
        </w:rPr>
        <w:t>«, po podatkih Statističnega urada Republike Slovenije ponovno preseže 4 (štiri) odstotke vrednosti od zadnjega povišanja cen.</w:t>
      </w:r>
    </w:p>
    <w:p w14:paraId="274D90D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65BB74B4"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Vsako povišanje cen lahko znaša največ 80 (osemdeset) % povečanja s tem sporazumom dogovorjenega indeksa cen.</w:t>
      </w:r>
    </w:p>
    <w:p w14:paraId="63791859"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37A7EAF2"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Izvajalec mora pred uveljavljanjem spremembe cen predložiti naročniku zahtevek za spremembo cen z dokazili o upravičenosti predlagane spremembe. V primeru da bodo izpolnjeni dogovorjeni pogoji za spremembo cen, bosta stranki te</w:t>
      </w:r>
      <w:r>
        <w:rPr>
          <w:i w:val="0"/>
          <w:sz w:val="22"/>
          <w:szCs w:val="22"/>
        </w:rPr>
        <w:t xml:space="preserve"> pogodbe </w:t>
      </w:r>
      <w:r w:rsidRPr="00305018">
        <w:rPr>
          <w:i w:val="0"/>
          <w:sz w:val="22"/>
          <w:szCs w:val="22"/>
        </w:rPr>
        <w:t xml:space="preserve">spremembo cene uredili s sklenitvijo aneksa k </w:t>
      </w:r>
      <w:r>
        <w:rPr>
          <w:i w:val="0"/>
          <w:sz w:val="22"/>
          <w:szCs w:val="22"/>
        </w:rPr>
        <w:t>tej pogodbi</w:t>
      </w:r>
      <w:r w:rsidRPr="00305018">
        <w:rPr>
          <w:i w:val="0"/>
          <w:sz w:val="22"/>
          <w:szCs w:val="22"/>
        </w:rPr>
        <w:t>.</w:t>
      </w:r>
    </w:p>
    <w:p w14:paraId="3FED0CDF" w14:textId="77777777" w:rsidR="008732CA" w:rsidRPr="00305018" w:rsidRDefault="008732CA" w:rsidP="00597BF9">
      <w:pPr>
        <w:widowControl w:val="0"/>
        <w:kinsoku w:val="0"/>
        <w:overflowPunct w:val="0"/>
        <w:autoSpaceDE w:val="0"/>
        <w:autoSpaceDN w:val="0"/>
        <w:adjustRightInd w:val="0"/>
        <w:jc w:val="both"/>
        <w:rPr>
          <w:i w:val="0"/>
          <w:sz w:val="22"/>
          <w:szCs w:val="22"/>
        </w:rPr>
      </w:pPr>
    </w:p>
    <w:p w14:paraId="0413A161" w14:textId="77777777" w:rsidR="008732CA" w:rsidRDefault="008732CA" w:rsidP="00597BF9">
      <w:pPr>
        <w:widowControl w:val="0"/>
        <w:kinsoku w:val="0"/>
        <w:overflowPunct w:val="0"/>
        <w:autoSpaceDE w:val="0"/>
        <w:autoSpaceDN w:val="0"/>
        <w:adjustRightInd w:val="0"/>
        <w:jc w:val="both"/>
        <w:rPr>
          <w:i w:val="0"/>
          <w:sz w:val="22"/>
          <w:szCs w:val="22"/>
        </w:rPr>
      </w:pPr>
      <w:r w:rsidRPr="00305018">
        <w:rPr>
          <w:i w:val="0"/>
          <w:sz w:val="22"/>
          <w:szCs w:val="22"/>
        </w:rPr>
        <w:t>V primeru znižanja dogovorjenega indeksa cen, se določila tega člena smiselno uporabljajo tudi za znižanje cen iz ponudbe in predračuna izvajalca.</w:t>
      </w:r>
    </w:p>
    <w:p w14:paraId="0022BBF7"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4F91AF46" w14:textId="7777777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Podizvajalci</w:t>
      </w:r>
    </w:p>
    <w:p w14:paraId="22FDE148"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0B848A6" w14:textId="77777777" w:rsidR="008732CA" w:rsidRPr="00597BF9" w:rsidRDefault="008732CA" w:rsidP="00597BF9">
      <w:pPr>
        <w:jc w:val="both"/>
        <w:rPr>
          <w:sz w:val="22"/>
          <w:szCs w:val="22"/>
        </w:rPr>
      </w:pPr>
      <w:r w:rsidRPr="00597BF9">
        <w:rPr>
          <w:sz w:val="22"/>
          <w:szCs w:val="22"/>
        </w:rPr>
        <w:t>(</w:t>
      </w:r>
      <w:r w:rsidRPr="00597BF9">
        <w:rPr>
          <w:b/>
          <w:sz w:val="22"/>
          <w:szCs w:val="22"/>
        </w:rPr>
        <w:t xml:space="preserve">OPOMBA: </w:t>
      </w:r>
      <w:r w:rsidRPr="00597BF9">
        <w:rPr>
          <w:sz w:val="22"/>
          <w:szCs w:val="22"/>
        </w:rPr>
        <w:t xml:space="preserve">Določbe prvega do četrtega odstavka tega člena se upošteva v primeru, če izvajalec ne nastopa s </w:t>
      </w:r>
      <w:proofErr w:type="spellStart"/>
      <w:r w:rsidRPr="00597BF9">
        <w:rPr>
          <w:sz w:val="22"/>
          <w:szCs w:val="22"/>
        </w:rPr>
        <w:t>podizvajalc-em</w:t>
      </w:r>
      <w:proofErr w:type="spellEnd"/>
      <w:r w:rsidRPr="00597BF9">
        <w:rPr>
          <w:sz w:val="22"/>
          <w:szCs w:val="22"/>
        </w:rPr>
        <w:t>/-i )</w:t>
      </w:r>
    </w:p>
    <w:p w14:paraId="38C7B257" w14:textId="77777777" w:rsidR="008732CA" w:rsidRPr="00597BF9" w:rsidRDefault="008732CA" w:rsidP="00597BF9">
      <w:pPr>
        <w:jc w:val="both"/>
        <w:rPr>
          <w:i w:val="0"/>
          <w:sz w:val="22"/>
          <w:szCs w:val="22"/>
        </w:rPr>
      </w:pPr>
    </w:p>
    <w:p w14:paraId="6011899F" w14:textId="77777777" w:rsidR="008732CA" w:rsidRPr="00597BF9" w:rsidRDefault="008732CA" w:rsidP="00597BF9">
      <w:pPr>
        <w:jc w:val="both"/>
        <w:rPr>
          <w:i w:val="0"/>
          <w:sz w:val="22"/>
          <w:szCs w:val="22"/>
        </w:rPr>
      </w:pPr>
      <w:r w:rsidRPr="00597BF9">
        <w:rPr>
          <w:i w:val="0"/>
          <w:sz w:val="22"/>
          <w:szCs w:val="22"/>
        </w:rPr>
        <w:t>Izvajalec ob predložitvi ponudbe in ob sklenitvi te pogodbe nima prijavljenih podizvajalcev za izvedbo pogodbenih del.</w:t>
      </w:r>
    </w:p>
    <w:p w14:paraId="1BD99226" w14:textId="77777777" w:rsidR="008732CA" w:rsidRPr="00597BF9" w:rsidRDefault="008732CA" w:rsidP="00597BF9">
      <w:pPr>
        <w:jc w:val="both"/>
        <w:rPr>
          <w:i w:val="0"/>
          <w:sz w:val="22"/>
          <w:szCs w:val="22"/>
        </w:rPr>
      </w:pPr>
    </w:p>
    <w:p w14:paraId="04C8792D" w14:textId="77777777" w:rsidR="008732CA" w:rsidRPr="00597BF9" w:rsidRDefault="008732CA" w:rsidP="00597BF9">
      <w:pPr>
        <w:jc w:val="both"/>
        <w:rPr>
          <w:i w:val="0"/>
          <w:sz w:val="22"/>
          <w:szCs w:val="22"/>
        </w:rPr>
      </w:pPr>
      <w:r w:rsidRPr="00597BF9">
        <w:rPr>
          <w:i w:val="0"/>
          <w:sz w:val="22"/>
          <w:szCs w:val="22"/>
        </w:rPr>
        <w:t xml:space="preserve">Izvajalec se zavezuje, da bo v primeru naknadne nominacije podizvajalcev obvestil naročnika najkasneje v 5 dneh po spremembi. </w:t>
      </w:r>
    </w:p>
    <w:p w14:paraId="19DD5DC2" w14:textId="77777777" w:rsidR="008732CA" w:rsidRPr="00597BF9" w:rsidRDefault="008732CA" w:rsidP="00597BF9">
      <w:pPr>
        <w:jc w:val="both"/>
        <w:rPr>
          <w:i w:val="0"/>
          <w:sz w:val="22"/>
          <w:szCs w:val="22"/>
        </w:rPr>
      </w:pPr>
    </w:p>
    <w:p w14:paraId="5C62ADF9" w14:textId="77777777" w:rsidR="008732CA" w:rsidRPr="00597BF9" w:rsidRDefault="008732CA" w:rsidP="00597BF9">
      <w:pPr>
        <w:jc w:val="both"/>
        <w:rPr>
          <w:i w:val="0"/>
          <w:sz w:val="22"/>
          <w:szCs w:val="22"/>
        </w:rPr>
      </w:pPr>
      <w:r w:rsidRPr="00597BF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50B902C5" w14:textId="77777777" w:rsidR="008732CA" w:rsidRPr="00597BF9" w:rsidRDefault="008732CA" w:rsidP="00597BF9">
      <w:pPr>
        <w:jc w:val="both"/>
        <w:rPr>
          <w:i w:val="0"/>
          <w:sz w:val="22"/>
          <w:szCs w:val="22"/>
        </w:rPr>
      </w:pPr>
    </w:p>
    <w:p w14:paraId="64AC2D2F" w14:textId="77777777" w:rsidR="008732CA" w:rsidRPr="00597BF9" w:rsidRDefault="008732CA" w:rsidP="00597BF9">
      <w:pPr>
        <w:jc w:val="both"/>
        <w:rPr>
          <w:i w:val="0"/>
          <w:sz w:val="22"/>
          <w:szCs w:val="22"/>
        </w:rPr>
      </w:pPr>
      <w:r w:rsidRPr="00597BF9">
        <w:rPr>
          <w:i w:val="0"/>
          <w:sz w:val="22"/>
          <w:szCs w:val="22"/>
        </w:rPr>
        <w:t xml:space="preserve">Vključitev </w:t>
      </w:r>
      <w:proofErr w:type="spellStart"/>
      <w:r w:rsidRPr="00597BF9">
        <w:rPr>
          <w:i w:val="0"/>
          <w:sz w:val="22"/>
          <w:szCs w:val="22"/>
        </w:rPr>
        <w:t>podizvajalc</w:t>
      </w:r>
      <w:proofErr w:type="spellEnd"/>
      <w:r w:rsidRPr="00597BF9">
        <w:rPr>
          <w:i w:val="0"/>
          <w:sz w:val="22"/>
          <w:szCs w:val="22"/>
        </w:rPr>
        <w:t>/-a/-</w:t>
      </w:r>
      <w:proofErr w:type="spellStart"/>
      <w:r w:rsidRPr="00597BF9">
        <w:rPr>
          <w:i w:val="0"/>
          <w:sz w:val="22"/>
          <w:szCs w:val="22"/>
        </w:rPr>
        <w:t>ev</w:t>
      </w:r>
      <w:proofErr w:type="spellEnd"/>
      <w:r w:rsidRPr="00597BF9">
        <w:rPr>
          <w:i w:val="0"/>
          <w:sz w:val="22"/>
          <w:szCs w:val="22"/>
        </w:rPr>
        <w:t xml:space="preserve"> med izvajanjem te pogodbe pogodbeni stranki uredita z dodatkom k tej pogodbi.</w:t>
      </w:r>
    </w:p>
    <w:p w14:paraId="3C4E5A50" w14:textId="77777777" w:rsidR="008732CA" w:rsidRPr="00597BF9" w:rsidRDefault="008732CA" w:rsidP="00597BF9">
      <w:pPr>
        <w:jc w:val="both"/>
        <w:rPr>
          <w:i w:val="0"/>
          <w:sz w:val="22"/>
          <w:szCs w:val="22"/>
        </w:rPr>
      </w:pPr>
    </w:p>
    <w:p w14:paraId="24EB7AAB"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 xml:space="preserve">Določilo se  upošteva v primeru, da izvajalec nastopa s </w:t>
      </w:r>
      <w:proofErr w:type="spellStart"/>
      <w:r w:rsidRPr="00597BF9">
        <w:rPr>
          <w:sz w:val="22"/>
          <w:szCs w:val="22"/>
        </w:rPr>
        <w:t>podizvajalc-em</w:t>
      </w:r>
      <w:proofErr w:type="spellEnd"/>
      <w:r w:rsidRPr="00597BF9">
        <w:rPr>
          <w:sz w:val="22"/>
          <w:szCs w:val="22"/>
        </w:rPr>
        <w:t>/-i</w:t>
      </w:r>
      <w:r w:rsidRPr="00597BF9">
        <w:rPr>
          <w:i w:val="0"/>
          <w:sz w:val="22"/>
          <w:szCs w:val="22"/>
        </w:rPr>
        <w:t>)</w:t>
      </w:r>
    </w:p>
    <w:p w14:paraId="78CDB029" w14:textId="77777777" w:rsidR="008732CA" w:rsidRPr="00597BF9" w:rsidRDefault="008732CA" w:rsidP="00597BF9">
      <w:pPr>
        <w:jc w:val="both"/>
        <w:rPr>
          <w:i w:val="0"/>
          <w:sz w:val="22"/>
          <w:szCs w:val="22"/>
        </w:rPr>
      </w:pPr>
      <w:r w:rsidRPr="00597BF9">
        <w:rPr>
          <w:i w:val="0"/>
          <w:sz w:val="22"/>
          <w:szCs w:val="22"/>
        </w:rPr>
        <w:t>Izvajalec bo pogodbena dela izvedel skupaj z naslednjim/i podizvajalcem/i:</w:t>
      </w:r>
    </w:p>
    <w:p w14:paraId="05EBFE06" w14:textId="77777777" w:rsidR="008732CA" w:rsidRPr="00597BF9" w:rsidRDefault="008732CA" w:rsidP="00597BF9">
      <w:pPr>
        <w:jc w:val="both"/>
        <w:rPr>
          <w:i w:val="0"/>
          <w:sz w:val="22"/>
          <w:szCs w:val="22"/>
        </w:rPr>
      </w:pPr>
      <w:r w:rsidRPr="00597BF9">
        <w:rPr>
          <w:i w:val="0"/>
          <w:sz w:val="22"/>
          <w:szCs w:val="22"/>
        </w:rPr>
        <w:t xml:space="preserve">……………………………………………….. (naziv), …………………………………. (polni naslov), matična številka ………………………., davčna številka / identifikacijska številka za DDV </w:t>
      </w:r>
      <w:r w:rsidRPr="00597BF9">
        <w:rPr>
          <w:i w:val="0"/>
          <w:sz w:val="22"/>
          <w:szCs w:val="22"/>
        </w:rPr>
        <w:lastRenderedPageBreak/>
        <w:t>……………………………., bo izvedel ……………………………  (navesti vsako vrsto in količino del, ki jih bo izvedel podizvajalec). Vrednost teh del znaša …………….. EUR. Podizvajalec bo dela izvedel …………………………..(navesti kraj izvedbe del) najkasneje do …/ v roku ……………………..dni od …...</w:t>
      </w:r>
    </w:p>
    <w:p w14:paraId="497CD9A9" w14:textId="77777777" w:rsidR="008732CA" w:rsidRPr="00597BF9" w:rsidRDefault="008732CA" w:rsidP="00597BF9">
      <w:pPr>
        <w:jc w:val="both"/>
        <w:rPr>
          <w:i w:val="0"/>
          <w:sz w:val="22"/>
          <w:szCs w:val="22"/>
        </w:rPr>
      </w:pPr>
    </w:p>
    <w:p w14:paraId="55B70C0C" w14:textId="77777777" w:rsidR="008732CA" w:rsidRPr="00597BF9" w:rsidRDefault="008732CA" w:rsidP="00597BF9">
      <w:pPr>
        <w:jc w:val="both"/>
        <w:rPr>
          <w:i w:val="0"/>
          <w:sz w:val="22"/>
          <w:szCs w:val="22"/>
        </w:rPr>
      </w:pPr>
      <w:r w:rsidRPr="00597BF9">
        <w:rPr>
          <w:i w:val="0"/>
          <w:sz w:val="22"/>
          <w:szCs w:val="22"/>
        </w:rPr>
        <w:t>(</w:t>
      </w:r>
      <w:r w:rsidRPr="00597BF9">
        <w:rPr>
          <w:b/>
          <w:i w:val="0"/>
          <w:sz w:val="22"/>
          <w:szCs w:val="22"/>
        </w:rPr>
        <w:t>OPOMBA:</w:t>
      </w:r>
      <w:r w:rsidRPr="00597BF9">
        <w:rPr>
          <w:i w:val="0"/>
          <w:sz w:val="22"/>
          <w:szCs w:val="22"/>
        </w:rPr>
        <w:t xml:space="preserve"> </w:t>
      </w:r>
      <w:r w:rsidRPr="00597BF9">
        <w:rPr>
          <w:sz w:val="22"/>
          <w:szCs w:val="22"/>
        </w:rPr>
        <w:t>Če je podizvajalcev več, se zgornje podatke navede za vsakega podizvajalca posebej, preostalo besedilo tega člena pa se ustrezno spremeni, glede na število podizvajalcev.</w:t>
      </w:r>
      <w:r w:rsidRPr="00597BF9">
        <w:rPr>
          <w:i w:val="0"/>
          <w:sz w:val="22"/>
          <w:szCs w:val="22"/>
        </w:rPr>
        <w:t>)</w:t>
      </w:r>
    </w:p>
    <w:p w14:paraId="6A561886" w14:textId="77777777" w:rsidR="008732CA" w:rsidRPr="00597BF9" w:rsidRDefault="008732CA" w:rsidP="00597BF9">
      <w:pPr>
        <w:jc w:val="both"/>
        <w:rPr>
          <w:i w:val="0"/>
          <w:sz w:val="22"/>
          <w:szCs w:val="22"/>
        </w:rPr>
      </w:pPr>
    </w:p>
    <w:p w14:paraId="03F7C9AA" w14:textId="77777777" w:rsidR="008732CA" w:rsidRPr="00597BF9" w:rsidRDefault="008732CA" w:rsidP="00597BF9">
      <w:pPr>
        <w:jc w:val="both"/>
        <w:rPr>
          <w:i w:val="0"/>
          <w:sz w:val="22"/>
          <w:szCs w:val="22"/>
        </w:rPr>
      </w:pPr>
      <w:r w:rsidRPr="00597BF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4003155" w14:textId="77777777" w:rsidR="008732CA" w:rsidRPr="00597BF9" w:rsidRDefault="008732CA" w:rsidP="00597BF9">
      <w:pPr>
        <w:jc w:val="both"/>
        <w:rPr>
          <w:i w:val="0"/>
          <w:sz w:val="22"/>
          <w:szCs w:val="22"/>
        </w:rPr>
      </w:pPr>
    </w:p>
    <w:p w14:paraId="26717B06" w14:textId="77777777" w:rsidR="008732CA" w:rsidRPr="00597BF9" w:rsidRDefault="008732CA" w:rsidP="00597BF9">
      <w:pPr>
        <w:jc w:val="both"/>
        <w:rPr>
          <w:i w:val="0"/>
          <w:sz w:val="22"/>
          <w:szCs w:val="22"/>
        </w:rPr>
      </w:pPr>
      <w:r w:rsidRPr="00597BF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6A89534B" w14:textId="77777777" w:rsidR="008732CA" w:rsidRPr="00597BF9" w:rsidRDefault="008732CA" w:rsidP="00597BF9">
      <w:pPr>
        <w:jc w:val="both"/>
        <w:rPr>
          <w:i w:val="0"/>
          <w:sz w:val="22"/>
          <w:szCs w:val="22"/>
        </w:rPr>
      </w:pPr>
    </w:p>
    <w:p w14:paraId="314D5457" w14:textId="77777777" w:rsidR="008732CA" w:rsidRPr="00597BF9" w:rsidRDefault="008732CA" w:rsidP="00597BF9">
      <w:pPr>
        <w:jc w:val="both"/>
        <w:rPr>
          <w:i w:val="0"/>
          <w:sz w:val="22"/>
          <w:szCs w:val="22"/>
        </w:rPr>
      </w:pPr>
      <w:r w:rsidRPr="00597BF9">
        <w:rPr>
          <w:i w:val="0"/>
          <w:sz w:val="22"/>
          <w:szCs w:val="22"/>
        </w:rPr>
        <w:t xml:space="preserve">Izvajalec je naročniku predložil zahteve za neposredno plačilo za </w:t>
      </w:r>
      <w:proofErr w:type="spellStart"/>
      <w:r w:rsidRPr="00597BF9">
        <w:rPr>
          <w:i w:val="0"/>
          <w:sz w:val="22"/>
          <w:szCs w:val="22"/>
        </w:rPr>
        <w:t>naslednj</w:t>
      </w:r>
      <w:proofErr w:type="spellEnd"/>
      <w:r w:rsidRPr="00597BF9">
        <w:rPr>
          <w:i w:val="0"/>
          <w:sz w:val="22"/>
          <w:szCs w:val="22"/>
        </w:rPr>
        <w:t xml:space="preserve">-ega/-e </w:t>
      </w:r>
      <w:proofErr w:type="spellStart"/>
      <w:r w:rsidRPr="00597BF9">
        <w:rPr>
          <w:i w:val="0"/>
          <w:sz w:val="22"/>
          <w:szCs w:val="22"/>
        </w:rPr>
        <w:t>podizvajalc</w:t>
      </w:r>
      <w:proofErr w:type="spellEnd"/>
      <w:r w:rsidRPr="00597BF9">
        <w:rPr>
          <w:i w:val="0"/>
          <w:sz w:val="22"/>
          <w:szCs w:val="22"/>
        </w:rPr>
        <w:t>-a/-e:</w:t>
      </w:r>
    </w:p>
    <w:p w14:paraId="7EA95D40" w14:textId="77777777" w:rsidR="008732CA" w:rsidRPr="00597BF9" w:rsidRDefault="008732CA" w:rsidP="00597BF9">
      <w:pPr>
        <w:jc w:val="both"/>
        <w:rPr>
          <w:i w:val="0"/>
          <w:sz w:val="22"/>
          <w:szCs w:val="22"/>
        </w:rPr>
      </w:pPr>
      <w:r w:rsidRPr="00597BF9">
        <w:rPr>
          <w:i w:val="0"/>
          <w:sz w:val="22"/>
          <w:szCs w:val="22"/>
        </w:rPr>
        <w:t>-……………………………,</w:t>
      </w:r>
    </w:p>
    <w:p w14:paraId="426B63AD" w14:textId="77777777" w:rsidR="008732CA" w:rsidRPr="00597BF9" w:rsidRDefault="008732CA" w:rsidP="00597BF9">
      <w:pPr>
        <w:jc w:val="both"/>
        <w:rPr>
          <w:i w:val="0"/>
          <w:sz w:val="22"/>
          <w:szCs w:val="22"/>
        </w:rPr>
      </w:pPr>
      <w:r w:rsidRPr="00597BF9">
        <w:rPr>
          <w:i w:val="0"/>
          <w:sz w:val="22"/>
          <w:szCs w:val="22"/>
        </w:rPr>
        <w:t xml:space="preserve">- …………………………… </w:t>
      </w:r>
    </w:p>
    <w:p w14:paraId="2CDBAE67" w14:textId="77777777" w:rsidR="008732CA" w:rsidRPr="00597BF9" w:rsidRDefault="008732CA" w:rsidP="00597BF9">
      <w:pPr>
        <w:jc w:val="both"/>
        <w:rPr>
          <w:i w:val="0"/>
          <w:sz w:val="22"/>
          <w:szCs w:val="22"/>
        </w:rPr>
      </w:pPr>
    </w:p>
    <w:p w14:paraId="02BE74FF" w14:textId="77777777" w:rsidR="008732CA" w:rsidRPr="00597BF9" w:rsidRDefault="008732CA" w:rsidP="00597BF9">
      <w:pPr>
        <w:jc w:val="both"/>
        <w:rPr>
          <w:i w:val="0"/>
          <w:sz w:val="22"/>
          <w:szCs w:val="22"/>
        </w:rPr>
      </w:pPr>
      <w:r w:rsidRPr="00597BF9">
        <w:rPr>
          <w:i w:val="0"/>
          <w:sz w:val="22"/>
          <w:szCs w:val="22"/>
        </w:rPr>
        <w:t xml:space="preserve">Izvajalec mora med izvajanjem te pogodbe naročnika pisno obvestiti o morebitnih spremembah informacij o podizvajalcih, ki jih je navedel v ponudbi, in sicer v petih (5)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5F9B0A5D" w14:textId="77777777" w:rsidR="008732CA" w:rsidRPr="00597BF9" w:rsidRDefault="008732CA" w:rsidP="00597BF9">
      <w:pPr>
        <w:jc w:val="both"/>
        <w:rPr>
          <w:i w:val="0"/>
          <w:sz w:val="22"/>
          <w:szCs w:val="22"/>
        </w:rPr>
      </w:pPr>
    </w:p>
    <w:p w14:paraId="59E986AD" w14:textId="77777777" w:rsidR="008732CA" w:rsidRPr="00597BF9" w:rsidRDefault="008732CA" w:rsidP="00597BF9">
      <w:pPr>
        <w:jc w:val="both"/>
        <w:rPr>
          <w:i w:val="0"/>
          <w:sz w:val="22"/>
          <w:szCs w:val="22"/>
        </w:rPr>
      </w:pPr>
      <w:r w:rsidRPr="00597BF9">
        <w:rPr>
          <w:i w:val="0"/>
          <w:sz w:val="22"/>
          <w:szCs w:val="22"/>
        </w:rPr>
        <w:t>Zamenjavo podizvajalcev ali vključitev novega podizvajalca pogodbeni stranki uredita z aneksom k tej pogodbi.</w:t>
      </w:r>
    </w:p>
    <w:p w14:paraId="6EE0731C" w14:textId="77777777" w:rsidR="008732CA" w:rsidRPr="00597BF9" w:rsidRDefault="008732CA" w:rsidP="00597BF9">
      <w:pPr>
        <w:jc w:val="both"/>
        <w:rPr>
          <w:rFonts w:eastAsia="Calibri"/>
          <w:i w:val="0"/>
          <w:sz w:val="22"/>
          <w:szCs w:val="22"/>
        </w:rPr>
      </w:pPr>
    </w:p>
    <w:p w14:paraId="33ACF854" w14:textId="77777777" w:rsidR="008732CA" w:rsidRPr="00597BF9" w:rsidRDefault="008732CA" w:rsidP="00597BF9">
      <w:pPr>
        <w:jc w:val="both"/>
        <w:rPr>
          <w:i w:val="0"/>
          <w:sz w:val="22"/>
          <w:szCs w:val="22"/>
        </w:rPr>
      </w:pPr>
      <w:r w:rsidRPr="00597BF9">
        <w:rPr>
          <w:i w:val="0"/>
          <w:sz w:val="22"/>
          <w:szCs w:val="22"/>
        </w:rPr>
        <w:t>V razmerju do naročnika izvajalec v celoti odgovarja za izvedbo del, ki so predmet te pogodbe.</w:t>
      </w:r>
    </w:p>
    <w:p w14:paraId="0DBF6B70" w14:textId="77777777" w:rsidR="008732CA" w:rsidRPr="00597BF9" w:rsidRDefault="008732CA" w:rsidP="00597BF9">
      <w:pPr>
        <w:jc w:val="both"/>
        <w:rPr>
          <w:i w:val="0"/>
          <w:sz w:val="22"/>
          <w:szCs w:val="22"/>
        </w:rPr>
      </w:pPr>
    </w:p>
    <w:p w14:paraId="03894EA7" w14:textId="77777777" w:rsidR="008732CA" w:rsidRPr="00597BF9" w:rsidRDefault="008732CA" w:rsidP="00597BF9">
      <w:pPr>
        <w:jc w:val="both"/>
        <w:rPr>
          <w:i w:val="0"/>
          <w:sz w:val="22"/>
          <w:szCs w:val="22"/>
        </w:rPr>
      </w:pPr>
      <w:r w:rsidRPr="00597BF9">
        <w:rPr>
          <w:i w:val="0"/>
          <w:sz w:val="22"/>
          <w:szCs w:val="22"/>
        </w:rPr>
        <w:t>Naročnik si pridržuje pravico, da lahko v prostorih,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59B2187" w14:textId="77777777" w:rsidR="008732CA" w:rsidRPr="00597BF9" w:rsidRDefault="008732CA" w:rsidP="00597BF9">
      <w:pPr>
        <w:rPr>
          <w:rFonts w:eastAsia="Calibri"/>
          <w:i w:val="0"/>
          <w:sz w:val="22"/>
          <w:szCs w:val="22"/>
        </w:rPr>
      </w:pPr>
    </w:p>
    <w:p w14:paraId="6B620F1B" w14:textId="77777777" w:rsidR="008732CA"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Plačilni </w:t>
      </w:r>
      <w:r w:rsidRPr="00D64815">
        <w:rPr>
          <w:b/>
          <w:bCs/>
          <w:i w:val="0"/>
          <w:sz w:val="22"/>
          <w:szCs w:val="22"/>
        </w:rPr>
        <w:t>pogoji</w:t>
      </w:r>
    </w:p>
    <w:p w14:paraId="2BEA818F" w14:textId="77777777" w:rsidR="00A0152C" w:rsidRPr="00597BF9" w:rsidRDefault="00A0152C" w:rsidP="00597BF9">
      <w:pPr>
        <w:rPr>
          <w:rFonts w:eastAsia="Calibri"/>
          <w:i w:val="0"/>
          <w:sz w:val="22"/>
          <w:szCs w:val="22"/>
        </w:rPr>
      </w:pPr>
    </w:p>
    <w:p w14:paraId="5E792370"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68516D61"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16DE1F72"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w:t>
      </w:r>
      <w:r w:rsidRPr="00D64815">
        <w:rPr>
          <w:i w:val="0"/>
          <w:spacing w:val="-1"/>
          <w:sz w:val="22"/>
          <w:szCs w:val="22"/>
        </w:rPr>
        <w:t>plačeva</w:t>
      </w:r>
      <w:r>
        <w:rPr>
          <w:i w:val="0"/>
          <w:spacing w:val="-1"/>
          <w:sz w:val="22"/>
          <w:szCs w:val="22"/>
        </w:rPr>
        <w:t>l</w:t>
      </w:r>
      <w:r w:rsidRPr="00D64815">
        <w:rPr>
          <w:i w:val="0"/>
          <w:spacing w:val="-1"/>
          <w:sz w:val="22"/>
          <w:szCs w:val="22"/>
        </w:rPr>
        <w:t xml:space="preserve"> opravljene storitve čiščenja na podlagi potrjenih računov.</w:t>
      </w:r>
    </w:p>
    <w:p w14:paraId="62691FE5"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75F978F8"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Izvajalec je dolžan račune posredovati naročniku izključno v elektronski obliki (e-račun), skladno z veljavnimi predpisi. </w:t>
      </w:r>
    </w:p>
    <w:p w14:paraId="7EA2A7B1"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1083D31"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 xml:space="preserve">Izvajalec bo do …. dne v tekočem mesecu izstavil e-račun za storitve rednega čiščenja, opravljene v preteklem mesecu. Za opravljeno generalno čiščenje in morebitno dodatno čiščenje izvajalec mora izstaviti ločen e-račun v roku … dni po opravljenih storitvah. </w:t>
      </w:r>
    </w:p>
    <w:p w14:paraId="74205F6F"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18FA0EFA"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4C1D44CB"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19E4ED86"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14:paraId="7E78F5FB" w14:textId="77777777" w:rsidR="008732CA" w:rsidRPr="005555AD"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181A941"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5555AD">
        <w:rPr>
          <w:i w:val="0"/>
          <w:spacing w:val="-1"/>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6646DAE2"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747F9C0"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Pr>
          <w:i w:val="0"/>
          <w:spacing w:val="-1"/>
          <w:sz w:val="22"/>
          <w:szCs w:val="22"/>
        </w:rPr>
        <w:t>Izvajalec mora e</w:t>
      </w:r>
      <w:r w:rsidRPr="00D64815">
        <w:rPr>
          <w:i w:val="0"/>
          <w:spacing w:val="-1"/>
          <w:sz w:val="22"/>
          <w:szCs w:val="22"/>
        </w:rPr>
        <w:t>-račun izstavi</w:t>
      </w:r>
      <w:r>
        <w:rPr>
          <w:i w:val="0"/>
          <w:spacing w:val="-1"/>
          <w:sz w:val="22"/>
          <w:szCs w:val="22"/>
        </w:rPr>
        <w:t>ti</w:t>
      </w:r>
      <w:r w:rsidRPr="00D64815">
        <w:rPr>
          <w:i w:val="0"/>
          <w:spacing w:val="-1"/>
          <w:sz w:val="22"/>
          <w:szCs w:val="22"/>
        </w:rPr>
        <w:t xml:space="preserve"> na naslov: </w:t>
      </w:r>
      <w:r w:rsidRPr="00D64815">
        <w:rPr>
          <w:i w:val="0"/>
          <w:sz w:val="22"/>
          <w:szCs w:val="22"/>
        </w:rPr>
        <w:t>…………………………………</w:t>
      </w:r>
      <w:r>
        <w:rPr>
          <w:i w:val="0"/>
          <w:spacing w:val="-1"/>
          <w:sz w:val="22"/>
          <w:szCs w:val="22"/>
        </w:rPr>
        <w:t xml:space="preserve"> </w:t>
      </w:r>
      <w:r w:rsidRPr="00D64815">
        <w:rPr>
          <w:i w:val="0"/>
          <w:spacing w:val="-1"/>
          <w:sz w:val="22"/>
          <w:szCs w:val="22"/>
        </w:rPr>
        <w:t xml:space="preserve">Na e-računu mora biti obvezno navedena številka </w:t>
      </w:r>
      <w:r>
        <w:rPr>
          <w:i w:val="0"/>
          <w:spacing w:val="-1"/>
          <w:sz w:val="22"/>
          <w:szCs w:val="22"/>
        </w:rPr>
        <w:t xml:space="preserve">te </w:t>
      </w:r>
      <w:r w:rsidRPr="00D64815">
        <w:rPr>
          <w:i w:val="0"/>
          <w:spacing w:val="-1"/>
          <w:sz w:val="22"/>
          <w:szCs w:val="22"/>
        </w:rPr>
        <w:t xml:space="preserve">pogodbe _____________, sicer bo zavrnjen kot nepopoln. Številka pogodbe je hkrati številka referenčnega dokumenta na e-računu. </w:t>
      </w:r>
    </w:p>
    <w:p w14:paraId="2F452466"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0A923B3E"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se obvezuje, da bo posamezni e-račun potrdil ali </w:t>
      </w:r>
      <w:r w:rsidRPr="00FD4719">
        <w:rPr>
          <w:i w:val="0"/>
          <w:spacing w:val="-1"/>
          <w:sz w:val="22"/>
          <w:szCs w:val="22"/>
        </w:rPr>
        <w:t>zavrnil v petnajstih (15) dneh po prejemu e-računa. Če v tem roku e-računa niti ne potrdi niti ne zavrne, se šteje, da je e-račun potrjen</w:t>
      </w:r>
      <w:r w:rsidRPr="00D64815">
        <w:rPr>
          <w:i w:val="0"/>
          <w:spacing w:val="-1"/>
          <w:sz w:val="22"/>
          <w:szCs w:val="22"/>
        </w:rPr>
        <w:t>.</w:t>
      </w:r>
    </w:p>
    <w:p w14:paraId="26F7795D"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7EF7B554"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Naročnik </w:t>
      </w:r>
      <w:r>
        <w:rPr>
          <w:i w:val="0"/>
          <w:spacing w:val="-1"/>
          <w:sz w:val="22"/>
          <w:szCs w:val="22"/>
        </w:rPr>
        <w:t xml:space="preserve">bo opravljene storitve </w:t>
      </w:r>
      <w:r w:rsidRPr="00D64815">
        <w:rPr>
          <w:i w:val="0"/>
          <w:spacing w:val="-1"/>
          <w:sz w:val="22"/>
          <w:szCs w:val="22"/>
        </w:rPr>
        <w:t>plača</w:t>
      </w:r>
      <w:r>
        <w:rPr>
          <w:i w:val="0"/>
          <w:spacing w:val="-1"/>
          <w:sz w:val="22"/>
          <w:szCs w:val="22"/>
        </w:rPr>
        <w:t>l</w:t>
      </w:r>
      <w:r w:rsidRPr="00D64815">
        <w:rPr>
          <w:i w:val="0"/>
          <w:spacing w:val="-1"/>
          <w:sz w:val="22"/>
          <w:szCs w:val="22"/>
        </w:rPr>
        <w:t xml:space="preserve"> v roku trideset (30) dni po prejemu pravilno izstavljenega e-računa na transakcijski račun izvajalca št. SI56 ………………………..</w:t>
      </w:r>
      <w:r>
        <w:rPr>
          <w:i w:val="0"/>
          <w:spacing w:val="-1"/>
          <w:sz w:val="22"/>
          <w:szCs w:val="22"/>
        </w:rPr>
        <w:t>,</w:t>
      </w:r>
      <w:r w:rsidRPr="00D64815">
        <w:rPr>
          <w:i w:val="0"/>
          <w:spacing w:val="-1"/>
          <w:sz w:val="22"/>
          <w:szCs w:val="22"/>
        </w:rPr>
        <w:t xml:space="preserve"> odprt pri ………………</w:t>
      </w:r>
    </w:p>
    <w:p w14:paraId="7FF461D4"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5D5A0E34" w14:textId="77777777" w:rsidR="008732CA"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Če zadnji dan plačilnega roka sovpada z dnem, ko je po zakonu dela prost dan, se za zadnji dan roka šteje naslednji delavnik.</w:t>
      </w:r>
    </w:p>
    <w:p w14:paraId="62DFDB6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0F0B138"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Naročnik bo potrjene račune podizvajalcev</w:t>
      </w:r>
      <w:r>
        <w:rPr>
          <w:i w:val="0"/>
          <w:spacing w:val="-1"/>
          <w:sz w:val="22"/>
          <w:szCs w:val="22"/>
        </w:rPr>
        <w:t xml:space="preserve">, ki zahtevajo neposredno plačilo, </w:t>
      </w:r>
      <w:r w:rsidRPr="00D64815">
        <w:rPr>
          <w:i w:val="0"/>
          <w:spacing w:val="-1"/>
          <w:sz w:val="22"/>
          <w:szCs w:val="22"/>
        </w:rPr>
        <w:t>poravnal neposredno podizvajalc</w:t>
      </w:r>
      <w:r>
        <w:rPr>
          <w:i w:val="0"/>
          <w:spacing w:val="-1"/>
          <w:sz w:val="22"/>
          <w:szCs w:val="22"/>
        </w:rPr>
        <w:t>u/</w:t>
      </w:r>
      <w:proofErr w:type="spellStart"/>
      <w:r w:rsidRPr="00D64815">
        <w:rPr>
          <w:i w:val="0"/>
          <w:spacing w:val="-1"/>
          <w:sz w:val="22"/>
          <w:szCs w:val="22"/>
        </w:rPr>
        <w:t>em</w:t>
      </w:r>
      <w:proofErr w:type="spellEnd"/>
      <w:r w:rsidRPr="00D64815">
        <w:rPr>
          <w:i w:val="0"/>
          <w:spacing w:val="-1"/>
          <w:sz w:val="22"/>
          <w:szCs w:val="22"/>
        </w:rPr>
        <w:t xml:space="preserve"> na način in v roku, kot je dogovorjeno za plačilo izvajalcu, na njihov transakcijski račun:</w:t>
      </w:r>
    </w:p>
    <w:p w14:paraId="6CCB9106"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a) podizvajalcu ………………… na transakcijski račun št. SI56………………. odprt  pri …………….,</w:t>
      </w:r>
    </w:p>
    <w:p w14:paraId="588791A8"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b) podizvajalcu ………………… na transakcijski račun št. SI56……………….odprt  pri …………….,</w:t>
      </w:r>
    </w:p>
    <w:p w14:paraId="63EBCB3F"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r w:rsidRPr="00D64815">
        <w:rPr>
          <w:i w:val="0"/>
          <w:spacing w:val="-1"/>
          <w:sz w:val="22"/>
          <w:szCs w:val="22"/>
        </w:rPr>
        <w:t xml:space="preserve">c) podizvajalcu ………………… na transakcijski račun št. SI56……………….odprt  pri ……………. </w:t>
      </w:r>
    </w:p>
    <w:p w14:paraId="67E11B55"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pacing w:val="-1"/>
          <w:sz w:val="22"/>
          <w:szCs w:val="22"/>
        </w:rPr>
      </w:pPr>
    </w:p>
    <w:p w14:paraId="41E277DA" w14:textId="77777777" w:rsidR="008732CA" w:rsidRPr="00D64815" w:rsidRDefault="008732CA" w:rsidP="0050783A">
      <w:pPr>
        <w:jc w:val="both"/>
        <w:rPr>
          <w:rFonts w:eastAsia="Calibri"/>
          <w:i w:val="0"/>
          <w:color w:val="000000"/>
          <w:shd w:val="clear" w:color="auto" w:fill="FFFFFF"/>
        </w:rPr>
      </w:pPr>
      <w:r w:rsidRPr="00211A61">
        <w:rPr>
          <w:i w:val="0"/>
          <w:sz w:val="22"/>
          <w:szCs w:val="22"/>
        </w:rPr>
        <w:t>Izvajalec mora za vse podizvajalce, ki niso zahtevali neposrednega plačila  in za katere neposredno plačilo ni obvezno naročniku najpozneje v šestdesetih (60) dneh od plačila končnega računa poslati s</w:t>
      </w:r>
      <w:r w:rsidRPr="00211A61">
        <w:rPr>
          <w:rFonts w:eastAsia="Calibri"/>
          <w:i w:val="0"/>
          <w:color w:val="000000"/>
          <w:sz w:val="22"/>
          <w:szCs w:val="22"/>
          <w:shd w:val="clear" w:color="auto" w:fill="FFFFFF"/>
        </w:rPr>
        <w:t>vojo pisno izjavo in pisno izjavo podizvajalca, da je podizvajalec prejel plačilo za izvedena dela po tej pogodbi.</w:t>
      </w:r>
      <w:r w:rsidRPr="00D64815">
        <w:rPr>
          <w:rFonts w:eastAsia="Calibri"/>
          <w:i w:val="0"/>
          <w:color w:val="000000"/>
          <w:shd w:val="clear" w:color="auto" w:fill="FFFFFF"/>
        </w:rPr>
        <w:t xml:space="preserve"> </w:t>
      </w:r>
    </w:p>
    <w:p w14:paraId="281CB638" w14:textId="77777777" w:rsidR="008732CA" w:rsidRPr="00D64815" w:rsidRDefault="008732CA" w:rsidP="0050783A">
      <w:pPr>
        <w:widowControl w:val="0"/>
        <w:autoSpaceDE w:val="0"/>
        <w:autoSpaceDN w:val="0"/>
        <w:adjustRightInd w:val="0"/>
        <w:rPr>
          <w:i w:val="0"/>
          <w:szCs w:val="24"/>
        </w:rPr>
      </w:pPr>
    </w:p>
    <w:p w14:paraId="70875BE1"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 xml:space="preserve">Obveznosti izvajalca </w:t>
      </w:r>
    </w:p>
    <w:p w14:paraId="13DCC944" w14:textId="77777777" w:rsidR="00A0152C" w:rsidRPr="00597BF9" w:rsidRDefault="00A0152C" w:rsidP="00597BF9">
      <w:pPr>
        <w:widowControl w:val="0"/>
        <w:autoSpaceDE w:val="0"/>
        <w:autoSpaceDN w:val="0"/>
        <w:adjustRightInd w:val="0"/>
        <w:rPr>
          <w:i w:val="0"/>
          <w:szCs w:val="24"/>
        </w:rPr>
      </w:pPr>
    </w:p>
    <w:p w14:paraId="1821F95E"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6A683F72" w14:textId="77777777" w:rsidR="008732CA" w:rsidRPr="00597BF9" w:rsidRDefault="008732CA" w:rsidP="00597BF9">
      <w:pPr>
        <w:widowControl w:val="0"/>
        <w:autoSpaceDE w:val="0"/>
        <w:autoSpaceDN w:val="0"/>
        <w:adjustRightInd w:val="0"/>
        <w:rPr>
          <w:i w:val="0"/>
          <w:szCs w:val="24"/>
        </w:rPr>
      </w:pPr>
    </w:p>
    <w:p w14:paraId="3C56F060" w14:textId="77777777" w:rsidR="008732CA" w:rsidRPr="00597BF9" w:rsidRDefault="008732CA" w:rsidP="00597BF9">
      <w:pPr>
        <w:widowControl w:val="0"/>
        <w:autoSpaceDE w:val="0"/>
        <w:autoSpaceDN w:val="0"/>
        <w:adjustRightInd w:val="0"/>
        <w:rPr>
          <w:i w:val="0"/>
          <w:szCs w:val="24"/>
        </w:rPr>
      </w:pPr>
      <w:r w:rsidRPr="00597BF9">
        <w:rPr>
          <w:i w:val="0"/>
          <w:szCs w:val="24"/>
        </w:rPr>
        <w:t>Izvajalec se zavezuje, da bo:</w:t>
      </w:r>
    </w:p>
    <w:p w14:paraId="6E50654B" w14:textId="77777777" w:rsidR="001155E9"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99568B">
        <w:rPr>
          <w:i w:val="0"/>
          <w:sz w:val="22"/>
          <w:szCs w:val="22"/>
        </w:rPr>
        <w:t>pripravil načrt in tehnologijo čiščenja skupaj z obrazci v zvezi z evidencami čiščenja</w:t>
      </w:r>
      <w:r w:rsidR="001155E9">
        <w:rPr>
          <w:i w:val="0"/>
          <w:sz w:val="22"/>
          <w:szCs w:val="22"/>
        </w:rPr>
        <w:t xml:space="preserve"> ter ga posodabljal v primeru sprememb;</w:t>
      </w:r>
    </w:p>
    <w:p w14:paraId="1D4AE6F5" w14:textId="77777777" w:rsidR="008732CA" w:rsidRPr="001155E9"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1155E9">
        <w:rPr>
          <w:i w:val="0"/>
          <w:sz w:val="22"/>
          <w:szCs w:val="22"/>
        </w:rPr>
        <w:t>storitve opravljal tako, da ne bo moten delovni proces naročnika;</w:t>
      </w:r>
    </w:p>
    <w:p w14:paraId="5D8B1075"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čiščenja ravnal gospodarno in skrbno pri porabi električne energije in pri porabi vode ter skrbel za ekonomično uporabo ostalih virov energije;</w:t>
      </w:r>
    </w:p>
    <w:p w14:paraId="3B032EF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delavce-čistilce podučil o smotrni rabi energije, okolju prijaznem čiščenju, čistilnih sredstvih, delovnih pripomočkih in toaletnih potrebščinah;</w:t>
      </w:r>
    </w:p>
    <w:p w14:paraId="042DD177"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poskrbel, da njegovo osebje in/ali podizvajalci ne bodo odnašali stvari in predmetov iz prostorov naročnika, da ne bodo odpirali predalov, da ne bodo posegali v naprave in opremo, ki je v prostorih naročnika in da ne bodo vodili v prostore oseb, ki niso pristojne za opravljanje storitev po tej pogodbi, </w:t>
      </w:r>
    </w:p>
    <w:p w14:paraId="6CC96EE3"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odnašal odpadke na mesto/a, ki ga določi naročnik in jih ustrezno ločeval;</w:t>
      </w:r>
    </w:p>
    <w:p w14:paraId="06AFDE33"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opremo za čiščenje in delovna sredstva za izvajanje storitev čiščenja po tej pogodbi; </w:t>
      </w:r>
    </w:p>
    <w:p w14:paraId="23EBF504"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 končanem čiščenju zaprl vsa okna, zaklenil vrata in vklopil alarm, ključe pa skladno z dogovorom z naročnikom obdržal za čas trajanja pogodbe;</w:t>
      </w:r>
    </w:p>
    <w:p w14:paraId="2E234D8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prevzete storitve opravljal kvalitetno in s skrbnostjo dobrega strokovnjaka, v skladu z vsemi </w:t>
      </w:r>
      <w:r w:rsidRPr="008246B2">
        <w:rPr>
          <w:i w:val="0"/>
          <w:sz w:val="22"/>
          <w:szCs w:val="22"/>
        </w:rPr>
        <w:lastRenderedPageBreak/>
        <w:t>tehničnimi predpisi, standardi in normativi, razpisnimi pogoji in ponudbo, ter v skladu z veljavnimi predpisi, ter z zahtevami s področja ločevanja odpadkov in s področja okolju prijaznega čiščenja;</w:t>
      </w:r>
    </w:p>
    <w:p w14:paraId="1B6315C8"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izvedel pogodbene storitve pravočasno, skladno s terminskim planom;</w:t>
      </w:r>
    </w:p>
    <w:p w14:paraId="4347614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pri izvajanju storitev sodeloval z naročnikom in ga pisno obvestil o morebitnem nastopu okoliščin, ki utegnejo vplivati na vsebinsko, vrednostno in terminsko izvršitev pogodbenih del;</w:t>
      </w:r>
    </w:p>
    <w:p w14:paraId="246C203D"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delavci, ki v času opravljanja storitev čiščenja ugotovijo okvare ali poškodbe na objektu ali inštalacijah,  o tem takoj obvestijo pooblaščeno osebo naročnika;</w:t>
      </w:r>
    </w:p>
    <w:p w14:paraId="631D7B28"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omogočil ustrezen nadzor naročniku;</w:t>
      </w:r>
    </w:p>
    <w:p w14:paraId="7D0A93C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bodo vsa pogodbena dela izvedli strokovno usposobljeni in kvalificiranimi delavci. Izvajalec mora pred začetkom izvajanja storitev, ki so predmet te pogodbe, posredovati pooblaščenemu predstavniku naročnika celoten seznam kadrov, ki bodo izvajali storitve po tej pogodbi;</w:t>
      </w:r>
    </w:p>
    <w:p w14:paraId="19D543B8"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v primeru zamenjave oseb, ki jih je izvajalec nominiral v ponudbi </w:t>
      </w:r>
      <w:r w:rsidR="001A4B7C">
        <w:rPr>
          <w:i w:val="0"/>
          <w:sz w:val="22"/>
          <w:szCs w:val="22"/>
        </w:rPr>
        <w:t xml:space="preserve">za redno čiščenje </w:t>
      </w:r>
      <w:r w:rsidRPr="008246B2">
        <w:rPr>
          <w:i w:val="0"/>
          <w:sz w:val="22"/>
          <w:szCs w:val="22"/>
        </w:rPr>
        <w:t>in s tem prejel točke po merilu »delovne razmere pri ponudniku«, ker opravljajo delo na podlagi sklenjene pogodbe o zaposlitvi za nedoločen čas</w:t>
      </w:r>
      <w:r w:rsidR="001A4B7C">
        <w:rPr>
          <w:i w:val="0"/>
          <w:sz w:val="22"/>
          <w:szCs w:val="22"/>
        </w:rPr>
        <w:t xml:space="preserve"> </w:t>
      </w:r>
      <w:r w:rsidRPr="008246B2">
        <w:rPr>
          <w:i w:val="0"/>
          <w:sz w:val="22"/>
          <w:szCs w:val="22"/>
        </w:rPr>
        <w:t>bo o zamenjavi teh oseb nemudoma obvestil naročnika in mu obenem predložil zahtevana dokazila o izpolnjevanju pogoja po merilu »delovne razmere pri ponudniku« za novo predlagano osebo;</w:t>
      </w:r>
    </w:p>
    <w:p w14:paraId="2593A351"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merila, opredeljena v dokumentaciji v zvezi z oddajo javnega naročila, ves čas trajanja pogodbe in ob morebitnem pozivu naročnika predložil ustrezna dokazila;</w:t>
      </w:r>
    </w:p>
    <w:p w14:paraId="2BED1A1E"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bo sam preverjal kakovost opravljenih storitev in stalno skrbel za odpravo pomanjkljivosti, za katere je izvedel na podlagi preverjanj ali informacij naročnika;</w:t>
      </w:r>
    </w:p>
    <w:p w14:paraId="420FB383"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 xml:space="preserve">zagotovil ukrepe iz varstva pri delu in požarne varnosti ter zdravstveno higienske pogoje primerne za opravljanje dela pri naročniku; </w:t>
      </w:r>
    </w:p>
    <w:p w14:paraId="6F666E6C"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 naročnikovo zahtevo dokazal, da uporabljena univerzalna čistila izpolnjujejo zahteve iz Uredbe o zelenem javnem naročanju;</w:t>
      </w:r>
    </w:p>
    <w:p w14:paraId="47A70A2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naročniku po prvih šestih (6) mesecih in ob koncu vsakega leta izvajanja storitev po tej pogodbi na poziv naročnika priložil seznam, iz katerega je razvidno ime in količina čistilnih sredstev, ki jih je uporabil pri izvajanju storitev čiščenja;</w:t>
      </w:r>
    </w:p>
    <w:p w14:paraId="6E3DBA82"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naročnika takoj obvestil o vsakem disciplinskem ali drugem postopku zaradi kršite delovnih obveznosti, ki ga zoper svojega delavca sproži v zvezi z izvajanjem del iz te pogodbe. Izvajalec je dolžan na zahtevo naročnika nadomestiti delavca, če se izkaže, da je ravnal v nasprotju z določbami te pogodbe;</w:t>
      </w:r>
    </w:p>
    <w:p w14:paraId="5128F17B"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zagotovil, da bo osebje, ki bo izvajalo čiščenje, in nadzorniki, imelo znanje slovenskega jezika na vsaj osnovni ravni.</w:t>
      </w:r>
    </w:p>
    <w:p w14:paraId="2AC4D706"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5C79C4C3" w14:textId="77777777" w:rsidR="008732CA" w:rsidRPr="00D64815" w:rsidRDefault="008732CA" w:rsidP="0050783A">
      <w:pPr>
        <w:widowControl w:val="0"/>
        <w:tabs>
          <w:tab w:val="left" w:pos="9781"/>
        </w:tabs>
        <w:autoSpaceDE w:val="0"/>
        <w:autoSpaceDN w:val="0"/>
        <w:adjustRightInd w:val="0"/>
        <w:jc w:val="both"/>
        <w:rPr>
          <w:i w:val="0"/>
          <w:sz w:val="22"/>
          <w:szCs w:val="22"/>
        </w:rPr>
      </w:pPr>
      <w:r w:rsidRPr="00D64815">
        <w:rPr>
          <w:i w:val="0"/>
          <w:sz w:val="22"/>
          <w:szCs w:val="22"/>
        </w:rPr>
        <w:t xml:space="preserve">Izvajalec se zavezuje, da bo opravljanje storitev čiščenja nadzoroval najmanj en (1) krat mesečno in se o morebitnih problemih sproti dogovarjal z naročnikom. </w:t>
      </w:r>
    </w:p>
    <w:p w14:paraId="467E66E6" w14:textId="77777777" w:rsidR="008732CA" w:rsidRPr="00D64815" w:rsidRDefault="008732CA" w:rsidP="0050783A">
      <w:pPr>
        <w:widowControl w:val="0"/>
        <w:autoSpaceDE w:val="0"/>
        <w:autoSpaceDN w:val="0"/>
        <w:adjustRightInd w:val="0"/>
        <w:rPr>
          <w:i w:val="0"/>
          <w:szCs w:val="24"/>
        </w:rPr>
      </w:pPr>
    </w:p>
    <w:p w14:paraId="7A3E5B45"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5405E7A"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51754443"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odgovarja za škodo</w:t>
      </w:r>
      <w:r>
        <w:rPr>
          <w:i w:val="0"/>
          <w:sz w:val="22"/>
          <w:szCs w:val="22"/>
        </w:rPr>
        <w:t>, ki jo povzročijo pri njem zaposleni delavci ali njegovi podizvajalci</w:t>
      </w:r>
      <w:r w:rsidRPr="00D64815">
        <w:rPr>
          <w:i w:val="0"/>
          <w:sz w:val="22"/>
          <w:szCs w:val="22"/>
        </w:rPr>
        <w:t>.</w:t>
      </w:r>
    </w:p>
    <w:p w14:paraId="1AC8A54B" w14:textId="77777777" w:rsidR="008732CA" w:rsidRDefault="008732CA" w:rsidP="0050783A">
      <w:pPr>
        <w:widowControl w:val="0"/>
        <w:kinsoku w:val="0"/>
        <w:overflowPunct w:val="0"/>
        <w:autoSpaceDE w:val="0"/>
        <w:autoSpaceDN w:val="0"/>
        <w:adjustRightInd w:val="0"/>
        <w:jc w:val="both"/>
        <w:rPr>
          <w:i w:val="0"/>
          <w:sz w:val="22"/>
          <w:szCs w:val="22"/>
        </w:rPr>
      </w:pPr>
    </w:p>
    <w:p w14:paraId="1E79F7C1"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FD4719">
        <w:rPr>
          <w:i w:val="0"/>
          <w:sz w:val="22"/>
          <w:szCs w:val="22"/>
        </w:rPr>
        <w:t xml:space="preserve">O nastanku škode je izvajalec dolžan nemudoma obvestiti naročnika. Povzročen obseg škode se ugotovi ob skupnem ogledu pooblaščenih predstavnikov obeh pogodbenih strank, o čemer se sestavi zapisnik. V kolikor se pogodbeni stranki ne uspeta sporazumeti o obsegu in višini škode, le – to določi neodvisni cenilec, ki ga izbere naročnik, stroške </w:t>
      </w:r>
      <w:r>
        <w:rPr>
          <w:i w:val="0"/>
          <w:sz w:val="22"/>
          <w:szCs w:val="22"/>
        </w:rPr>
        <w:t xml:space="preserve">cenitve </w:t>
      </w:r>
      <w:r w:rsidRPr="00FD4719">
        <w:rPr>
          <w:i w:val="0"/>
          <w:sz w:val="22"/>
          <w:szCs w:val="22"/>
        </w:rPr>
        <w:t>pa poravna izvajalec.</w:t>
      </w:r>
      <w:r w:rsidRPr="00D64815" w:rsidDel="00B513E0">
        <w:rPr>
          <w:i w:val="0"/>
          <w:sz w:val="22"/>
          <w:szCs w:val="22"/>
        </w:rPr>
        <w:t xml:space="preserve"> </w:t>
      </w:r>
    </w:p>
    <w:p w14:paraId="482261DB" w14:textId="77777777" w:rsidR="0099568B" w:rsidRDefault="0099568B" w:rsidP="0050783A">
      <w:pPr>
        <w:widowControl w:val="0"/>
        <w:kinsoku w:val="0"/>
        <w:overflowPunct w:val="0"/>
        <w:autoSpaceDE w:val="0"/>
        <w:autoSpaceDN w:val="0"/>
        <w:adjustRightInd w:val="0"/>
        <w:jc w:val="both"/>
        <w:rPr>
          <w:b/>
          <w:i w:val="0"/>
          <w:sz w:val="22"/>
          <w:szCs w:val="22"/>
        </w:rPr>
      </w:pPr>
    </w:p>
    <w:p w14:paraId="6A10F7FB" w14:textId="7777777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Obveznost naročnika</w:t>
      </w:r>
    </w:p>
    <w:p w14:paraId="280647D4"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3FE5C39" w14:textId="77777777" w:rsidR="008732CA" w:rsidRPr="00D64815" w:rsidRDefault="008732CA" w:rsidP="0050783A">
      <w:pPr>
        <w:widowControl w:val="0"/>
        <w:kinsoku w:val="0"/>
        <w:overflowPunct w:val="0"/>
        <w:autoSpaceDE w:val="0"/>
        <w:autoSpaceDN w:val="0"/>
        <w:adjustRightInd w:val="0"/>
        <w:jc w:val="both"/>
        <w:rPr>
          <w:i w:val="0"/>
          <w:spacing w:val="-1"/>
          <w:sz w:val="22"/>
          <w:szCs w:val="22"/>
        </w:rPr>
      </w:pPr>
    </w:p>
    <w:p w14:paraId="20249FC5" w14:textId="77777777" w:rsidR="008732CA" w:rsidRPr="00D64815" w:rsidRDefault="008732CA" w:rsidP="00A0152C">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pacing w:val="-1"/>
          <w:sz w:val="22"/>
          <w:szCs w:val="22"/>
        </w:rPr>
        <w:t>Naročnik</w:t>
      </w:r>
      <w:r w:rsidRPr="00D64815">
        <w:rPr>
          <w:i w:val="0"/>
          <w:spacing w:val="-6"/>
          <w:sz w:val="22"/>
          <w:szCs w:val="22"/>
        </w:rPr>
        <w:t xml:space="preserve"> </w:t>
      </w:r>
      <w:r w:rsidRPr="00D64815">
        <w:rPr>
          <w:i w:val="0"/>
          <w:sz w:val="22"/>
          <w:szCs w:val="22"/>
        </w:rPr>
        <w:t>se</w:t>
      </w:r>
      <w:r w:rsidRPr="00D64815">
        <w:rPr>
          <w:i w:val="0"/>
          <w:spacing w:val="-6"/>
          <w:sz w:val="22"/>
          <w:szCs w:val="22"/>
        </w:rPr>
        <w:t xml:space="preserve"> </w:t>
      </w:r>
      <w:r w:rsidRPr="00D64815">
        <w:rPr>
          <w:i w:val="0"/>
          <w:sz w:val="22"/>
          <w:szCs w:val="22"/>
        </w:rPr>
        <w:t>zavezuje,</w:t>
      </w:r>
      <w:r w:rsidRPr="00D64815">
        <w:rPr>
          <w:i w:val="0"/>
          <w:spacing w:val="-6"/>
          <w:sz w:val="22"/>
          <w:szCs w:val="22"/>
        </w:rPr>
        <w:t xml:space="preserve"> </w:t>
      </w:r>
      <w:r w:rsidRPr="00D64815">
        <w:rPr>
          <w:i w:val="0"/>
          <w:sz w:val="22"/>
          <w:szCs w:val="22"/>
        </w:rPr>
        <w:t>da</w:t>
      </w:r>
      <w:r w:rsidRPr="00D64815">
        <w:rPr>
          <w:i w:val="0"/>
          <w:spacing w:val="-6"/>
          <w:sz w:val="22"/>
          <w:szCs w:val="22"/>
        </w:rPr>
        <w:t xml:space="preserve"> </w:t>
      </w:r>
      <w:r w:rsidRPr="00D64815">
        <w:rPr>
          <w:i w:val="0"/>
          <w:sz w:val="22"/>
          <w:szCs w:val="22"/>
        </w:rPr>
        <w:t>bo:</w:t>
      </w:r>
    </w:p>
    <w:p w14:paraId="381210B9"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izvajalcu zagotavljal električno energijo za čistilne stroje, vodo, prostor za shranjevanje čistilnih sredstev in delovnih pripomočkov ter prostor za garderobo  delavcev  izvajalca;</w:t>
      </w:r>
    </w:p>
    <w:p w14:paraId="28185FFA"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izpolnjeval vse predvidene obveznosti v rokih in na predviden način;</w:t>
      </w:r>
    </w:p>
    <w:p w14:paraId="4A26BA55"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lastRenderedPageBreak/>
        <w:t>obveščal izvajalca o ugotovljenih napakah in pomanjkljivostih;</w:t>
      </w:r>
    </w:p>
    <w:p w14:paraId="4AC737C7" w14:textId="77777777" w:rsidR="008732CA" w:rsidRPr="008246B2" w:rsidRDefault="008732CA" w:rsidP="00797128">
      <w:pPr>
        <w:pStyle w:val="Odstavekseznama"/>
        <w:widowControl w:val="0"/>
        <w:numPr>
          <w:ilvl w:val="0"/>
          <w:numId w:val="2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plačeval opravljene storitve v dogovorjenih rokih.</w:t>
      </w:r>
    </w:p>
    <w:p w14:paraId="57B3B285" w14:textId="77777777" w:rsidR="008732CA" w:rsidRPr="00D64815" w:rsidRDefault="008732CA" w:rsidP="0050783A">
      <w:pPr>
        <w:widowControl w:val="0"/>
        <w:autoSpaceDE w:val="0"/>
        <w:autoSpaceDN w:val="0"/>
        <w:adjustRightInd w:val="0"/>
        <w:rPr>
          <w:i w:val="0"/>
          <w:sz w:val="22"/>
          <w:szCs w:val="22"/>
        </w:rPr>
      </w:pPr>
    </w:p>
    <w:p w14:paraId="23D4815E"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Reklamacije</w:t>
      </w:r>
    </w:p>
    <w:p w14:paraId="2A73BFF4"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 xml:space="preserve"> </w:t>
      </w:r>
      <w:r w:rsidRPr="00D64815">
        <w:rPr>
          <w:i w:val="0"/>
          <w:spacing w:val="-1"/>
          <w:sz w:val="22"/>
          <w:szCs w:val="22"/>
        </w:rPr>
        <w:t>člen</w:t>
      </w:r>
    </w:p>
    <w:p w14:paraId="3597AE16"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16FE4F8C" w14:textId="77777777" w:rsidR="008732CA" w:rsidRPr="00CB20C3" w:rsidRDefault="008732CA" w:rsidP="0050783A">
      <w:pPr>
        <w:widowControl w:val="0"/>
        <w:kinsoku w:val="0"/>
        <w:overflowPunct w:val="0"/>
        <w:autoSpaceDE w:val="0"/>
        <w:autoSpaceDN w:val="0"/>
        <w:adjustRightInd w:val="0"/>
        <w:jc w:val="both"/>
        <w:rPr>
          <w:i w:val="0"/>
          <w:sz w:val="22"/>
          <w:szCs w:val="22"/>
        </w:rPr>
      </w:pPr>
      <w:r w:rsidRPr="00CB20C3">
        <w:rPr>
          <w:i w:val="0"/>
          <w:sz w:val="22"/>
          <w:szCs w:val="22"/>
        </w:rPr>
        <w:t>Naročnik ima pravico in dolžnost nadzorovati izvajalca pri opravljanju storitev, ki so predmet te pogodbe. Izvajalec je dolžan upoštevati pisna in ustna navodila pooblaščenih oseb naročnika.</w:t>
      </w:r>
    </w:p>
    <w:p w14:paraId="353E6143" w14:textId="77777777" w:rsidR="008732CA" w:rsidRPr="00D64815" w:rsidRDefault="008732CA" w:rsidP="0050783A">
      <w:pPr>
        <w:widowControl w:val="0"/>
        <w:kinsoku w:val="0"/>
        <w:overflowPunct w:val="0"/>
        <w:autoSpaceDE w:val="0"/>
        <w:autoSpaceDN w:val="0"/>
        <w:adjustRightInd w:val="0"/>
        <w:spacing w:before="8"/>
        <w:jc w:val="both"/>
        <w:rPr>
          <w:i w:val="0"/>
          <w:sz w:val="15"/>
          <w:szCs w:val="15"/>
        </w:rPr>
      </w:pPr>
    </w:p>
    <w:p w14:paraId="3526120B"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Naročnik lahko sproti ali najkasneje v roku petnajst (15) dni po prejemu e-računa reklamira kvaliteto in obseg opravljenih storitev, če meni, da izvajalec ni izpolnil prevzetih pogodbenih obveznosti</w:t>
      </w:r>
      <w:r>
        <w:rPr>
          <w:i w:val="0"/>
          <w:spacing w:val="-1"/>
          <w:sz w:val="22"/>
          <w:szCs w:val="22"/>
        </w:rPr>
        <w:t xml:space="preserve"> skladno z določili te pogodbe</w:t>
      </w:r>
      <w:r w:rsidRPr="00D64815">
        <w:rPr>
          <w:i w:val="0"/>
          <w:spacing w:val="-1"/>
          <w:sz w:val="22"/>
          <w:szCs w:val="22"/>
        </w:rPr>
        <w:t>.</w:t>
      </w:r>
    </w:p>
    <w:p w14:paraId="108F0D83"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5B060213"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pacing w:val="-1"/>
          <w:sz w:val="22"/>
          <w:szCs w:val="22"/>
        </w:rPr>
        <w:t>Pripombe</w:t>
      </w:r>
      <w:r w:rsidRPr="00D64815">
        <w:rPr>
          <w:i w:val="0"/>
          <w:spacing w:val="17"/>
          <w:sz w:val="22"/>
          <w:szCs w:val="22"/>
        </w:rPr>
        <w:t xml:space="preserve"> </w:t>
      </w:r>
      <w:r w:rsidRPr="00D64815">
        <w:rPr>
          <w:i w:val="0"/>
          <w:sz w:val="22"/>
          <w:szCs w:val="22"/>
        </w:rPr>
        <w:t>na</w:t>
      </w:r>
      <w:r w:rsidRPr="00D64815">
        <w:rPr>
          <w:i w:val="0"/>
          <w:spacing w:val="19"/>
          <w:sz w:val="22"/>
          <w:szCs w:val="22"/>
        </w:rPr>
        <w:t xml:space="preserve"> </w:t>
      </w:r>
      <w:r w:rsidRPr="001C4279">
        <w:rPr>
          <w:i w:val="0"/>
          <w:spacing w:val="-1"/>
          <w:sz w:val="22"/>
          <w:szCs w:val="22"/>
        </w:rPr>
        <w:t>kvaliteto in obseg</w:t>
      </w:r>
      <w:r>
        <w:rPr>
          <w:i w:val="0"/>
          <w:spacing w:val="18"/>
          <w:sz w:val="22"/>
          <w:szCs w:val="22"/>
        </w:rPr>
        <w:t xml:space="preserve"> </w:t>
      </w:r>
      <w:r w:rsidRPr="00D64815">
        <w:rPr>
          <w:i w:val="0"/>
          <w:spacing w:val="-1"/>
          <w:sz w:val="22"/>
          <w:szCs w:val="22"/>
        </w:rPr>
        <w:t>opravljenih</w:t>
      </w:r>
      <w:r w:rsidRPr="00D64815">
        <w:rPr>
          <w:i w:val="0"/>
          <w:spacing w:val="16"/>
          <w:sz w:val="22"/>
          <w:szCs w:val="22"/>
        </w:rPr>
        <w:t xml:space="preserve"> </w:t>
      </w:r>
      <w:r w:rsidRPr="00D64815">
        <w:rPr>
          <w:i w:val="0"/>
          <w:sz w:val="22"/>
          <w:szCs w:val="22"/>
        </w:rPr>
        <w:t>storitev</w:t>
      </w:r>
      <w:r w:rsidRPr="00D64815">
        <w:rPr>
          <w:i w:val="0"/>
          <w:spacing w:val="18"/>
          <w:sz w:val="22"/>
          <w:szCs w:val="22"/>
        </w:rPr>
        <w:t xml:space="preserve"> </w:t>
      </w:r>
      <w:r w:rsidRPr="00D64815">
        <w:rPr>
          <w:i w:val="0"/>
          <w:sz w:val="22"/>
          <w:szCs w:val="22"/>
        </w:rPr>
        <w:t>bo</w:t>
      </w:r>
      <w:r w:rsidRPr="00D64815">
        <w:rPr>
          <w:i w:val="0"/>
          <w:spacing w:val="18"/>
          <w:sz w:val="22"/>
          <w:szCs w:val="22"/>
        </w:rPr>
        <w:t xml:space="preserve"> </w:t>
      </w:r>
      <w:r w:rsidRPr="00D64815">
        <w:rPr>
          <w:i w:val="0"/>
          <w:spacing w:val="-1"/>
          <w:sz w:val="22"/>
          <w:szCs w:val="22"/>
        </w:rPr>
        <w:t>naročnik</w:t>
      </w:r>
      <w:r w:rsidRPr="00D64815">
        <w:rPr>
          <w:i w:val="0"/>
          <w:spacing w:val="18"/>
          <w:sz w:val="22"/>
          <w:szCs w:val="22"/>
        </w:rPr>
        <w:t xml:space="preserve"> </w:t>
      </w:r>
      <w:r w:rsidRPr="00D64815">
        <w:rPr>
          <w:i w:val="0"/>
          <w:spacing w:val="-1"/>
          <w:sz w:val="22"/>
          <w:szCs w:val="22"/>
        </w:rPr>
        <w:t>posredoval</w:t>
      </w:r>
      <w:r w:rsidRPr="00D64815">
        <w:rPr>
          <w:i w:val="0"/>
          <w:spacing w:val="17"/>
          <w:sz w:val="22"/>
          <w:szCs w:val="22"/>
        </w:rPr>
        <w:t xml:space="preserve"> </w:t>
      </w:r>
      <w:r w:rsidRPr="00D64815">
        <w:rPr>
          <w:i w:val="0"/>
          <w:spacing w:val="-1"/>
          <w:sz w:val="22"/>
          <w:szCs w:val="22"/>
        </w:rPr>
        <w:t>izvajalcu pisno (po elektronski pošti ali</w:t>
      </w:r>
      <w:r>
        <w:rPr>
          <w:i w:val="0"/>
          <w:spacing w:val="-1"/>
          <w:sz w:val="22"/>
          <w:szCs w:val="22"/>
        </w:rPr>
        <w:t xml:space="preserve"> telefaksu</w:t>
      </w:r>
      <w:r w:rsidRPr="00D64815">
        <w:rPr>
          <w:i w:val="0"/>
          <w:spacing w:val="-1"/>
          <w:sz w:val="22"/>
          <w:szCs w:val="22"/>
        </w:rPr>
        <w:t>).</w:t>
      </w:r>
    </w:p>
    <w:p w14:paraId="108A888B" w14:textId="77777777" w:rsidR="008732CA" w:rsidRPr="00D64815" w:rsidRDefault="008732CA" w:rsidP="0050783A">
      <w:pPr>
        <w:widowControl w:val="0"/>
        <w:tabs>
          <w:tab w:val="left" w:pos="9781"/>
        </w:tabs>
        <w:kinsoku w:val="0"/>
        <w:overflowPunct w:val="0"/>
        <w:autoSpaceDE w:val="0"/>
        <w:autoSpaceDN w:val="0"/>
        <w:adjustRightInd w:val="0"/>
        <w:spacing w:before="11"/>
        <w:jc w:val="both"/>
        <w:rPr>
          <w:i w:val="0"/>
          <w:sz w:val="21"/>
          <w:szCs w:val="21"/>
        </w:rPr>
      </w:pPr>
    </w:p>
    <w:p w14:paraId="2DA4F6B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4"/>
          <w:sz w:val="22"/>
          <w:szCs w:val="22"/>
        </w:rPr>
        <w:t xml:space="preserve"> </w:t>
      </w:r>
      <w:r w:rsidRPr="00D64815">
        <w:rPr>
          <w:i w:val="0"/>
          <w:sz w:val="22"/>
          <w:szCs w:val="22"/>
        </w:rPr>
        <w:t>je</w:t>
      </w:r>
      <w:r w:rsidRPr="00D64815">
        <w:rPr>
          <w:i w:val="0"/>
          <w:spacing w:val="5"/>
          <w:sz w:val="22"/>
          <w:szCs w:val="22"/>
        </w:rPr>
        <w:t xml:space="preserve"> </w:t>
      </w:r>
      <w:r w:rsidRPr="00D64815">
        <w:rPr>
          <w:i w:val="0"/>
          <w:sz w:val="22"/>
          <w:szCs w:val="22"/>
        </w:rPr>
        <w:t>dolžan</w:t>
      </w:r>
      <w:r w:rsidRPr="00D64815">
        <w:rPr>
          <w:i w:val="0"/>
          <w:spacing w:val="4"/>
          <w:sz w:val="22"/>
          <w:szCs w:val="22"/>
        </w:rPr>
        <w:t xml:space="preserve"> </w:t>
      </w:r>
      <w:r w:rsidRPr="00D64815">
        <w:rPr>
          <w:i w:val="0"/>
          <w:spacing w:val="-1"/>
          <w:sz w:val="22"/>
          <w:szCs w:val="22"/>
        </w:rPr>
        <w:t>reklamacijo</w:t>
      </w:r>
      <w:r w:rsidRPr="00D64815">
        <w:rPr>
          <w:i w:val="0"/>
          <w:spacing w:val="5"/>
          <w:sz w:val="22"/>
          <w:szCs w:val="22"/>
        </w:rPr>
        <w:t xml:space="preserve"> </w:t>
      </w:r>
      <w:r w:rsidRPr="00D64815">
        <w:rPr>
          <w:i w:val="0"/>
          <w:sz w:val="22"/>
          <w:szCs w:val="22"/>
        </w:rPr>
        <w:t>obravnavati</w:t>
      </w:r>
      <w:r w:rsidRPr="00D64815">
        <w:rPr>
          <w:i w:val="0"/>
          <w:spacing w:val="5"/>
          <w:sz w:val="22"/>
          <w:szCs w:val="22"/>
        </w:rPr>
        <w:t xml:space="preserve"> </w:t>
      </w:r>
      <w:r w:rsidRPr="00D64815">
        <w:rPr>
          <w:i w:val="0"/>
          <w:sz w:val="22"/>
          <w:szCs w:val="22"/>
        </w:rPr>
        <w:t>tako,</w:t>
      </w:r>
      <w:r w:rsidRPr="00D64815">
        <w:rPr>
          <w:i w:val="0"/>
          <w:spacing w:val="3"/>
          <w:sz w:val="22"/>
          <w:szCs w:val="22"/>
        </w:rPr>
        <w:t xml:space="preserve"> </w:t>
      </w:r>
      <w:r w:rsidRPr="00D64815">
        <w:rPr>
          <w:i w:val="0"/>
          <w:sz w:val="22"/>
          <w:szCs w:val="22"/>
        </w:rPr>
        <w:t>da</w:t>
      </w:r>
      <w:r w:rsidRPr="00D64815">
        <w:rPr>
          <w:i w:val="0"/>
          <w:spacing w:val="6"/>
          <w:sz w:val="22"/>
          <w:szCs w:val="22"/>
        </w:rPr>
        <w:t xml:space="preserve"> </w:t>
      </w:r>
      <w:r w:rsidRPr="00D64815">
        <w:rPr>
          <w:i w:val="0"/>
          <w:spacing w:val="-1"/>
          <w:sz w:val="22"/>
          <w:szCs w:val="22"/>
        </w:rPr>
        <w:t>opuščeno</w:t>
      </w:r>
      <w:r w:rsidRPr="00D64815">
        <w:rPr>
          <w:i w:val="0"/>
          <w:spacing w:val="4"/>
          <w:sz w:val="22"/>
          <w:szCs w:val="22"/>
        </w:rPr>
        <w:t xml:space="preserve"> </w:t>
      </w:r>
      <w:r w:rsidRPr="00D64815">
        <w:rPr>
          <w:i w:val="0"/>
          <w:sz w:val="22"/>
          <w:szCs w:val="22"/>
        </w:rPr>
        <w:t>ali</w:t>
      </w:r>
      <w:r w:rsidRPr="00D64815">
        <w:rPr>
          <w:i w:val="0"/>
          <w:spacing w:val="5"/>
          <w:sz w:val="22"/>
          <w:szCs w:val="22"/>
        </w:rPr>
        <w:t xml:space="preserve"> </w:t>
      </w:r>
      <w:r w:rsidRPr="00D64815">
        <w:rPr>
          <w:i w:val="0"/>
          <w:sz w:val="22"/>
          <w:szCs w:val="22"/>
        </w:rPr>
        <w:t>slabo</w:t>
      </w:r>
      <w:r w:rsidRPr="00D64815">
        <w:rPr>
          <w:i w:val="0"/>
          <w:spacing w:val="5"/>
          <w:sz w:val="22"/>
          <w:szCs w:val="22"/>
        </w:rPr>
        <w:t xml:space="preserve"> </w:t>
      </w:r>
      <w:r w:rsidRPr="00D64815">
        <w:rPr>
          <w:i w:val="0"/>
          <w:sz w:val="22"/>
          <w:szCs w:val="22"/>
        </w:rPr>
        <w:t>opravljeno</w:t>
      </w:r>
      <w:r w:rsidRPr="00D64815">
        <w:rPr>
          <w:i w:val="0"/>
          <w:spacing w:val="4"/>
          <w:sz w:val="22"/>
          <w:szCs w:val="22"/>
        </w:rPr>
        <w:t xml:space="preserve"> </w:t>
      </w:r>
      <w:r w:rsidRPr="00D64815">
        <w:rPr>
          <w:i w:val="0"/>
          <w:spacing w:val="-1"/>
          <w:sz w:val="22"/>
          <w:szCs w:val="22"/>
        </w:rPr>
        <w:t>storitev</w:t>
      </w:r>
      <w:r w:rsidRPr="00D64815">
        <w:rPr>
          <w:i w:val="0"/>
          <w:spacing w:val="5"/>
          <w:sz w:val="22"/>
          <w:szCs w:val="22"/>
        </w:rPr>
        <w:t xml:space="preserve"> </w:t>
      </w:r>
      <w:r w:rsidRPr="00D64815">
        <w:rPr>
          <w:i w:val="0"/>
          <w:sz w:val="22"/>
          <w:szCs w:val="22"/>
        </w:rPr>
        <w:t>realizira</w:t>
      </w:r>
      <w:r w:rsidRPr="00D64815">
        <w:rPr>
          <w:i w:val="0"/>
          <w:spacing w:val="5"/>
          <w:sz w:val="22"/>
          <w:szCs w:val="22"/>
        </w:rPr>
        <w:t xml:space="preserve"> </w:t>
      </w:r>
      <w:r w:rsidRPr="00D64815">
        <w:rPr>
          <w:i w:val="0"/>
          <w:sz w:val="22"/>
          <w:szCs w:val="22"/>
        </w:rPr>
        <w:t>ali</w:t>
      </w:r>
      <w:r w:rsidRPr="00D64815">
        <w:rPr>
          <w:i w:val="0"/>
          <w:spacing w:val="4"/>
          <w:sz w:val="22"/>
          <w:szCs w:val="22"/>
        </w:rPr>
        <w:t xml:space="preserve"> </w:t>
      </w:r>
      <w:r w:rsidRPr="00D64815">
        <w:rPr>
          <w:i w:val="0"/>
          <w:sz w:val="22"/>
          <w:szCs w:val="22"/>
        </w:rPr>
        <w:t>popravi</w:t>
      </w:r>
      <w:r w:rsidRPr="00D64815">
        <w:rPr>
          <w:i w:val="0"/>
          <w:spacing w:val="5"/>
          <w:sz w:val="22"/>
          <w:szCs w:val="22"/>
        </w:rPr>
        <w:t xml:space="preserve"> </w:t>
      </w:r>
      <w:r w:rsidRPr="00D64815">
        <w:rPr>
          <w:i w:val="0"/>
          <w:sz w:val="22"/>
          <w:szCs w:val="22"/>
        </w:rPr>
        <w:t>v</w:t>
      </w:r>
      <w:r w:rsidRPr="00D64815">
        <w:rPr>
          <w:i w:val="0"/>
          <w:spacing w:val="43"/>
          <w:w w:val="99"/>
          <w:sz w:val="22"/>
          <w:szCs w:val="22"/>
        </w:rPr>
        <w:t xml:space="preserve"> </w:t>
      </w:r>
      <w:r w:rsidRPr="00D64815">
        <w:rPr>
          <w:i w:val="0"/>
          <w:sz w:val="22"/>
          <w:szCs w:val="22"/>
        </w:rPr>
        <w:t>najkrajšem</w:t>
      </w:r>
      <w:r w:rsidRPr="00D64815">
        <w:rPr>
          <w:i w:val="0"/>
          <w:spacing w:val="-7"/>
          <w:sz w:val="22"/>
          <w:szCs w:val="22"/>
        </w:rPr>
        <w:t xml:space="preserve"> </w:t>
      </w:r>
      <w:r w:rsidRPr="00D64815">
        <w:rPr>
          <w:i w:val="0"/>
          <w:sz w:val="22"/>
          <w:szCs w:val="22"/>
        </w:rPr>
        <w:t>možnem</w:t>
      </w:r>
      <w:r w:rsidRPr="00D64815">
        <w:rPr>
          <w:i w:val="0"/>
          <w:spacing w:val="-8"/>
          <w:sz w:val="22"/>
          <w:szCs w:val="22"/>
        </w:rPr>
        <w:t xml:space="preserve"> </w:t>
      </w:r>
      <w:r w:rsidRPr="00D64815">
        <w:rPr>
          <w:i w:val="0"/>
          <w:spacing w:val="-1"/>
          <w:sz w:val="22"/>
          <w:szCs w:val="22"/>
        </w:rPr>
        <w:t>času,</w:t>
      </w:r>
      <w:r w:rsidRPr="00D64815">
        <w:rPr>
          <w:i w:val="0"/>
          <w:spacing w:val="-6"/>
          <w:sz w:val="22"/>
          <w:szCs w:val="22"/>
        </w:rPr>
        <w:t xml:space="preserve"> </w:t>
      </w:r>
      <w:r w:rsidRPr="00D64815">
        <w:rPr>
          <w:i w:val="0"/>
          <w:sz w:val="22"/>
          <w:szCs w:val="22"/>
        </w:rPr>
        <w:t>najkasneje</w:t>
      </w:r>
      <w:r w:rsidRPr="00D64815">
        <w:rPr>
          <w:i w:val="0"/>
          <w:spacing w:val="-6"/>
          <w:sz w:val="22"/>
          <w:szCs w:val="22"/>
        </w:rPr>
        <w:t xml:space="preserve"> </w:t>
      </w:r>
      <w:r w:rsidRPr="00D64815">
        <w:rPr>
          <w:i w:val="0"/>
          <w:sz w:val="22"/>
          <w:szCs w:val="22"/>
        </w:rPr>
        <w:t>pa</w:t>
      </w:r>
      <w:r w:rsidRPr="00D64815">
        <w:rPr>
          <w:i w:val="0"/>
          <w:spacing w:val="-5"/>
          <w:sz w:val="22"/>
          <w:szCs w:val="22"/>
        </w:rPr>
        <w:t xml:space="preserve"> </w:t>
      </w:r>
      <w:r w:rsidRPr="00D64815">
        <w:rPr>
          <w:i w:val="0"/>
          <w:sz w:val="22"/>
          <w:szCs w:val="22"/>
        </w:rPr>
        <w:t>v</w:t>
      </w:r>
      <w:r w:rsidRPr="00D64815">
        <w:rPr>
          <w:i w:val="0"/>
          <w:spacing w:val="-6"/>
          <w:sz w:val="22"/>
          <w:szCs w:val="22"/>
        </w:rPr>
        <w:t xml:space="preserve"> štiriindvajsetih (</w:t>
      </w:r>
      <w:r w:rsidRPr="00D64815">
        <w:rPr>
          <w:i w:val="0"/>
          <w:spacing w:val="-1"/>
          <w:sz w:val="22"/>
          <w:szCs w:val="22"/>
        </w:rPr>
        <w:t>24)</w:t>
      </w:r>
      <w:r w:rsidRPr="00D64815">
        <w:rPr>
          <w:i w:val="0"/>
          <w:spacing w:val="-6"/>
          <w:sz w:val="22"/>
          <w:szCs w:val="22"/>
        </w:rPr>
        <w:t xml:space="preserve"> </w:t>
      </w:r>
      <w:r w:rsidRPr="00D64815">
        <w:rPr>
          <w:i w:val="0"/>
          <w:sz w:val="22"/>
          <w:szCs w:val="22"/>
        </w:rPr>
        <w:t>urah,</w:t>
      </w:r>
      <w:r w:rsidRPr="00D64815">
        <w:rPr>
          <w:i w:val="0"/>
          <w:spacing w:val="-5"/>
          <w:sz w:val="22"/>
          <w:szCs w:val="22"/>
        </w:rPr>
        <w:t xml:space="preserve"> </w:t>
      </w:r>
      <w:r w:rsidRPr="00D64815">
        <w:rPr>
          <w:i w:val="0"/>
          <w:spacing w:val="-1"/>
          <w:sz w:val="22"/>
          <w:szCs w:val="22"/>
        </w:rPr>
        <w:t>razen,</w:t>
      </w:r>
      <w:r w:rsidRPr="00D64815">
        <w:rPr>
          <w:i w:val="0"/>
          <w:spacing w:val="-7"/>
          <w:sz w:val="22"/>
          <w:szCs w:val="22"/>
        </w:rPr>
        <w:t xml:space="preserve"> </w:t>
      </w:r>
      <w:r w:rsidRPr="00D64815">
        <w:rPr>
          <w:i w:val="0"/>
          <w:spacing w:val="-1"/>
          <w:sz w:val="22"/>
          <w:szCs w:val="22"/>
        </w:rPr>
        <w:t>če</w:t>
      </w:r>
      <w:r w:rsidRPr="00D64815">
        <w:rPr>
          <w:i w:val="0"/>
          <w:spacing w:val="-6"/>
          <w:sz w:val="22"/>
          <w:szCs w:val="22"/>
        </w:rPr>
        <w:t xml:space="preserve"> </w:t>
      </w:r>
      <w:r w:rsidRPr="00D64815">
        <w:rPr>
          <w:i w:val="0"/>
          <w:sz w:val="22"/>
          <w:szCs w:val="22"/>
        </w:rPr>
        <w:t>se</w:t>
      </w:r>
      <w:r w:rsidRPr="00D64815">
        <w:rPr>
          <w:i w:val="0"/>
          <w:spacing w:val="-4"/>
          <w:sz w:val="22"/>
          <w:szCs w:val="22"/>
        </w:rPr>
        <w:t xml:space="preserve"> </w:t>
      </w:r>
      <w:r w:rsidRPr="00D64815">
        <w:rPr>
          <w:i w:val="0"/>
          <w:sz w:val="22"/>
          <w:szCs w:val="22"/>
        </w:rPr>
        <w:t>s</w:t>
      </w:r>
      <w:r w:rsidRPr="00D64815">
        <w:rPr>
          <w:i w:val="0"/>
          <w:spacing w:val="-6"/>
          <w:sz w:val="22"/>
          <w:szCs w:val="22"/>
        </w:rPr>
        <w:t xml:space="preserve"> </w:t>
      </w:r>
      <w:r w:rsidRPr="00D64815">
        <w:rPr>
          <w:i w:val="0"/>
          <w:sz w:val="22"/>
          <w:szCs w:val="22"/>
        </w:rPr>
        <w:t>predstavnikom</w:t>
      </w:r>
      <w:r w:rsidRPr="00D64815">
        <w:rPr>
          <w:i w:val="0"/>
          <w:spacing w:val="-7"/>
          <w:sz w:val="22"/>
          <w:szCs w:val="22"/>
        </w:rPr>
        <w:t xml:space="preserve"> </w:t>
      </w:r>
      <w:r w:rsidRPr="00D64815">
        <w:rPr>
          <w:i w:val="0"/>
          <w:spacing w:val="-1"/>
          <w:sz w:val="22"/>
          <w:szCs w:val="22"/>
        </w:rPr>
        <w:t>naročnika</w:t>
      </w:r>
      <w:r w:rsidRPr="00D64815">
        <w:rPr>
          <w:i w:val="0"/>
          <w:spacing w:val="-5"/>
          <w:sz w:val="22"/>
          <w:szCs w:val="22"/>
        </w:rPr>
        <w:t xml:space="preserve"> izrecno </w:t>
      </w:r>
      <w:r w:rsidRPr="00D64815">
        <w:rPr>
          <w:i w:val="0"/>
          <w:sz w:val="22"/>
          <w:szCs w:val="22"/>
        </w:rPr>
        <w:t>ne</w:t>
      </w:r>
      <w:r w:rsidRPr="00D64815">
        <w:rPr>
          <w:i w:val="0"/>
          <w:spacing w:val="-7"/>
          <w:sz w:val="22"/>
          <w:szCs w:val="22"/>
        </w:rPr>
        <w:t xml:space="preserve"> </w:t>
      </w:r>
      <w:r w:rsidRPr="00D64815">
        <w:rPr>
          <w:i w:val="0"/>
          <w:spacing w:val="-1"/>
          <w:sz w:val="22"/>
          <w:szCs w:val="22"/>
        </w:rPr>
        <w:t>dogovori</w:t>
      </w:r>
      <w:r w:rsidRPr="00D64815">
        <w:rPr>
          <w:i w:val="0"/>
          <w:spacing w:val="-7"/>
          <w:sz w:val="22"/>
          <w:szCs w:val="22"/>
        </w:rPr>
        <w:t xml:space="preserve"> </w:t>
      </w:r>
      <w:r w:rsidRPr="00D64815">
        <w:rPr>
          <w:i w:val="0"/>
          <w:spacing w:val="-1"/>
          <w:sz w:val="22"/>
          <w:szCs w:val="22"/>
        </w:rPr>
        <w:t>drugače.</w:t>
      </w:r>
    </w:p>
    <w:p w14:paraId="2C99A97E"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1E08068A"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V</w:t>
      </w:r>
      <w:r w:rsidRPr="00D64815">
        <w:rPr>
          <w:i w:val="0"/>
          <w:spacing w:val="11"/>
          <w:sz w:val="22"/>
          <w:szCs w:val="22"/>
        </w:rPr>
        <w:t xml:space="preserve"> </w:t>
      </w:r>
      <w:r w:rsidRPr="00D64815">
        <w:rPr>
          <w:i w:val="0"/>
          <w:sz w:val="22"/>
          <w:szCs w:val="22"/>
        </w:rPr>
        <w:t>kolikor</w:t>
      </w:r>
      <w:r w:rsidRPr="00D64815">
        <w:rPr>
          <w:i w:val="0"/>
          <w:spacing w:val="12"/>
          <w:sz w:val="22"/>
          <w:szCs w:val="22"/>
        </w:rPr>
        <w:t xml:space="preserve"> </w:t>
      </w:r>
      <w:r w:rsidRPr="00D64815">
        <w:rPr>
          <w:i w:val="0"/>
          <w:sz w:val="22"/>
          <w:szCs w:val="22"/>
        </w:rPr>
        <w:t>izvajalec</w:t>
      </w:r>
      <w:r w:rsidRPr="00D64815">
        <w:rPr>
          <w:i w:val="0"/>
          <w:spacing w:val="12"/>
          <w:sz w:val="22"/>
          <w:szCs w:val="22"/>
        </w:rPr>
        <w:t xml:space="preserve"> </w:t>
      </w:r>
      <w:r w:rsidRPr="00D64815">
        <w:rPr>
          <w:i w:val="0"/>
          <w:sz w:val="22"/>
          <w:szCs w:val="22"/>
        </w:rPr>
        <w:t>ne</w:t>
      </w:r>
      <w:r w:rsidRPr="00D64815">
        <w:rPr>
          <w:i w:val="0"/>
          <w:spacing w:val="12"/>
          <w:sz w:val="22"/>
          <w:szCs w:val="22"/>
        </w:rPr>
        <w:t xml:space="preserve"> </w:t>
      </w:r>
      <w:r w:rsidRPr="00D64815">
        <w:rPr>
          <w:i w:val="0"/>
          <w:sz w:val="22"/>
          <w:szCs w:val="22"/>
        </w:rPr>
        <w:t>odpravi</w:t>
      </w:r>
      <w:r w:rsidRPr="00D64815">
        <w:rPr>
          <w:i w:val="0"/>
          <w:spacing w:val="12"/>
          <w:sz w:val="22"/>
          <w:szCs w:val="22"/>
        </w:rPr>
        <w:t xml:space="preserve"> </w:t>
      </w:r>
      <w:r w:rsidRPr="00D64815">
        <w:rPr>
          <w:i w:val="0"/>
          <w:spacing w:val="-1"/>
          <w:sz w:val="22"/>
          <w:szCs w:val="22"/>
        </w:rPr>
        <w:t>ugotovljenih</w:t>
      </w:r>
      <w:r w:rsidRPr="00D64815">
        <w:rPr>
          <w:i w:val="0"/>
          <w:spacing w:val="12"/>
          <w:sz w:val="22"/>
          <w:szCs w:val="22"/>
        </w:rPr>
        <w:t xml:space="preserve"> </w:t>
      </w:r>
      <w:r w:rsidRPr="00D64815">
        <w:rPr>
          <w:i w:val="0"/>
          <w:spacing w:val="-1"/>
          <w:sz w:val="22"/>
          <w:szCs w:val="22"/>
        </w:rPr>
        <w:t>pomanjkljivosti</w:t>
      </w:r>
      <w:r w:rsidRPr="00D64815">
        <w:rPr>
          <w:i w:val="0"/>
          <w:spacing w:val="12"/>
          <w:sz w:val="22"/>
          <w:szCs w:val="22"/>
        </w:rPr>
        <w:t xml:space="preserve"> </w:t>
      </w:r>
      <w:r w:rsidRPr="00D64815">
        <w:rPr>
          <w:i w:val="0"/>
          <w:sz w:val="22"/>
          <w:szCs w:val="22"/>
        </w:rPr>
        <w:t>v</w:t>
      </w:r>
      <w:r w:rsidRPr="00D64815">
        <w:rPr>
          <w:i w:val="0"/>
          <w:spacing w:val="11"/>
          <w:sz w:val="22"/>
          <w:szCs w:val="22"/>
        </w:rPr>
        <w:t xml:space="preserve"> </w:t>
      </w:r>
      <w:r w:rsidRPr="00D64815">
        <w:rPr>
          <w:i w:val="0"/>
          <w:sz w:val="22"/>
          <w:szCs w:val="22"/>
        </w:rPr>
        <w:t>zahtevanem</w:t>
      </w:r>
      <w:r w:rsidRPr="00D64815">
        <w:rPr>
          <w:i w:val="0"/>
          <w:spacing w:val="10"/>
          <w:sz w:val="22"/>
          <w:szCs w:val="22"/>
        </w:rPr>
        <w:t xml:space="preserve"> </w:t>
      </w:r>
      <w:r w:rsidRPr="00D64815">
        <w:rPr>
          <w:i w:val="0"/>
          <w:sz w:val="22"/>
          <w:szCs w:val="22"/>
        </w:rPr>
        <w:t>roku,</w:t>
      </w:r>
      <w:r w:rsidRPr="00D64815">
        <w:rPr>
          <w:i w:val="0"/>
          <w:spacing w:val="12"/>
          <w:sz w:val="22"/>
          <w:szCs w:val="22"/>
        </w:rPr>
        <w:t xml:space="preserve"> </w:t>
      </w:r>
      <w:r w:rsidRPr="00D64815">
        <w:rPr>
          <w:i w:val="0"/>
          <w:spacing w:val="-1"/>
          <w:sz w:val="22"/>
          <w:szCs w:val="22"/>
        </w:rPr>
        <w:t>ima</w:t>
      </w:r>
      <w:r w:rsidRPr="00D64815">
        <w:rPr>
          <w:i w:val="0"/>
          <w:spacing w:val="12"/>
          <w:sz w:val="22"/>
          <w:szCs w:val="22"/>
        </w:rPr>
        <w:t xml:space="preserve"> </w:t>
      </w:r>
      <w:r w:rsidRPr="00D64815">
        <w:rPr>
          <w:i w:val="0"/>
          <w:spacing w:val="-1"/>
          <w:sz w:val="22"/>
          <w:szCs w:val="22"/>
        </w:rPr>
        <w:t>naročnik</w:t>
      </w:r>
      <w:r w:rsidRPr="00D64815">
        <w:rPr>
          <w:i w:val="0"/>
          <w:spacing w:val="12"/>
          <w:sz w:val="22"/>
          <w:szCs w:val="22"/>
        </w:rPr>
        <w:t xml:space="preserve"> </w:t>
      </w:r>
      <w:r w:rsidRPr="00D64815">
        <w:rPr>
          <w:i w:val="0"/>
          <w:sz w:val="22"/>
          <w:szCs w:val="22"/>
        </w:rPr>
        <w:t>pravico</w:t>
      </w:r>
      <w:r w:rsidRPr="00D64815">
        <w:rPr>
          <w:i w:val="0"/>
          <w:spacing w:val="12"/>
          <w:sz w:val="22"/>
          <w:szCs w:val="22"/>
        </w:rPr>
        <w:t xml:space="preserve"> </w:t>
      </w:r>
      <w:r w:rsidRPr="00D64815">
        <w:rPr>
          <w:i w:val="0"/>
          <w:sz w:val="22"/>
          <w:szCs w:val="22"/>
        </w:rPr>
        <w:t>odkloniti</w:t>
      </w:r>
      <w:r w:rsidRPr="00D64815">
        <w:rPr>
          <w:i w:val="0"/>
          <w:spacing w:val="65"/>
          <w:w w:val="99"/>
          <w:sz w:val="22"/>
          <w:szCs w:val="22"/>
        </w:rPr>
        <w:t xml:space="preserve"> </w:t>
      </w:r>
      <w:r w:rsidRPr="00D64815">
        <w:rPr>
          <w:i w:val="0"/>
          <w:spacing w:val="-1"/>
          <w:sz w:val="22"/>
          <w:szCs w:val="22"/>
        </w:rPr>
        <w:t>plačilo</w:t>
      </w:r>
      <w:r w:rsidRPr="00D64815">
        <w:rPr>
          <w:i w:val="0"/>
          <w:spacing w:val="37"/>
          <w:sz w:val="22"/>
          <w:szCs w:val="22"/>
        </w:rPr>
        <w:t xml:space="preserve"> </w:t>
      </w:r>
      <w:r w:rsidRPr="00D64815">
        <w:rPr>
          <w:i w:val="0"/>
          <w:sz w:val="22"/>
          <w:szCs w:val="22"/>
        </w:rPr>
        <w:t>storitev,</w:t>
      </w:r>
      <w:r w:rsidRPr="00D64815">
        <w:rPr>
          <w:i w:val="0"/>
          <w:spacing w:val="39"/>
          <w:sz w:val="22"/>
          <w:szCs w:val="22"/>
        </w:rPr>
        <w:t xml:space="preserve"> </w:t>
      </w:r>
      <w:r w:rsidRPr="00D64815">
        <w:rPr>
          <w:i w:val="0"/>
          <w:sz w:val="22"/>
          <w:szCs w:val="22"/>
        </w:rPr>
        <w:t>ki</w:t>
      </w:r>
      <w:r w:rsidRPr="00D64815">
        <w:rPr>
          <w:i w:val="0"/>
          <w:spacing w:val="37"/>
          <w:sz w:val="22"/>
          <w:szCs w:val="22"/>
        </w:rPr>
        <w:t xml:space="preserve"> </w:t>
      </w:r>
      <w:r w:rsidRPr="00D64815">
        <w:rPr>
          <w:i w:val="0"/>
          <w:sz w:val="22"/>
          <w:szCs w:val="22"/>
        </w:rPr>
        <w:t>so</w:t>
      </w:r>
      <w:r w:rsidRPr="00D64815">
        <w:rPr>
          <w:i w:val="0"/>
          <w:spacing w:val="38"/>
          <w:sz w:val="22"/>
          <w:szCs w:val="22"/>
        </w:rPr>
        <w:t xml:space="preserve"> </w:t>
      </w:r>
      <w:r w:rsidRPr="00D64815">
        <w:rPr>
          <w:i w:val="0"/>
          <w:spacing w:val="-1"/>
          <w:sz w:val="22"/>
          <w:szCs w:val="22"/>
        </w:rPr>
        <w:t>predmet</w:t>
      </w:r>
      <w:r w:rsidRPr="00D64815">
        <w:rPr>
          <w:i w:val="0"/>
          <w:spacing w:val="38"/>
          <w:sz w:val="22"/>
          <w:szCs w:val="22"/>
        </w:rPr>
        <w:t xml:space="preserve"> </w:t>
      </w:r>
      <w:r w:rsidRPr="00D64815">
        <w:rPr>
          <w:i w:val="0"/>
          <w:sz w:val="22"/>
          <w:szCs w:val="22"/>
        </w:rPr>
        <w:t>reklamacije</w:t>
      </w:r>
      <w:r w:rsidRPr="00D64815">
        <w:rPr>
          <w:i w:val="0"/>
          <w:spacing w:val="38"/>
          <w:sz w:val="22"/>
          <w:szCs w:val="22"/>
        </w:rPr>
        <w:t xml:space="preserve"> </w:t>
      </w:r>
      <w:r w:rsidRPr="00D64815">
        <w:rPr>
          <w:i w:val="0"/>
          <w:sz w:val="22"/>
          <w:szCs w:val="22"/>
        </w:rPr>
        <w:t>in</w:t>
      </w:r>
      <w:r w:rsidRPr="00D64815">
        <w:rPr>
          <w:i w:val="0"/>
          <w:spacing w:val="37"/>
          <w:sz w:val="22"/>
          <w:szCs w:val="22"/>
        </w:rPr>
        <w:t xml:space="preserve"> </w:t>
      </w:r>
      <w:r w:rsidRPr="00D64815">
        <w:rPr>
          <w:i w:val="0"/>
          <w:spacing w:val="-1"/>
          <w:sz w:val="22"/>
          <w:szCs w:val="22"/>
        </w:rPr>
        <w:t>naročiti</w:t>
      </w:r>
      <w:r w:rsidRPr="00D64815">
        <w:rPr>
          <w:i w:val="0"/>
          <w:spacing w:val="38"/>
          <w:sz w:val="22"/>
          <w:szCs w:val="22"/>
        </w:rPr>
        <w:t xml:space="preserve"> </w:t>
      </w:r>
      <w:r w:rsidRPr="00D64815">
        <w:rPr>
          <w:i w:val="0"/>
          <w:sz w:val="22"/>
          <w:szCs w:val="22"/>
        </w:rPr>
        <w:t>izvedbo</w:t>
      </w:r>
      <w:r w:rsidRPr="00D64815">
        <w:rPr>
          <w:i w:val="0"/>
          <w:spacing w:val="37"/>
          <w:sz w:val="22"/>
          <w:szCs w:val="22"/>
        </w:rPr>
        <w:t xml:space="preserve"> </w:t>
      </w:r>
      <w:r w:rsidRPr="00D64815">
        <w:rPr>
          <w:i w:val="0"/>
          <w:sz w:val="22"/>
          <w:szCs w:val="22"/>
        </w:rPr>
        <w:t>le-teh</w:t>
      </w:r>
      <w:r w:rsidRPr="00D64815">
        <w:rPr>
          <w:i w:val="0"/>
          <w:spacing w:val="37"/>
          <w:sz w:val="22"/>
          <w:szCs w:val="22"/>
        </w:rPr>
        <w:t xml:space="preserve"> </w:t>
      </w:r>
      <w:r w:rsidRPr="00D64815">
        <w:rPr>
          <w:i w:val="0"/>
          <w:sz w:val="22"/>
          <w:szCs w:val="22"/>
        </w:rPr>
        <w:t>pri</w:t>
      </w:r>
      <w:r w:rsidRPr="00D64815">
        <w:rPr>
          <w:i w:val="0"/>
          <w:spacing w:val="38"/>
          <w:sz w:val="22"/>
          <w:szCs w:val="22"/>
        </w:rPr>
        <w:t xml:space="preserve"> </w:t>
      </w:r>
      <w:r w:rsidRPr="00D64815">
        <w:rPr>
          <w:i w:val="0"/>
          <w:sz w:val="22"/>
          <w:szCs w:val="22"/>
        </w:rPr>
        <w:t>drugem</w:t>
      </w:r>
      <w:r w:rsidRPr="00D64815">
        <w:rPr>
          <w:i w:val="0"/>
          <w:spacing w:val="36"/>
          <w:sz w:val="22"/>
          <w:szCs w:val="22"/>
        </w:rPr>
        <w:t xml:space="preserve"> </w:t>
      </w:r>
      <w:r w:rsidRPr="00D64815">
        <w:rPr>
          <w:i w:val="0"/>
          <w:sz w:val="22"/>
          <w:szCs w:val="22"/>
        </w:rPr>
        <w:t>izvajalcu.</w:t>
      </w:r>
      <w:r w:rsidRPr="00D64815">
        <w:rPr>
          <w:i w:val="0"/>
          <w:spacing w:val="37"/>
          <w:sz w:val="22"/>
          <w:szCs w:val="22"/>
        </w:rPr>
        <w:t xml:space="preserve"> </w:t>
      </w:r>
      <w:r w:rsidRPr="00D64815">
        <w:rPr>
          <w:i w:val="0"/>
          <w:sz w:val="22"/>
          <w:szCs w:val="22"/>
        </w:rPr>
        <w:t>Stroške</w:t>
      </w:r>
      <w:r w:rsidRPr="00D64815">
        <w:rPr>
          <w:i w:val="0"/>
          <w:spacing w:val="39"/>
          <w:sz w:val="22"/>
          <w:szCs w:val="22"/>
        </w:rPr>
        <w:t xml:space="preserve"> </w:t>
      </w:r>
      <w:r w:rsidRPr="00D64815">
        <w:rPr>
          <w:i w:val="0"/>
          <w:sz w:val="22"/>
          <w:szCs w:val="22"/>
        </w:rPr>
        <w:t>nastale</w:t>
      </w:r>
      <w:r w:rsidRPr="00D64815">
        <w:rPr>
          <w:i w:val="0"/>
          <w:spacing w:val="39"/>
          <w:sz w:val="22"/>
          <w:szCs w:val="22"/>
        </w:rPr>
        <w:t xml:space="preserve"> </w:t>
      </w:r>
      <w:r w:rsidRPr="00D64815">
        <w:rPr>
          <w:i w:val="0"/>
          <w:sz w:val="22"/>
          <w:szCs w:val="22"/>
        </w:rPr>
        <w:t>z</w:t>
      </w:r>
      <w:r w:rsidRPr="00D64815">
        <w:rPr>
          <w:i w:val="0"/>
          <w:spacing w:val="35"/>
          <w:w w:val="99"/>
          <w:sz w:val="22"/>
          <w:szCs w:val="22"/>
        </w:rPr>
        <w:t xml:space="preserve"> </w:t>
      </w:r>
      <w:r w:rsidRPr="00D64815">
        <w:rPr>
          <w:i w:val="0"/>
          <w:sz w:val="22"/>
          <w:szCs w:val="22"/>
        </w:rPr>
        <w:t>odpravo</w:t>
      </w:r>
      <w:r w:rsidRPr="00D64815">
        <w:rPr>
          <w:i w:val="0"/>
          <w:spacing w:val="-10"/>
          <w:sz w:val="22"/>
          <w:szCs w:val="22"/>
        </w:rPr>
        <w:t xml:space="preserve"> </w:t>
      </w:r>
      <w:r w:rsidRPr="00D64815">
        <w:rPr>
          <w:i w:val="0"/>
          <w:spacing w:val="-1"/>
          <w:sz w:val="22"/>
          <w:szCs w:val="22"/>
        </w:rPr>
        <w:t>posledic</w:t>
      </w:r>
      <w:r w:rsidRPr="00D64815">
        <w:rPr>
          <w:i w:val="0"/>
          <w:spacing w:val="-9"/>
          <w:sz w:val="22"/>
          <w:szCs w:val="22"/>
        </w:rPr>
        <w:t xml:space="preserve"> </w:t>
      </w:r>
      <w:r w:rsidRPr="00D64815">
        <w:rPr>
          <w:i w:val="0"/>
          <w:sz w:val="22"/>
          <w:szCs w:val="22"/>
        </w:rPr>
        <w:t>nekvalitetno</w:t>
      </w:r>
      <w:r w:rsidRPr="00D64815">
        <w:rPr>
          <w:i w:val="0"/>
          <w:spacing w:val="-10"/>
          <w:sz w:val="22"/>
          <w:szCs w:val="22"/>
        </w:rPr>
        <w:t xml:space="preserve"> </w:t>
      </w:r>
      <w:r w:rsidRPr="00D64815">
        <w:rPr>
          <w:i w:val="0"/>
          <w:spacing w:val="-1"/>
          <w:sz w:val="22"/>
          <w:szCs w:val="22"/>
        </w:rPr>
        <w:t>opravljenih</w:t>
      </w:r>
      <w:r w:rsidRPr="00D64815">
        <w:rPr>
          <w:i w:val="0"/>
          <w:spacing w:val="-9"/>
          <w:sz w:val="22"/>
          <w:szCs w:val="22"/>
        </w:rPr>
        <w:t xml:space="preserve"> </w:t>
      </w:r>
      <w:r w:rsidRPr="00D64815">
        <w:rPr>
          <w:i w:val="0"/>
          <w:sz w:val="22"/>
          <w:szCs w:val="22"/>
        </w:rPr>
        <w:t>storitev</w:t>
      </w:r>
      <w:r w:rsidRPr="00D64815">
        <w:rPr>
          <w:i w:val="0"/>
          <w:spacing w:val="-8"/>
          <w:sz w:val="22"/>
          <w:szCs w:val="22"/>
        </w:rPr>
        <w:t xml:space="preserve"> </w:t>
      </w:r>
      <w:r w:rsidRPr="00D64815">
        <w:rPr>
          <w:i w:val="0"/>
          <w:spacing w:val="-1"/>
          <w:sz w:val="22"/>
          <w:szCs w:val="22"/>
        </w:rPr>
        <w:t>krije</w:t>
      </w:r>
      <w:r w:rsidRPr="00D64815">
        <w:rPr>
          <w:i w:val="0"/>
          <w:spacing w:val="-9"/>
          <w:sz w:val="22"/>
          <w:szCs w:val="22"/>
        </w:rPr>
        <w:t xml:space="preserve"> </w:t>
      </w:r>
      <w:r w:rsidRPr="00D64815">
        <w:rPr>
          <w:i w:val="0"/>
          <w:sz w:val="22"/>
          <w:szCs w:val="22"/>
        </w:rPr>
        <w:t>izvajalec.</w:t>
      </w:r>
    </w:p>
    <w:p w14:paraId="34EFA5B7"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p>
    <w:p w14:paraId="68B51F31" w14:textId="77777777" w:rsidR="008732CA" w:rsidRPr="00D64815"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D64815">
        <w:rPr>
          <w:i w:val="0"/>
          <w:spacing w:val="-1"/>
          <w:sz w:val="22"/>
          <w:szCs w:val="22"/>
        </w:rPr>
        <w:t>Izvajalec soglaša</w:t>
      </w:r>
      <w:r>
        <w:rPr>
          <w:i w:val="0"/>
          <w:spacing w:val="-1"/>
          <w:sz w:val="22"/>
          <w:szCs w:val="22"/>
        </w:rPr>
        <w:t>,</w:t>
      </w:r>
      <w:r w:rsidRPr="00D64815">
        <w:rPr>
          <w:i w:val="0"/>
          <w:spacing w:val="-1"/>
          <w:sz w:val="22"/>
          <w:szCs w:val="22"/>
        </w:rPr>
        <w:t xml:space="preserve"> da bo mesečni račun zmanjšan za znesek, ki ga je naročnik moral plačati drugemu izvajalcu.</w:t>
      </w:r>
    </w:p>
    <w:p w14:paraId="077A801C"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1915578" w14:textId="77777777" w:rsidR="008732CA" w:rsidRPr="008246B2"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Kontrola</w:t>
      </w:r>
      <w:r w:rsidRPr="00597BF9">
        <w:rPr>
          <w:b/>
          <w:bCs/>
          <w:i w:val="0"/>
          <w:sz w:val="22"/>
          <w:szCs w:val="22"/>
        </w:rPr>
        <w:t xml:space="preserve"> </w:t>
      </w:r>
      <w:r w:rsidRPr="00D64815">
        <w:rPr>
          <w:b/>
          <w:bCs/>
          <w:i w:val="0"/>
          <w:sz w:val="22"/>
          <w:szCs w:val="22"/>
        </w:rPr>
        <w:t>kvalitete</w:t>
      </w:r>
      <w:r w:rsidRPr="00597BF9">
        <w:rPr>
          <w:b/>
          <w:bCs/>
          <w:i w:val="0"/>
          <w:sz w:val="22"/>
          <w:szCs w:val="22"/>
        </w:rPr>
        <w:t xml:space="preserve"> </w:t>
      </w:r>
      <w:r w:rsidRPr="00D64815">
        <w:rPr>
          <w:b/>
          <w:bCs/>
          <w:i w:val="0"/>
          <w:sz w:val="22"/>
          <w:szCs w:val="22"/>
        </w:rPr>
        <w:t>čiščenja</w:t>
      </w:r>
    </w:p>
    <w:p w14:paraId="3F887EE9"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27991D3"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3CDC4782"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Zagotavljanje kontrole čiščenja se opravlja tako, da predstavnika izvajalca in naročnika najmanj en (1) krat na mesec skupaj pregledata vse prostore naročnika, kjer se opravlja storitev čiščenja po tej pogodbi in ugotovita, ali je čiščenje opravljeno v skladu s pogodbo. Pripombe naročnika se vpišejo v zapisnik o pregledu čiščenja. Zapisnik o pregledu čiščenja podpišeta pooblaš</w:t>
      </w:r>
      <w:r>
        <w:rPr>
          <w:i w:val="0"/>
          <w:sz w:val="22"/>
          <w:szCs w:val="22"/>
        </w:rPr>
        <w:t>č</w:t>
      </w:r>
      <w:r w:rsidRPr="00D64815">
        <w:rPr>
          <w:i w:val="0"/>
          <w:sz w:val="22"/>
          <w:szCs w:val="22"/>
        </w:rPr>
        <w:t>ena predstavnika naročnika in izvajalca. Ugotovljene napake in pomanjkljivosti je izvajalec dolžan odpraviti v roku 24 (</w:t>
      </w:r>
      <w:r>
        <w:rPr>
          <w:i w:val="0"/>
          <w:sz w:val="22"/>
          <w:szCs w:val="22"/>
        </w:rPr>
        <w:t>štiriindvaj</w:t>
      </w:r>
      <w:r w:rsidRPr="00D64815">
        <w:rPr>
          <w:i w:val="0"/>
          <w:sz w:val="22"/>
          <w:szCs w:val="22"/>
        </w:rPr>
        <w:t>set) ur, razen, če se pogodbeni stranki izrecno ne dogovorita drugače.</w:t>
      </w:r>
    </w:p>
    <w:p w14:paraId="69B029CE"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2640AD0A"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A3B0D03" w14:textId="77777777" w:rsidR="008732CA" w:rsidRPr="008246B2" w:rsidRDefault="008732CA" w:rsidP="0050783A">
      <w:pPr>
        <w:widowControl w:val="0"/>
        <w:kinsoku w:val="0"/>
        <w:overflowPunct w:val="0"/>
        <w:autoSpaceDE w:val="0"/>
        <w:autoSpaceDN w:val="0"/>
        <w:adjustRightInd w:val="0"/>
        <w:rPr>
          <w:i w:val="0"/>
          <w:spacing w:val="-1"/>
          <w:sz w:val="22"/>
          <w:szCs w:val="22"/>
        </w:rPr>
      </w:pPr>
    </w:p>
    <w:p w14:paraId="666EDE4A"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Pri</w:t>
      </w:r>
      <w:r w:rsidRPr="00D64815">
        <w:rPr>
          <w:i w:val="0"/>
          <w:spacing w:val="-2"/>
          <w:sz w:val="22"/>
          <w:szCs w:val="22"/>
        </w:rPr>
        <w:t xml:space="preserve"> </w:t>
      </w:r>
      <w:r w:rsidRPr="00D64815">
        <w:rPr>
          <w:i w:val="0"/>
          <w:spacing w:val="-1"/>
          <w:sz w:val="22"/>
          <w:szCs w:val="22"/>
        </w:rPr>
        <w:t>naročniku</w:t>
      </w:r>
      <w:r w:rsidRPr="00D64815">
        <w:rPr>
          <w:i w:val="0"/>
          <w:spacing w:val="-2"/>
          <w:sz w:val="22"/>
          <w:szCs w:val="22"/>
        </w:rPr>
        <w:t xml:space="preserve"> </w:t>
      </w:r>
      <w:r w:rsidRPr="00D64815">
        <w:rPr>
          <w:i w:val="0"/>
          <w:sz w:val="22"/>
          <w:szCs w:val="22"/>
        </w:rPr>
        <w:t>je</w:t>
      </w:r>
      <w:r w:rsidRPr="00D64815">
        <w:rPr>
          <w:i w:val="0"/>
          <w:spacing w:val="-1"/>
          <w:sz w:val="22"/>
          <w:szCs w:val="22"/>
        </w:rPr>
        <w:t xml:space="preserve"> </w:t>
      </w:r>
      <w:r w:rsidRPr="00D64815">
        <w:rPr>
          <w:i w:val="0"/>
          <w:sz w:val="22"/>
          <w:szCs w:val="22"/>
        </w:rPr>
        <w:t>za</w:t>
      </w:r>
      <w:r w:rsidRPr="00D64815">
        <w:rPr>
          <w:i w:val="0"/>
          <w:spacing w:val="-1"/>
          <w:sz w:val="22"/>
          <w:szCs w:val="22"/>
        </w:rPr>
        <w:t xml:space="preserve"> </w:t>
      </w:r>
      <w:r w:rsidRPr="00D64815">
        <w:rPr>
          <w:i w:val="0"/>
          <w:sz w:val="22"/>
          <w:szCs w:val="22"/>
        </w:rPr>
        <w:t>opravljanje</w:t>
      </w:r>
      <w:r w:rsidRPr="00D64815">
        <w:rPr>
          <w:i w:val="0"/>
          <w:spacing w:val="-1"/>
          <w:sz w:val="22"/>
          <w:szCs w:val="22"/>
        </w:rPr>
        <w:t xml:space="preserve"> </w:t>
      </w:r>
      <w:r w:rsidRPr="00D64815">
        <w:rPr>
          <w:i w:val="0"/>
          <w:sz w:val="22"/>
          <w:szCs w:val="22"/>
        </w:rPr>
        <w:t>kontrole</w:t>
      </w:r>
      <w:r w:rsidRPr="00D64815">
        <w:rPr>
          <w:i w:val="0"/>
          <w:spacing w:val="-2"/>
          <w:sz w:val="22"/>
          <w:szCs w:val="22"/>
        </w:rPr>
        <w:t xml:space="preserve"> </w:t>
      </w:r>
      <w:r w:rsidRPr="00D64815">
        <w:rPr>
          <w:i w:val="0"/>
          <w:sz w:val="22"/>
          <w:szCs w:val="22"/>
        </w:rPr>
        <w:t>opravljenih</w:t>
      </w:r>
      <w:r w:rsidRPr="00D64815">
        <w:rPr>
          <w:i w:val="0"/>
          <w:spacing w:val="-1"/>
          <w:sz w:val="22"/>
          <w:szCs w:val="22"/>
        </w:rPr>
        <w:t xml:space="preserve"> storitev pooblaščen</w:t>
      </w:r>
      <w:r w:rsidRPr="00D64815">
        <w:rPr>
          <w:i w:val="0"/>
          <w:spacing w:val="-2"/>
          <w:sz w:val="22"/>
          <w:szCs w:val="22"/>
        </w:rPr>
        <w:t xml:space="preserve"> </w:t>
      </w:r>
      <w:r>
        <w:rPr>
          <w:i w:val="0"/>
          <w:sz w:val="22"/>
          <w:szCs w:val="22"/>
        </w:rPr>
        <w:t xml:space="preserve"> ………………..</w:t>
      </w:r>
      <w:r w:rsidRPr="00D64815">
        <w:rPr>
          <w:i w:val="0"/>
          <w:spacing w:val="-2"/>
          <w:sz w:val="22"/>
          <w:szCs w:val="22"/>
        </w:rPr>
        <w:t>,</w:t>
      </w:r>
      <w:r w:rsidRPr="00D64815">
        <w:rPr>
          <w:i w:val="0"/>
          <w:spacing w:val="-3"/>
          <w:sz w:val="22"/>
          <w:szCs w:val="22"/>
        </w:rPr>
        <w:t xml:space="preserve"> </w:t>
      </w:r>
      <w:r w:rsidRPr="00D64815">
        <w:rPr>
          <w:i w:val="0"/>
          <w:sz w:val="22"/>
          <w:szCs w:val="22"/>
        </w:rPr>
        <w:t>ki</w:t>
      </w:r>
      <w:r w:rsidRPr="00D64815">
        <w:rPr>
          <w:i w:val="0"/>
          <w:spacing w:val="-2"/>
          <w:sz w:val="22"/>
          <w:szCs w:val="22"/>
        </w:rPr>
        <w:t xml:space="preserve"> </w:t>
      </w:r>
      <w:r w:rsidRPr="00D64815">
        <w:rPr>
          <w:i w:val="0"/>
          <w:sz w:val="22"/>
          <w:szCs w:val="22"/>
        </w:rPr>
        <w:t>je</w:t>
      </w:r>
      <w:r w:rsidRPr="00D64815">
        <w:rPr>
          <w:i w:val="0"/>
          <w:spacing w:val="-2"/>
          <w:sz w:val="22"/>
          <w:szCs w:val="22"/>
        </w:rPr>
        <w:t xml:space="preserve"> </w:t>
      </w:r>
      <w:r w:rsidRPr="00D64815">
        <w:rPr>
          <w:i w:val="0"/>
          <w:sz w:val="22"/>
          <w:szCs w:val="22"/>
        </w:rPr>
        <w:t>tudi</w:t>
      </w:r>
      <w:r w:rsidRPr="00D64815">
        <w:rPr>
          <w:i w:val="0"/>
          <w:spacing w:val="-3"/>
          <w:sz w:val="22"/>
          <w:szCs w:val="22"/>
        </w:rPr>
        <w:t xml:space="preserve"> </w:t>
      </w:r>
      <w:r w:rsidRPr="00D64815">
        <w:rPr>
          <w:i w:val="0"/>
          <w:sz w:val="22"/>
          <w:szCs w:val="22"/>
        </w:rPr>
        <w:t>skrbnik</w:t>
      </w:r>
      <w:r w:rsidRPr="00D64815">
        <w:rPr>
          <w:i w:val="0"/>
          <w:spacing w:val="-2"/>
          <w:sz w:val="22"/>
          <w:szCs w:val="22"/>
        </w:rPr>
        <w:t xml:space="preserve"> </w:t>
      </w:r>
      <w:r w:rsidRPr="00D64815">
        <w:rPr>
          <w:i w:val="0"/>
          <w:sz w:val="22"/>
          <w:szCs w:val="22"/>
        </w:rPr>
        <w:t>te</w:t>
      </w:r>
      <w:r w:rsidRPr="00D64815">
        <w:rPr>
          <w:i w:val="0"/>
          <w:spacing w:val="-2"/>
          <w:sz w:val="22"/>
          <w:szCs w:val="22"/>
        </w:rPr>
        <w:t xml:space="preserve"> </w:t>
      </w:r>
      <w:r w:rsidRPr="00D64815">
        <w:rPr>
          <w:i w:val="0"/>
          <w:sz w:val="22"/>
          <w:szCs w:val="22"/>
        </w:rPr>
        <w:t>pogodbe</w:t>
      </w:r>
      <w:r w:rsidR="00D96D97">
        <w:rPr>
          <w:i w:val="0"/>
          <w:sz w:val="22"/>
          <w:szCs w:val="22"/>
        </w:rPr>
        <w:t>.</w:t>
      </w:r>
      <w:r w:rsidRPr="00D64815">
        <w:rPr>
          <w:i w:val="0"/>
          <w:spacing w:val="95"/>
          <w:w w:val="99"/>
          <w:sz w:val="22"/>
          <w:szCs w:val="22"/>
        </w:rPr>
        <w:t xml:space="preserve"> </w:t>
      </w:r>
      <w:r w:rsidR="00D96D97">
        <w:rPr>
          <w:i w:val="0"/>
          <w:sz w:val="22"/>
          <w:szCs w:val="22"/>
        </w:rPr>
        <w:t>P</w:t>
      </w:r>
      <w:r w:rsidRPr="00D64815">
        <w:rPr>
          <w:i w:val="0"/>
          <w:sz w:val="22"/>
          <w:szCs w:val="22"/>
        </w:rPr>
        <w:t>ri</w:t>
      </w:r>
      <w:r w:rsidRPr="00D64815">
        <w:rPr>
          <w:i w:val="0"/>
          <w:spacing w:val="2"/>
          <w:sz w:val="22"/>
          <w:szCs w:val="22"/>
        </w:rPr>
        <w:t xml:space="preserve"> </w:t>
      </w:r>
      <w:r w:rsidRPr="00D64815">
        <w:rPr>
          <w:i w:val="0"/>
          <w:sz w:val="22"/>
          <w:szCs w:val="22"/>
        </w:rPr>
        <w:t>izvajalcu</w:t>
      </w:r>
      <w:r w:rsidRPr="00D64815">
        <w:rPr>
          <w:i w:val="0"/>
          <w:spacing w:val="3"/>
          <w:sz w:val="22"/>
          <w:szCs w:val="22"/>
        </w:rPr>
        <w:t xml:space="preserve"> </w:t>
      </w:r>
      <w:r w:rsidRPr="00D64815">
        <w:rPr>
          <w:i w:val="0"/>
          <w:sz w:val="22"/>
          <w:szCs w:val="22"/>
        </w:rPr>
        <w:t>pa</w:t>
      </w:r>
      <w:r w:rsidRPr="00D64815">
        <w:rPr>
          <w:i w:val="0"/>
          <w:spacing w:val="3"/>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izvajalec</w:t>
      </w:r>
      <w:r w:rsidRPr="00D64815">
        <w:rPr>
          <w:i w:val="0"/>
          <w:spacing w:val="2"/>
          <w:sz w:val="22"/>
          <w:szCs w:val="22"/>
        </w:rPr>
        <w:t xml:space="preserve"> </w:t>
      </w:r>
      <w:r w:rsidRPr="00D64815">
        <w:rPr>
          <w:i w:val="0"/>
          <w:spacing w:val="-1"/>
          <w:sz w:val="22"/>
          <w:szCs w:val="22"/>
        </w:rPr>
        <w:t>kontrole</w:t>
      </w:r>
      <w:r w:rsidRPr="00D64815">
        <w:rPr>
          <w:i w:val="0"/>
          <w:spacing w:val="6"/>
          <w:sz w:val="22"/>
          <w:szCs w:val="22"/>
        </w:rPr>
        <w:t xml:space="preserve"> </w:t>
      </w:r>
      <w:r w:rsidRPr="00D64815">
        <w:rPr>
          <w:i w:val="0"/>
          <w:sz w:val="22"/>
          <w:szCs w:val="22"/>
        </w:rPr>
        <w:t>kvalitete</w:t>
      </w:r>
      <w:r>
        <w:rPr>
          <w:i w:val="0"/>
          <w:sz w:val="22"/>
          <w:szCs w:val="22"/>
        </w:rPr>
        <w:t xml:space="preserve"> </w:t>
      </w:r>
      <w:r w:rsidR="00D96D97">
        <w:rPr>
          <w:i w:val="0"/>
          <w:sz w:val="22"/>
          <w:szCs w:val="22"/>
        </w:rPr>
        <w:t>čiščenja</w:t>
      </w:r>
      <w:r w:rsidRPr="00D64815">
        <w:rPr>
          <w:i w:val="0"/>
          <w:sz w:val="22"/>
          <w:szCs w:val="22"/>
        </w:rPr>
        <w:t>……….</w:t>
      </w:r>
      <w:r>
        <w:rPr>
          <w:i w:val="0"/>
          <w:sz w:val="22"/>
          <w:szCs w:val="22"/>
        </w:rPr>
        <w:t xml:space="preserve"> </w:t>
      </w:r>
      <w:r w:rsidRPr="00D64815">
        <w:rPr>
          <w:i w:val="0"/>
          <w:spacing w:val="-1"/>
          <w:sz w:val="22"/>
          <w:szCs w:val="22"/>
        </w:rPr>
        <w:t>mobilni telefon…………….</w:t>
      </w:r>
      <w:r w:rsidRPr="00D64815">
        <w:rPr>
          <w:i w:val="0"/>
          <w:w w:val="95"/>
          <w:sz w:val="22"/>
          <w:szCs w:val="22"/>
        </w:rPr>
        <w:t>e-pošta …………………</w:t>
      </w:r>
      <w:r w:rsidRPr="00D64815">
        <w:rPr>
          <w:i w:val="0"/>
          <w:sz w:val="22"/>
          <w:szCs w:val="22"/>
        </w:rPr>
        <w:t>.</w:t>
      </w:r>
      <w:r w:rsidR="00D96D97">
        <w:rPr>
          <w:i w:val="0"/>
          <w:sz w:val="22"/>
          <w:szCs w:val="22"/>
        </w:rPr>
        <w:t>, skrbnik pogodbe pa je……………..</w:t>
      </w:r>
      <w:r w:rsidRPr="00D64815">
        <w:rPr>
          <w:i w:val="0"/>
          <w:spacing w:val="14"/>
          <w:sz w:val="22"/>
          <w:szCs w:val="22"/>
        </w:rPr>
        <w:t xml:space="preserve"> </w:t>
      </w:r>
    </w:p>
    <w:p w14:paraId="4652B18C" w14:textId="77777777" w:rsidR="0099568B" w:rsidRDefault="0099568B" w:rsidP="0050783A">
      <w:pPr>
        <w:widowControl w:val="0"/>
        <w:kinsoku w:val="0"/>
        <w:overflowPunct w:val="0"/>
        <w:autoSpaceDE w:val="0"/>
        <w:autoSpaceDN w:val="0"/>
        <w:adjustRightInd w:val="0"/>
        <w:jc w:val="both"/>
        <w:rPr>
          <w:b/>
          <w:i w:val="0"/>
          <w:sz w:val="22"/>
          <w:szCs w:val="22"/>
        </w:rPr>
      </w:pPr>
    </w:p>
    <w:p w14:paraId="6D721A94" w14:textId="7777777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Pogodbena kazen</w:t>
      </w:r>
    </w:p>
    <w:p w14:paraId="4D728DFC"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3EBDDDE1" w14:textId="77777777" w:rsidR="008732CA" w:rsidRPr="00D64815" w:rsidRDefault="008732CA" w:rsidP="0050783A">
      <w:pPr>
        <w:widowControl w:val="0"/>
        <w:autoSpaceDE w:val="0"/>
        <w:autoSpaceDN w:val="0"/>
        <w:adjustRightInd w:val="0"/>
        <w:rPr>
          <w:i w:val="0"/>
          <w:szCs w:val="24"/>
        </w:rPr>
      </w:pPr>
    </w:p>
    <w:p w14:paraId="14F5D8B5"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V</w:t>
      </w:r>
      <w:r w:rsidRPr="00D64815">
        <w:rPr>
          <w:i w:val="0"/>
          <w:spacing w:val="19"/>
          <w:sz w:val="22"/>
          <w:szCs w:val="22"/>
        </w:rPr>
        <w:t xml:space="preserve"> </w:t>
      </w:r>
      <w:r w:rsidRPr="00D64815">
        <w:rPr>
          <w:i w:val="0"/>
          <w:spacing w:val="-1"/>
          <w:sz w:val="22"/>
          <w:szCs w:val="22"/>
        </w:rPr>
        <w:t>primeru,</w:t>
      </w:r>
      <w:r w:rsidRPr="00D64815">
        <w:rPr>
          <w:i w:val="0"/>
          <w:spacing w:val="20"/>
          <w:sz w:val="22"/>
          <w:szCs w:val="22"/>
        </w:rPr>
        <w:t xml:space="preserve"> </w:t>
      </w:r>
      <w:r w:rsidRPr="00D64815">
        <w:rPr>
          <w:i w:val="0"/>
          <w:sz w:val="22"/>
          <w:szCs w:val="22"/>
        </w:rPr>
        <w:t>da</w:t>
      </w:r>
      <w:r w:rsidRPr="00D64815">
        <w:rPr>
          <w:i w:val="0"/>
          <w:spacing w:val="20"/>
          <w:sz w:val="22"/>
          <w:szCs w:val="22"/>
        </w:rPr>
        <w:t xml:space="preserve"> </w:t>
      </w:r>
      <w:r w:rsidRPr="00D64815">
        <w:rPr>
          <w:i w:val="0"/>
          <w:sz w:val="22"/>
          <w:szCs w:val="22"/>
        </w:rPr>
        <w:t>izvajalec</w:t>
      </w:r>
      <w:r w:rsidRPr="00D64815">
        <w:rPr>
          <w:i w:val="0"/>
          <w:spacing w:val="20"/>
          <w:sz w:val="22"/>
          <w:szCs w:val="22"/>
        </w:rPr>
        <w:t xml:space="preserve"> </w:t>
      </w:r>
      <w:r w:rsidRPr="00043CB3">
        <w:rPr>
          <w:i w:val="0"/>
          <w:sz w:val="22"/>
          <w:szCs w:val="22"/>
        </w:rPr>
        <w:t>iz razlogov, za katere je odgovoren</w:t>
      </w:r>
      <w:r>
        <w:rPr>
          <w:i w:val="0"/>
          <w:spacing w:val="20"/>
          <w:sz w:val="22"/>
          <w:szCs w:val="22"/>
        </w:rPr>
        <w:t xml:space="preserve">, </w:t>
      </w:r>
      <w:r w:rsidRPr="00D64815">
        <w:rPr>
          <w:i w:val="0"/>
          <w:spacing w:val="-1"/>
          <w:sz w:val="22"/>
          <w:szCs w:val="22"/>
        </w:rPr>
        <w:t>zamuja</w:t>
      </w:r>
      <w:r w:rsidRPr="00D64815">
        <w:rPr>
          <w:i w:val="0"/>
          <w:spacing w:val="20"/>
          <w:sz w:val="22"/>
          <w:szCs w:val="22"/>
        </w:rPr>
        <w:t xml:space="preserve"> </w:t>
      </w:r>
      <w:r w:rsidRPr="00D64815">
        <w:rPr>
          <w:i w:val="0"/>
          <w:sz w:val="22"/>
          <w:szCs w:val="22"/>
        </w:rPr>
        <w:t>z</w:t>
      </w:r>
      <w:r w:rsidRPr="00D64815">
        <w:rPr>
          <w:i w:val="0"/>
          <w:spacing w:val="19"/>
          <w:sz w:val="22"/>
          <w:szCs w:val="22"/>
        </w:rPr>
        <w:t xml:space="preserve"> </w:t>
      </w:r>
      <w:r w:rsidRPr="00D64815">
        <w:rPr>
          <w:i w:val="0"/>
          <w:sz w:val="22"/>
          <w:szCs w:val="22"/>
        </w:rPr>
        <w:t>izvedbo</w:t>
      </w:r>
      <w:r w:rsidRPr="00D64815">
        <w:rPr>
          <w:i w:val="0"/>
          <w:spacing w:val="20"/>
          <w:sz w:val="22"/>
          <w:szCs w:val="22"/>
        </w:rPr>
        <w:t xml:space="preserve"> </w:t>
      </w:r>
      <w:r w:rsidRPr="00D64815">
        <w:rPr>
          <w:i w:val="0"/>
          <w:sz w:val="22"/>
          <w:szCs w:val="22"/>
        </w:rPr>
        <w:t>storitev in/ali jih izvede nekvalitetno,</w:t>
      </w:r>
      <w:r w:rsidRPr="00D64815">
        <w:rPr>
          <w:i w:val="0"/>
          <w:spacing w:val="19"/>
          <w:sz w:val="22"/>
          <w:szCs w:val="22"/>
        </w:rPr>
        <w:t xml:space="preserve"> </w:t>
      </w:r>
      <w:r w:rsidRPr="00D64815">
        <w:rPr>
          <w:i w:val="0"/>
          <w:sz w:val="22"/>
          <w:szCs w:val="22"/>
        </w:rPr>
        <w:t>je</w:t>
      </w:r>
      <w:r w:rsidRPr="00D64815">
        <w:rPr>
          <w:i w:val="0"/>
          <w:spacing w:val="33"/>
          <w:w w:val="99"/>
          <w:sz w:val="22"/>
          <w:szCs w:val="22"/>
        </w:rPr>
        <w:t xml:space="preserve"> </w:t>
      </w:r>
      <w:r w:rsidRPr="00D64815">
        <w:rPr>
          <w:i w:val="0"/>
          <w:sz w:val="22"/>
          <w:szCs w:val="22"/>
        </w:rPr>
        <w:t>dolžan</w:t>
      </w:r>
      <w:r w:rsidRPr="00D64815">
        <w:rPr>
          <w:i w:val="0"/>
          <w:spacing w:val="21"/>
          <w:sz w:val="22"/>
          <w:szCs w:val="22"/>
        </w:rPr>
        <w:t xml:space="preserve"> </w:t>
      </w:r>
      <w:r w:rsidRPr="00D64815">
        <w:rPr>
          <w:i w:val="0"/>
          <w:spacing w:val="-1"/>
          <w:sz w:val="22"/>
          <w:szCs w:val="22"/>
        </w:rPr>
        <w:t>plačati</w:t>
      </w:r>
      <w:r w:rsidRPr="00D64815">
        <w:rPr>
          <w:i w:val="0"/>
          <w:spacing w:val="21"/>
          <w:sz w:val="22"/>
          <w:szCs w:val="22"/>
        </w:rPr>
        <w:t xml:space="preserve"> </w:t>
      </w:r>
      <w:r w:rsidRPr="00D64815">
        <w:rPr>
          <w:i w:val="0"/>
          <w:spacing w:val="-1"/>
          <w:sz w:val="22"/>
          <w:szCs w:val="22"/>
        </w:rPr>
        <w:t>naročniku</w:t>
      </w:r>
      <w:r w:rsidRPr="00D64815">
        <w:rPr>
          <w:i w:val="0"/>
          <w:spacing w:val="20"/>
          <w:sz w:val="22"/>
          <w:szCs w:val="22"/>
        </w:rPr>
        <w:t xml:space="preserve"> </w:t>
      </w:r>
      <w:r w:rsidRPr="00D64815">
        <w:rPr>
          <w:i w:val="0"/>
          <w:sz w:val="22"/>
          <w:szCs w:val="22"/>
        </w:rPr>
        <w:t>pogodbeno</w:t>
      </w:r>
      <w:r w:rsidRPr="00D64815">
        <w:rPr>
          <w:i w:val="0"/>
          <w:spacing w:val="20"/>
          <w:sz w:val="22"/>
          <w:szCs w:val="22"/>
        </w:rPr>
        <w:t xml:space="preserve"> </w:t>
      </w:r>
      <w:r w:rsidRPr="00D64815">
        <w:rPr>
          <w:i w:val="0"/>
          <w:sz w:val="22"/>
          <w:szCs w:val="22"/>
        </w:rPr>
        <w:t>kazen</w:t>
      </w:r>
      <w:r w:rsidRPr="00D64815">
        <w:rPr>
          <w:i w:val="0"/>
          <w:spacing w:val="21"/>
          <w:sz w:val="22"/>
          <w:szCs w:val="22"/>
        </w:rPr>
        <w:t xml:space="preserve"> </w:t>
      </w:r>
      <w:r w:rsidRPr="00D64815">
        <w:rPr>
          <w:i w:val="0"/>
          <w:sz w:val="22"/>
          <w:szCs w:val="22"/>
        </w:rPr>
        <w:t>v</w:t>
      </w:r>
      <w:r w:rsidRPr="00D64815">
        <w:rPr>
          <w:i w:val="0"/>
          <w:spacing w:val="20"/>
          <w:sz w:val="22"/>
          <w:szCs w:val="22"/>
        </w:rPr>
        <w:t xml:space="preserve"> </w:t>
      </w:r>
      <w:r w:rsidRPr="00D64815">
        <w:rPr>
          <w:i w:val="0"/>
          <w:sz w:val="22"/>
          <w:szCs w:val="22"/>
        </w:rPr>
        <w:t xml:space="preserve">višini 100,00 EUR za vsako kršitev in za vsak dan zamude. </w:t>
      </w:r>
    </w:p>
    <w:p w14:paraId="368754AC" w14:textId="77777777" w:rsidR="008732CA" w:rsidRDefault="008732CA" w:rsidP="0050783A">
      <w:pPr>
        <w:widowControl w:val="0"/>
        <w:kinsoku w:val="0"/>
        <w:overflowPunct w:val="0"/>
        <w:autoSpaceDE w:val="0"/>
        <w:autoSpaceDN w:val="0"/>
        <w:adjustRightInd w:val="0"/>
        <w:jc w:val="both"/>
        <w:rPr>
          <w:i w:val="0"/>
          <w:sz w:val="22"/>
          <w:szCs w:val="22"/>
        </w:rPr>
      </w:pPr>
    </w:p>
    <w:p w14:paraId="00C817D1"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Plačilo pogodbene kazni izvajalca ne odvezuje od izpolnitve pogodbenih obveznosti.</w:t>
      </w:r>
    </w:p>
    <w:p w14:paraId="17464B6D" w14:textId="77777777" w:rsidR="008732CA" w:rsidRDefault="008732CA" w:rsidP="0050783A">
      <w:pPr>
        <w:widowControl w:val="0"/>
        <w:kinsoku w:val="0"/>
        <w:overflowPunct w:val="0"/>
        <w:autoSpaceDE w:val="0"/>
        <w:autoSpaceDN w:val="0"/>
        <w:adjustRightInd w:val="0"/>
        <w:jc w:val="both"/>
        <w:rPr>
          <w:i w:val="0"/>
          <w:sz w:val="22"/>
          <w:szCs w:val="22"/>
        </w:rPr>
      </w:pPr>
    </w:p>
    <w:p w14:paraId="7EC8454C" w14:textId="77777777" w:rsidR="008732CA" w:rsidRPr="00D64815" w:rsidRDefault="008732CA" w:rsidP="0050783A">
      <w:pPr>
        <w:widowControl w:val="0"/>
        <w:kinsoku w:val="0"/>
        <w:overflowPunct w:val="0"/>
        <w:autoSpaceDE w:val="0"/>
        <w:autoSpaceDN w:val="0"/>
        <w:adjustRightInd w:val="0"/>
        <w:jc w:val="both"/>
        <w:rPr>
          <w:i w:val="0"/>
          <w:sz w:val="22"/>
          <w:szCs w:val="22"/>
        </w:rPr>
      </w:pPr>
      <w:r w:rsidRPr="00043CB3">
        <w:rPr>
          <w:i w:val="0"/>
          <w:sz w:val="22"/>
          <w:szCs w:val="22"/>
        </w:rPr>
        <w:t xml:space="preserve">Za znesek pogodbene kazni bo naročnik izvajalcu izstavil račun, ki ga mora izvajalec poravnati v roku 30 dni. </w:t>
      </w:r>
    </w:p>
    <w:p w14:paraId="641782DC" w14:textId="77777777" w:rsidR="008732CA" w:rsidRDefault="008732CA" w:rsidP="0050783A">
      <w:pPr>
        <w:widowControl w:val="0"/>
        <w:kinsoku w:val="0"/>
        <w:overflowPunct w:val="0"/>
        <w:autoSpaceDE w:val="0"/>
        <w:autoSpaceDN w:val="0"/>
        <w:adjustRightInd w:val="0"/>
        <w:jc w:val="both"/>
        <w:rPr>
          <w:i w:val="0"/>
          <w:sz w:val="22"/>
          <w:szCs w:val="22"/>
        </w:rPr>
      </w:pPr>
    </w:p>
    <w:p w14:paraId="75041918" w14:textId="77777777" w:rsidR="00E33BE5" w:rsidRDefault="00E33BE5" w:rsidP="0050783A">
      <w:pPr>
        <w:widowControl w:val="0"/>
        <w:kinsoku w:val="0"/>
        <w:overflowPunct w:val="0"/>
        <w:autoSpaceDE w:val="0"/>
        <w:autoSpaceDN w:val="0"/>
        <w:adjustRightInd w:val="0"/>
        <w:jc w:val="both"/>
        <w:rPr>
          <w:i w:val="0"/>
          <w:sz w:val="22"/>
          <w:szCs w:val="22"/>
        </w:rPr>
      </w:pPr>
    </w:p>
    <w:p w14:paraId="3943B27E" w14:textId="7777777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Povrnitev škode</w:t>
      </w:r>
    </w:p>
    <w:p w14:paraId="75236084" w14:textId="77777777" w:rsidR="00A0152C" w:rsidRPr="008246B2" w:rsidRDefault="00A0152C" w:rsidP="0050783A">
      <w:pPr>
        <w:widowControl w:val="0"/>
        <w:kinsoku w:val="0"/>
        <w:overflowPunct w:val="0"/>
        <w:autoSpaceDE w:val="0"/>
        <w:autoSpaceDN w:val="0"/>
        <w:adjustRightInd w:val="0"/>
        <w:jc w:val="both"/>
        <w:rPr>
          <w:b/>
          <w:i w:val="0"/>
          <w:sz w:val="22"/>
          <w:szCs w:val="22"/>
        </w:rPr>
      </w:pPr>
    </w:p>
    <w:p w14:paraId="693A9280"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991FFD">
        <w:rPr>
          <w:i w:val="0"/>
          <w:spacing w:val="-1"/>
          <w:sz w:val="22"/>
          <w:szCs w:val="22"/>
        </w:rPr>
        <w:t>člen</w:t>
      </w:r>
    </w:p>
    <w:p w14:paraId="07131DBB"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36851A0" w14:textId="77777777" w:rsidR="008732CA"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Izvajalec</w:t>
      </w:r>
      <w:r w:rsidRPr="00D64815">
        <w:rPr>
          <w:i w:val="0"/>
          <w:spacing w:val="-2"/>
          <w:sz w:val="22"/>
          <w:szCs w:val="22"/>
        </w:rPr>
        <w:t xml:space="preserve"> </w:t>
      </w:r>
      <w:r w:rsidRPr="00D64815">
        <w:rPr>
          <w:i w:val="0"/>
          <w:sz w:val="22"/>
          <w:szCs w:val="22"/>
        </w:rPr>
        <w:t>je</w:t>
      </w:r>
      <w:r w:rsidRPr="00D64815">
        <w:rPr>
          <w:i w:val="0"/>
          <w:spacing w:val="-3"/>
          <w:sz w:val="22"/>
          <w:szCs w:val="22"/>
        </w:rPr>
        <w:t xml:space="preserve"> </w:t>
      </w:r>
      <w:r w:rsidRPr="00D64815">
        <w:rPr>
          <w:i w:val="0"/>
          <w:sz w:val="22"/>
          <w:szCs w:val="22"/>
        </w:rPr>
        <w:t>dolžan</w:t>
      </w:r>
      <w:r w:rsidRPr="00D64815">
        <w:rPr>
          <w:i w:val="0"/>
          <w:spacing w:val="-2"/>
          <w:sz w:val="22"/>
          <w:szCs w:val="22"/>
        </w:rPr>
        <w:t xml:space="preserve"> </w:t>
      </w:r>
      <w:r w:rsidRPr="00D64815">
        <w:rPr>
          <w:i w:val="0"/>
          <w:sz w:val="22"/>
          <w:szCs w:val="22"/>
        </w:rPr>
        <w:t>v</w:t>
      </w:r>
      <w:r w:rsidRPr="00D64815">
        <w:rPr>
          <w:i w:val="0"/>
          <w:spacing w:val="-3"/>
          <w:sz w:val="22"/>
          <w:szCs w:val="22"/>
        </w:rPr>
        <w:t xml:space="preserve"> </w:t>
      </w:r>
      <w:r w:rsidRPr="00D64815">
        <w:rPr>
          <w:i w:val="0"/>
          <w:spacing w:val="-1"/>
          <w:sz w:val="22"/>
          <w:szCs w:val="22"/>
        </w:rPr>
        <w:t>primeru</w:t>
      </w:r>
      <w:r w:rsidRPr="00D64815">
        <w:rPr>
          <w:i w:val="0"/>
          <w:spacing w:val="-3"/>
          <w:sz w:val="22"/>
          <w:szCs w:val="22"/>
        </w:rPr>
        <w:t xml:space="preserve"> </w:t>
      </w:r>
      <w:r w:rsidRPr="00D64815">
        <w:rPr>
          <w:i w:val="0"/>
          <w:spacing w:val="-1"/>
          <w:sz w:val="22"/>
          <w:szCs w:val="22"/>
        </w:rPr>
        <w:t>poškodb</w:t>
      </w:r>
      <w:r w:rsidRPr="00D64815">
        <w:rPr>
          <w:i w:val="0"/>
          <w:spacing w:val="-2"/>
          <w:sz w:val="22"/>
          <w:szCs w:val="22"/>
        </w:rPr>
        <w:t xml:space="preserve"> </w:t>
      </w:r>
      <w:r w:rsidRPr="00D64815">
        <w:rPr>
          <w:i w:val="0"/>
          <w:spacing w:val="-1"/>
          <w:sz w:val="22"/>
          <w:szCs w:val="22"/>
        </w:rPr>
        <w:t>na</w:t>
      </w:r>
      <w:r w:rsidRPr="00D64815">
        <w:rPr>
          <w:i w:val="0"/>
          <w:spacing w:val="-3"/>
          <w:sz w:val="22"/>
          <w:szCs w:val="22"/>
        </w:rPr>
        <w:t xml:space="preserve"> </w:t>
      </w:r>
      <w:r w:rsidRPr="00D64815">
        <w:rPr>
          <w:i w:val="0"/>
          <w:sz w:val="22"/>
          <w:szCs w:val="22"/>
        </w:rPr>
        <w:t>objektu</w:t>
      </w:r>
      <w:r w:rsidRPr="00D64815">
        <w:rPr>
          <w:i w:val="0"/>
          <w:spacing w:val="-2"/>
          <w:sz w:val="22"/>
          <w:szCs w:val="22"/>
        </w:rPr>
        <w:t xml:space="preserve"> </w:t>
      </w:r>
      <w:r w:rsidRPr="00D64815">
        <w:rPr>
          <w:i w:val="0"/>
          <w:sz w:val="22"/>
          <w:szCs w:val="22"/>
        </w:rPr>
        <w:t>in/ali</w:t>
      </w:r>
      <w:r w:rsidRPr="00D64815">
        <w:rPr>
          <w:i w:val="0"/>
          <w:spacing w:val="-2"/>
          <w:sz w:val="22"/>
          <w:szCs w:val="22"/>
        </w:rPr>
        <w:t xml:space="preserve"> </w:t>
      </w:r>
      <w:r w:rsidRPr="00D64815">
        <w:rPr>
          <w:i w:val="0"/>
          <w:spacing w:val="-1"/>
          <w:sz w:val="22"/>
          <w:szCs w:val="22"/>
        </w:rPr>
        <w:t>opremi,</w:t>
      </w:r>
      <w:r w:rsidRPr="00D64815">
        <w:rPr>
          <w:i w:val="0"/>
          <w:spacing w:val="-3"/>
          <w:sz w:val="22"/>
          <w:szCs w:val="22"/>
        </w:rPr>
        <w:t xml:space="preserve"> </w:t>
      </w:r>
      <w:r w:rsidRPr="00D64815">
        <w:rPr>
          <w:i w:val="0"/>
          <w:sz w:val="22"/>
          <w:szCs w:val="22"/>
        </w:rPr>
        <w:t>ki</w:t>
      </w:r>
      <w:r w:rsidRPr="00D64815">
        <w:rPr>
          <w:i w:val="0"/>
          <w:spacing w:val="-3"/>
          <w:sz w:val="22"/>
          <w:szCs w:val="22"/>
        </w:rPr>
        <w:t xml:space="preserve"> </w:t>
      </w:r>
      <w:r w:rsidRPr="00D64815">
        <w:rPr>
          <w:i w:val="0"/>
          <w:sz w:val="22"/>
          <w:szCs w:val="22"/>
        </w:rPr>
        <w:t>so</w:t>
      </w:r>
      <w:r w:rsidRPr="00D64815">
        <w:rPr>
          <w:i w:val="0"/>
          <w:spacing w:val="-2"/>
          <w:sz w:val="22"/>
          <w:szCs w:val="22"/>
        </w:rPr>
        <w:t xml:space="preserve"> </w:t>
      </w:r>
      <w:r w:rsidRPr="00D64815">
        <w:rPr>
          <w:i w:val="0"/>
          <w:sz w:val="22"/>
          <w:szCs w:val="22"/>
        </w:rPr>
        <w:t>nastale</w:t>
      </w:r>
      <w:r w:rsidRPr="00D64815">
        <w:rPr>
          <w:i w:val="0"/>
          <w:spacing w:val="-3"/>
          <w:sz w:val="22"/>
          <w:szCs w:val="22"/>
        </w:rPr>
        <w:t xml:space="preserve"> </w:t>
      </w:r>
      <w:r>
        <w:rPr>
          <w:i w:val="0"/>
          <w:spacing w:val="-1"/>
          <w:sz w:val="22"/>
          <w:szCs w:val="22"/>
        </w:rPr>
        <w:t xml:space="preserve">v zvezi z izvajanjem  </w:t>
      </w:r>
      <w:r w:rsidRPr="00D64815">
        <w:rPr>
          <w:i w:val="0"/>
          <w:sz w:val="22"/>
          <w:szCs w:val="22"/>
        </w:rPr>
        <w:t>storitev</w:t>
      </w:r>
      <w:r w:rsidRPr="00D64815">
        <w:rPr>
          <w:i w:val="0"/>
          <w:spacing w:val="-4"/>
          <w:sz w:val="22"/>
          <w:szCs w:val="22"/>
        </w:rPr>
        <w:t xml:space="preserve"> </w:t>
      </w:r>
      <w:r w:rsidRPr="00D64815">
        <w:rPr>
          <w:i w:val="0"/>
          <w:spacing w:val="-1"/>
          <w:sz w:val="22"/>
          <w:szCs w:val="22"/>
        </w:rPr>
        <w:t>čiščenja,</w:t>
      </w:r>
      <w:r w:rsidRPr="00D64815">
        <w:rPr>
          <w:i w:val="0"/>
          <w:spacing w:val="-2"/>
          <w:sz w:val="22"/>
          <w:szCs w:val="22"/>
        </w:rPr>
        <w:t xml:space="preserve"> </w:t>
      </w:r>
      <w:r w:rsidRPr="00D64815">
        <w:rPr>
          <w:i w:val="0"/>
          <w:sz w:val="22"/>
          <w:szCs w:val="22"/>
        </w:rPr>
        <w:t>poravnati</w:t>
      </w:r>
      <w:r w:rsidRPr="00D64815">
        <w:rPr>
          <w:i w:val="0"/>
          <w:spacing w:val="-1"/>
          <w:sz w:val="22"/>
          <w:szCs w:val="22"/>
        </w:rPr>
        <w:t xml:space="preserve"> </w:t>
      </w:r>
      <w:r>
        <w:rPr>
          <w:i w:val="0"/>
          <w:sz w:val="22"/>
          <w:szCs w:val="22"/>
        </w:rPr>
        <w:t>v obliki denarne protivrednosti</w:t>
      </w:r>
      <w:r w:rsidRPr="00D64815">
        <w:rPr>
          <w:i w:val="0"/>
          <w:spacing w:val="-2"/>
          <w:sz w:val="22"/>
          <w:szCs w:val="22"/>
        </w:rPr>
        <w:t xml:space="preserve"> </w:t>
      </w:r>
      <w:r w:rsidRPr="00D64815">
        <w:rPr>
          <w:i w:val="0"/>
          <w:sz w:val="22"/>
          <w:szCs w:val="22"/>
        </w:rPr>
        <w:t>nastal</w:t>
      </w:r>
      <w:r>
        <w:rPr>
          <w:i w:val="0"/>
          <w:sz w:val="22"/>
          <w:szCs w:val="22"/>
        </w:rPr>
        <w:t>e</w:t>
      </w:r>
      <w:r w:rsidRPr="00D64815">
        <w:rPr>
          <w:i w:val="0"/>
          <w:spacing w:val="-1"/>
          <w:sz w:val="22"/>
          <w:szCs w:val="22"/>
        </w:rPr>
        <w:t xml:space="preserve"> </w:t>
      </w:r>
      <w:r w:rsidRPr="00D64815">
        <w:rPr>
          <w:i w:val="0"/>
          <w:sz w:val="22"/>
          <w:szCs w:val="22"/>
        </w:rPr>
        <w:t>škod</w:t>
      </w:r>
      <w:r>
        <w:rPr>
          <w:i w:val="0"/>
          <w:sz w:val="22"/>
          <w:szCs w:val="22"/>
        </w:rPr>
        <w:t>e</w:t>
      </w:r>
      <w:r w:rsidRPr="00D64815">
        <w:rPr>
          <w:i w:val="0"/>
          <w:sz w:val="22"/>
          <w:szCs w:val="22"/>
        </w:rPr>
        <w:t>.</w:t>
      </w:r>
      <w:r w:rsidRPr="00D64815">
        <w:rPr>
          <w:i w:val="0"/>
          <w:spacing w:val="-1"/>
          <w:sz w:val="22"/>
          <w:szCs w:val="22"/>
        </w:rPr>
        <w:t xml:space="preserve"> Škodo </w:t>
      </w:r>
      <w:r w:rsidRPr="00D64815">
        <w:rPr>
          <w:i w:val="0"/>
          <w:sz w:val="22"/>
          <w:szCs w:val="22"/>
        </w:rPr>
        <w:t>je</w:t>
      </w:r>
      <w:r w:rsidRPr="00D64815">
        <w:rPr>
          <w:i w:val="0"/>
          <w:spacing w:val="-1"/>
          <w:sz w:val="22"/>
          <w:szCs w:val="22"/>
        </w:rPr>
        <w:t xml:space="preserve"> potrebno</w:t>
      </w:r>
      <w:r w:rsidRPr="00D64815">
        <w:rPr>
          <w:i w:val="0"/>
          <w:spacing w:val="-2"/>
          <w:sz w:val="22"/>
          <w:szCs w:val="22"/>
        </w:rPr>
        <w:t xml:space="preserve"> </w:t>
      </w:r>
      <w:r>
        <w:rPr>
          <w:i w:val="0"/>
          <w:spacing w:val="-1"/>
          <w:sz w:val="22"/>
          <w:szCs w:val="22"/>
        </w:rPr>
        <w:t xml:space="preserve">povrniti </w:t>
      </w:r>
      <w:r w:rsidRPr="00D64815">
        <w:rPr>
          <w:i w:val="0"/>
          <w:sz w:val="22"/>
          <w:szCs w:val="22"/>
        </w:rPr>
        <w:t>v</w:t>
      </w:r>
      <w:r w:rsidRPr="00D64815">
        <w:rPr>
          <w:i w:val="0"/>
          <w:spacing w:val="-1"/>
          <w:sz w:val="22"/>
          <w:szCs w:val="22"/>
        </w:rPr>
        <w:t xml:space="preserve"> tridesetih (</w:t>
      </w:r>
      <w:r w:rsidRPr="00D64815">
        <w:rPr>
          <w:i w:val="0"/>
          <w:sz w:val="22"/>
          <w:szCs w:val="22"/>
        </w:rPr>
        <w:t>30)</w:t>
      </w:r>
      <w:r w:rsidRPr="00D64815">
        <w:rPr>
          <w:i w:val="0"/>
          <w:spacing w:val="-2"/>
          <w:sz w:val="22"/>
          <w:szCs w:val="22"/>
        </w:rPr>
        <w:t xml:space="preserve"> </w:t>
      </w:r>
      <w:r w:rsidRPr="00D64815">
        <w:rPr>
          <w:i w:val="0"/>
          <w:spacing w:val="-1"/>
          <w:sz w:val="22"/>
          <w:szCs w:val="22"/>
        </w:rPr>
        <w:t xml:space="preserve">dneh od njenega nastanka, </w:t>
      </w:r>
      <w:r w:rsidRPr="00D64815">
        <w:rPr>
          <w:i w:val="0"/>
          <w:sz w:val="22"/>
          <w:szCs w:val="22"/>
        </w:rPr>
        <w:t>v</w:t>
      </w:r>
      <w:r w:rsidRPr="00D64815">
        <w:rPr>
          <w:i w:val="0"/>
          <w:spacing w:val="-1"/>
          <w:sz w:val="22"/>
          <w:szCs w:val="22"/>
        </w:rPr>
        <w:t xml:space="preserve"> nasprotnem</w:t>
      </w:r>
      <w:r w:rsidRPr="00D64815">
        <w:rPr>
          <w:i w:val="0"/>
          <w:spacing w:val="-2"/>
          <w:sz w:val="22"/>
          <w:szCs w:val="22"/>
        </w:rPr>
        <w:t xml:space="preserve"> </w:t>
      </w:r>
      <w:r w:rsidRPr="00D64815">
        <w:rPr>
          <w:i w:val="0"/>
          <w:spacing w:val="-1"/>
          <w:sz w:val="22"/>
          <w:szCs w:val="22"/>
        </w:rPr>
        <w:t>primeru</w:t>
      </w:r>
      <w:r w:rsidRPr="00D64815">
        <w:rPr>
          <w:i w:val="0"/>
          <w:sz w:val="22"/>
          <w:szCs w:val="22"/>
        </w:rPr>
        <w:t xml:space="preserve"> </w:t>
      </w:r>
      <w:r w:rsidRPr="00D64815">
        <w:rPr>
          <w:i w:val="0"/>
          <w:spacing w:val="-1"/>
          <w:sz w:val="22"/>
          <w:szCs w:val="22"/>
        </w:rPr>
        <w:t xml:space="preserve">ima naročnik </w:t>
      </w:r>
      <w:r w:rsidRPr="00D64815">
        <w:rPr>
          <w:i w:val="0"/>
          <w:sz w:val="22"/>
          <w:szCs w:val="22"/>
        </w:rPr>
        <w:t>pravico</w:t>
      </w:r>
      <w:r w:rsidRPr="00D64815">
        <w:rPr>
          <w:i w:val="0"/>
          <w:spacing w:val="83"/>
          <w:w w:val="99"/>
          <w:sz w:val="22"/>
          <w:szCs w:val="22"/>
        </w:rPr>
        <w:t xml:space="preserve"> </w:t>
      </w:r>
      <w:r w:rsidRPr="00D64815">
        <w:rPr>
          <w:i w:val="0"/>
          <w:spacing w:val="-1"/>
          <w:sz w:val="22"/>
          <w:szCs w:val="22"/>
        </w:rPr>
        <w:t>zaračunati</w:t>
      </w:r>
      <w:r w:rsidRPr="00D64815">
        <w:rPr>
          <w:i w:val="0"/>
          <w:spacing w:val="-11"/>
          <w:sz w:val="22"/>
          <w:szCs w:val="22"/>
        </w:rPr>
        <w:t xml:space="preserve"> </w:t>
      </w:r>
      <w:r w:rsidRPr="00D64815">
        <w:rPr>
          <w:i w:val="0"/>
          <w:sz w:val="22"/>
          <w:szCs w:val="22"/>
        </w:rPr>
        <w:t>zakonite</w:t>
      </w:r>
      <w:r w:rsidRPr="00D64815">
        <w:rPr>
          <w:i w:val="0"/>
          <w:spacing w:val="-10"/>
          <w:sz w:val="22"/>
          <w:szCs w:val="22"/>
        </w:rPr>
        <w:t xml:space="preserve"> </w:t>
      </w:r>
      <w:r w:rsidRPr="00D64815">
        <w:rPr>
          <w:i w:val="0"/>
          <w:spacing w:val="-1"/>
          <w:sz w:val="22"/>
          <w:szCs w:val="22"/>
        </w:rPr>
        <w:t>zamudne</w:t>
      </w:r>
      <w:r w:rsidRPr="00D64815">
        <w:rPr>
          <w:i w:val="0"/>
          <w:spacing w:val="-10"/>
          <w:sz w:val="22"/>
          <w:szCs w:val="22"/>
        </w:rPr>
        <w:t xml:space="preserve"> </w:t>
      </w:r>
      <w:r w:rsidRPr="00D64815">
        <w:rPr>
          <w:i w:val="0"/>
          <w:sz w:val="22"/>
          <w:szCs w:val="22"/>
        </w:rPr>
        <w:t>obresti.</w:t>
      </w:r>
    </w:p>
    <w:p w14:paraId="54100D90" w14:textId="77777777" w:rsidR="008732CA" w:rsidRPr="008246B2" w:rsidRDefault="008732CA" w:rsidP="0050783A">
      <w:pPr>
        <w:widowControl w:val="0"/>
        <w:tabs>
          <w:tab w:val="left" w:pos="9781"/>
        </w:tabs>
        <w:kinsoku w:val="0"/>
        <w:overflowPunct w:val="0"/>
        <w:autoSpaceDE w:val="0"/>
        <w:autoSpaceDN w:val="0"/>
        <w:adjustRightInd w:val="0"/>
        <w:jc w:val="both"/>
        <w:rPr>
          <w:i w:val="0"/>
          <w:sz w:val="22"/>
          <w:szCs w:val="22"/>
        </w:rPr>
      </w:pPr>
    </w:p>
    <w:p w14:paraId="06E52E20" w14:textId="77777777" w:rsidR="008732CA" w:rsidRDefault="008732CA" w:rsidP="00597BF9">
      <w:pPr>
        <w:widowControl w:val="0"/>
        <w:kinsoku w:val="0"/>
        <w:overflowPunct w:val="0"/>
        <w:autoSpaceDE w:val="0"/>
        <w:autoSpaceDN w:val="0"/>
        <w:adjustRightInd w:val="0"/>
        <w:jc w:val="both"/>
        <w:rPr>
          <w:b/>
          <w:bCs/>
          <w:i w:val="0"/>
          <w:sz w:val="22"/>
          <w:szCs w:val="22"/>
        </w:rPr>
      </w:pPr>
      <w:r>
        <w:rPr>
          <w:b/>
          <w:bCs/>
          <w:i w:val="0"/>
          <w:sz w:val="22"/>
          <w:szCs w:val="22"/>
        </w:rPr>
        <w:t xml:space="preserve">Odstop od </w:t>
      </w:r>
      <w:r w:rsidRPr="00D64815">
        <w:rPr>
          <w:b/>
          <w:bCs/>
          <w:i w:val="0"/>
          <w:sz w:val="22"/>
          <w:szCs w:val="22"/>
        </w:rPr>
        <w:t>pogodbe</w:t>
      </w:r>
    </w:p>
    <w:p w14:paraId="212728D1" w14:textId="77777777" w:rsidR="00A0152C" w:rsidRPr="00597BF9" w:rsidRDefault="00A0152C" w:rsidP="00597BF9">
      <w:pPr>
        <w:widowControl w:val="0"/>
        <w:tabs>
          <w:tab w:val="left" w:pos="9781"/>
        </w:tabs>
        <w:kinsoku w:val="0"/>
        <w:overflowPunct w:val="0"/>
        <w:autoSpaceDE w:val="0"/>
        <w:autoSpaceDN w:val="0"/>
        <w:adjustRightInd w:val="0"/>
        <w:jc w:val="both"/>
        <w:rPr>
          <w:i w:val="0"/>
          <w:sz w:val="22"/>
          <w:szCs w:val="22"/>
        </w:rPr>
      </w:pPr>
    </w:p>
    <w:p w14:paraId="76558D53" w14:textId="77777777" w:rsidR="008732CA" w:rsidRPr="005A41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A41CA">
        <w:rPr>
          <w:i w:val="0"/>
          <w:spacing w:val="-1"/>
          <w:sz w:val="22"/>
          <w:szCs w:val="22"/>
        </w:rPr>
        <w:t>člen</w:t>
      </w:r>
    </w:p>
    <w:p w14:paraId="4B1B9A38" w14:textId="77777777" w:rsidR="008732CA" w:rsidRPr="00D64815" w:rsidRDefault="008732CA" w:rsidP="0050783A">
      <w:pPr>
        <w:widowControl w:val="0"/>
        <w:kinsoku w:val="0"/>
        <w:overflowPunct w:val="0"/>
        <w:autoSpaceDE w:val="0"/>
        <w:autoSpaceDN w:val="0"/>
        <w:adjustRightInd w:val="0"/>
        <w:jc w:val="center"/>
        <w:rPr>
          <w:i w:val="0"/>
          <w:spacing w:val="-1"/>
          <w:sz w:val="22"/>
          <w:szCs w:val="22"/>
        </w:rPr>
      </w:pPr>
    </w:p>
    <w:p w14:paraId="7CF833ED" w14:textId="77777777" w:rsidR="008732CA" w:rsidRPr="00D64815" w:rsidRDefault="008732CA" w:rsidP="0050783A">
      <w:pPr>
        <w:widowControl w:val="0"/>
        <w:kinsoku w:val="0"/>
        <w:overflowPunct w:val="0"/>
        <w:autoSpaceDE w:val="0"/>
        <w:autoSpaceDN w:val="0"/>
        <w:adjustRightInd w:val="0"/>
        <w:jc w:val="both"/>
        <w:rPr>
          <w:i w:val="0"/>
          <w:sz w:val="22"/>
          <w:szCs w:val="22"/>
        </w:rPr>
      </w:pPr>
      <w:r>
        <w:rPr>
          <w:i w:val="0"/>
          <w:spacing w:val="-1"/>
          <w:sz w:val="22"/>
          <w:szCs w:val="22"/>
        </w:rPr>
        <w:t xml:space="preserve">Naročnik lahko odstopi od te pogodbe, pred potekom časa, za katerega je sklenjena, </w:t>
      </w:r>
      <w:r w:rsidRPr="00D64815">
        <w:rPr>
          <w:i w:val="0"/>
          <w:sz w:val="22"/>
          <w:szCs w:val="22"/>
        </w:rPr>
        <w:t>v</w:t>
      </w:r>
      <w:r w:rsidRPr="00D64815">
        <w:rPr>
          <w:i w:val="0"/>
          <w:spacing w:val="65"/>
          <w:w w:val="99"/>
          <w:sz w:val="22"/>
          <w:szCs w:val="22"/>
        </w:rPr>
        <w:t xml:space="preserve"> </w:t>
      </w:r>
      <w:r w:rsidRPr="00D64815">
        <w:rPr>
          <w:i w:val="0"/>
          <w:sz w:val="22"/>
          <w:szCs w:val="22"/>
        </w:rPr>
        <w:t>naslednjih</w:t>
      </w:r>
      <w:r w:rsidRPr="00D64815">
        <w:rPr>
          <w:i w:val="0"/>
          <w:spacing w:val="-18"/>
          <w:sz w:val="22"/>
          <w:szCs w:val="22"/>
        </w:rPr>
        <w:t xml:space="preserve"> </w:t>
      </w:r>
      <w:r w:rsidRPr="00D64815">
        <w:rPr>
          <w:i w:val="0"/>
          <w:sz w:val="22"/>
          <w:szCs w:val="22"/>
        </w:rPr>
        <w:t>primerih:</w:t>
      </w:r>
    </w:p>
    <w:p w14:paraId="58ED0647" w14:textId="77777777" w:rsidR="008732C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D64815">
        <w:rPr>
          <w:i w:val="0"/>
          <w:sz w:val="22"/>
          <w:szCs w:val="22"/>
        </w:rPr>
        <w:t xml:space="preserve">v </w:t>
      </w:r>
      <w:r w:rsidRPr="0039626C">
        <w:rPr>
          <w:i w:val="0"/>
          <w:sz w:val="22"/>
          <w:szCs w:val="22"/>
        </w:rPr>
        <w:t>primeru višje sile, ki onemogoča ali čezmerno otežuje izpolnjevanje pogodbenih obveznosti,</w:t>
      </w:r>
    </w:p>
    <w:p w14:paraId="1816C350"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Pr>
          <w:i w:val="0"/>
          <w:sz w:val="22"/>
          <w:szCs w:val="22"/>
        </w:rPr>
        <w:t>če izvajalec dvakrat ne izvede storitev v dogovorjenem obsegu, rokih in/ali kvaliteti;</w:t>
      </w:r>
    </w:p>
    <w:p w14:paraId="3C4F8EA8"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 xml:space="preserve">če izvajalec </w:t>
      </w:r>
      <w:r>
        <w:rPr>
          <w:i w:val="0"/>
          <w:sz w:val="22"/>
          <w:szCs w:val="22"/>
        </w:rPr>
        <w:t>dvakrat</w:t>
      </w:r>
      <w:r w:rsidRPr="0039626C">
        <w:rPr>
          <w:i w:val="0"/>
          <w:sz w:val="22"/>
          <w:szCs w:val="22"/>
        </w:rPr>
        <w:t xml:space="preserve"> ne upošteva reklamacij glede kakovosti, vrste, količine in/ali rokov izvedbe ter ne odpravi posledic nekvalitetno opravljenih storitev na zahtevo naročnika,</w:t>
      </w:r>
    </w:p>
    <w:p w14:paraId="53209E85"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odpravi ali ne poravna škod</w:t>
      </w:r>
      <w:r>
        <w:rPr>
          <w:i w:val="0"/>
          <w:sz w:val="22"/>
          <w:szCs w:val="22"/>
        </w:rPr>
        <w:t>e</w:t>
      </w:r>
      <w:r w:rsidRPr="0039626C">
        <w:rPr>
          <w:i w:val="0"/>
          <w:sz w:val="22"/>
          <w:szCs w:val="22"/>
        </w:rPr>
        <w:t xml:space="preserve">, ki so jo povzročili njegovi delavci </w:t>
      </w:r>
      <w:r>
        <w:rPr>
          <w:i w:val="0"/>
          <w:sz w:val="22"/>
          <w:szCs w:val="22"/>
        </w:rPr>
        <w:t>in/</w:t>
      </w:r>
      <w:r w:rsidRPr="0039626C">
        <w:rPr>
          <w:i w:val="0"/>
          <w:sz w:val="22"/>
          <w:szCs w:val="22"/>
        </w:rPr>
        <w:t>ali</w:t>
      </w:r>
      <w:r>
        <w:rPr>
          <w:i w:val="0"/>
          <w:sz w:val="22"/>
          <w:szCs w:val="22"/>
        </w:rPr>
        <w:t xml:space="preserve"> njegovi podizvajalci</w:t>
      </w:r>
      <w:r w:rsidRPr="0039626C">
        <w:rPr>
          <w:i w:val="0"/>
          <w:sz w:val="22"/>
          <w:szCs w:val="22"/>
        </w:rPr>
        <w:t>,</w:t>
      </w:r>
    </w:p>
    <w:p w14:paraId="256E25D7" w14:textId="77777777" w:rsidR="008732CA" w:rsidRPr="00C62F5A"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ne spoštuje predpisov navedenih v razpisni dokumentaciji oz. drugih predpisov veljavnih v Republiki Sloveniji,</w:t>
      </w:r>
    </w:p>
    <w:p w14:paraId="0DAE7490"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v času trajanja pogodbe na naročnikovo zahtevo za uporabljena čistila ne dokaže</w:t>
      </w:r>
      <w:r>
        <w:rPr>
          <w:i w:val="0"/>
          <w:sz w:val="22"/>
          <w:szCs w:val="22"/>
        </w:rPr>
        <w:t>, da uporabljena univerzalna čistila izpolnjujejo zahteve iz Uredbe o zelenem javnem naročanju</w:t>
      </w:r>
      <w:r w:rsidRPr="0039626C">
        <w:rPr>
          <w:i w:val="0"/>
          <w:sz w:val="22"/>
          <w:szCs w:val="22"/>
        </w:rPr>
        <w:t>;</w:t>
      </w:r>
    </w:p>
    <w:p w14:paraId="78BA686A" w14:textId="77777777" w:rsidR="008732CA" w:rsidRPr="0039626C" w:rsidRDefault="008732CA" w:rsidP="00797128">
      <w:pPr>
        <w:widowControl w:val="0"/>
        <w:numPr>
          <w:ilvl w:val="0"/>
          <w:numId w:val="27"/>
        </w:numPr>
        <w:kinsoku w:val="0"/>
        <w:overflowPunct w:val="0"/>
        <w:autoSpaceDE w:val="0"/>
        <w:autoSpaceDN w:val="0"/>
        <w:adjustRightInd w:val="0"/>
        <w:ind w:left="284" w:hanging="284"/>
        <w:jc w:val="both"/>
        <w:rPr>
          <w:i w:val="0"/>
          <w:sz w:val="22"/>
          <w:szCs w:val="22"/>
        </w:rPr>
      </w:pPr>
      <w:r w:rsidRPr="0039626C">
        <w:rPr>
          <w:i w:val="0"/>
          <w:sz w:val="22"/>
          <w:szCs w:val="22"/>
        </w:rPr>
        <w:t>če izvajalec naročniku po prvih šestih (6) mesecih in ob koncu vsakega leta izvajanja naročila</w:t>
      </w:r>
      <w:r>
        <w:rPr>
          <w:i w:val="0"/>
          <w:sz w:val="22"/>
          <w:szCs w:val="22"/>
        </w:rPr>
        <w:t xml:space="preserve"> v primeru naročnikovega poziva</w:t>
      </w:r>
      <w:r w:rsidRPr="0039626C">
        <w:rPr>
          <w:i w:val="0"/>
          <w:sz w:val="22"/>
          <w:szCs w:val="22"/>
        </w:rPr>
        <w:t xml:space="preserve"> ne predloži seznama, iz katerega je razvidno ime in količina čistilnih sredstev po uredbi, ki jih je</w:t>
      </w:r>
      <w:r>
        <w:rPr>
          <w:i w:val="0"/>
          <w:sz w:val="22"/>
          <w:szCs w:val="22"/>
        </w:rPr>
        <w:t xml:space="preserve"> porabil pri izvajanju storitev.</w:t>
      </w:r>
    </w:p>
    <w:p w14:paraId="22449BE0" w14:textId="77777777" w:rsidR="008732CA" w:rsidRDefault="008732CA" w:rsidP="0050783A">
      <w:pPr>
        <w:widowControl w:val="0"/>
        <w:kinsoku w:val="0"/>
        <w:overflowPunct w:val="0"/>
        <w:autoSpaceDE w:val="0"/>
        <w:autoSpaceDN w:val="0"/>
        <w:adjustRightInd w:val="0"/>
        <w:jc w:val="both"/>
        <w:rPr>
          <w:i w:val="0"/>
          <w:sz w:val="22"/>
          <w:szCs w:val="22"/>
        </w:rPr>
      </w:pPr>
    </w:p>
    <w:p w14:paraId="3D1CB379" w14:textId="77777777" w:rsidR="008732CA" w:rsidRPr="000707CC" w:rsidRDefault="008732CA" w:rsidP="0050783A">
      <w:pPr>
        <w:widowControl w:val="0"/>
        <w:tabs>
          <w:tab w:val="left" w:pos="9781"/>
        </w:tabs>
        <w:kinsoku w:val="0"/>
        <w:overflowPunct w:val="0"/>
        <w:autoSpaceDE w:val="0"/>
        <w:autoSpaceDN w:val="0"/>
        <w:adjustRightInd w:val="0"/>
        <w:jc w:val="both"/>
        <w:rPr>
          <w:i w:val="0"/>
          <w:spacing w:val="-1"/>
          <w:sz w:val="22"/>
          <w:szCs w:val="22"/>
        </w:rPr>
      </w:pPr>
      <w:r w:rsidRPr="000707CC">
        <w:rPr>
          <w:i w:val="0"/>
          <w:spacing w:val="-1"/>
          <w:sz w:val="22"/>
          <w:szCs w:val="22"/>
        </w:rPr>
        <w:t xml:space="preserve">Med veljavnostjo </w:t>
      </w:r>
      <w:r>
        <w:rPr>
          <w:i w:val="0"/>
          <w:spacing w:val="-1"/>
          <w:sz w:val="22"/>
          <w:szCs w:val="22"/>
        </w:rPr>
        <w:t xml:space="preserve">te pogodbe </w:t>
      </w:r>
      <w:r w:rsidRPr="000707CC">
        <w:rPr>
          <w:i w:val="0"/>
          <w:spacing w:val="-1"/>
          <w:sz w:val="22"/>
          <w:szCs w:val="22"/>
        </w:rPr>
        <w:t xml:space="preserve">lahko naročnik ne glede na določbe zakona, ki ureja obligacijska razmerja, odstopi od te </w:t>
      </w:r>
      <w:r>
        <w:rPr>
          <w:i w:val="0"/>
          <w:spacing w:val="-1"/>
          <w:sz w:val="22"/>
          <w:szCs w:val="22"/>
        </w:rPr>
        <w:t xml:space="preserve">pogodbe </w:t>
      </w:r>
      <w:r w:rsidRPr="000707CC">
        <w:rPr>
          <w:i w:val="0"/>
          <w:spacing w:val="-1"/>
          <w:sz w:val="22"/>
          <w:szCs w:val="22"/>
        </w:rPr>
        <w:t>v naslednjih okoliščinah:</w:t>
      </w:r>
    </w:p>
    <w:p w14:paraId="111DED4B" w14:textId="77777777" w:rsidR="008732CA" w:rsidRPr="008246B2" w:rsidRDefault="008732CA" w:rsidP="00797128">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javno naročilo je bilo bistveno spremenjeno, kar terja nov postopek javnega naročanja;</w:t>
      </w:r>
    </w:p>
    <w:p w14:paraId="442522E6" w14:textId="77777777" w:rsidR="008732CA" w:rsidRPr="008246B2" w:rsidRDefault="008732CA" w:rsidP="00797128">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pacing w:val="-1"/>
          <w:sz w:val="22"/>
          <w:szCs w:val="22"/>
        </w:rPr>
      </w:pPr>
      <w:r w:rsidRPr="008246B2">
        <w:rPr>
          <w:i w:val="0"/>
          <w:spacing w:val="-1"/>
          <w:sz w:val="22"/>
          <w:szCs w:val="22"/>
        </w:rPr>
        <w:t>v času oddaje javnega naročila je bil izvajalec v enem od položajev, zaradi katerega bi ga naročnik moral izključiti iz postopka javnega naročanja, pa s tem dejstvom naročnik ni bil seznanjen v postopku javnega naročanja;</w:t>
      </w:r>
    </w:p>
    <w:p w14:paraId="5FB8A46C" w14:textId="77777777" w:rsidR="008732CA" w:rsidRPr="008246B2" w:rsidRDefault="008732CA" w:rsidP="00797128">
      <w:pPr>
        <w:pStyle w:val="Odstavekseznama"/>
        <w:widowControl w:val="0"/>
        <w:numPr>
          <w:ilvl w:val="0"/>
          <w:numId w:val="36"/>
        </w:numPr>
        <w:kinsoku w:val="0"/>
        <w:overflowPunct w:val="0"/>
        <w:autoSpaceDE w:val="0"/>
        <w:autoSpaceDN w:val="0"/>
        <w:adjustRightInd w:val="0"/>
        <w:ind w:left="284" w:hanging="284"/>
        <w:contextualSpacing/>
        <w:jc w:val="both"/>
        <w:rPr>
          <w:i w:val="0"/>
          <w:sz w:val="21"/>
          <w:szCs w:val="21"/>
        </w:rPr>
      </w:pPr>
      <w:r w:rsidRPr="008246B2">
        <w:rPr>
          <w:i w:val="0"/>
          <w:spacing w:val="-1"/>
          <w:sz w:val="22"/>
          <w:szCs w:val="22"/>
        </w:rPr>
        <w:t>zaradi hudih kršitev obveznosti iz PEU, PDEU in ZJN-3, ki jih je po postopku v skladu z 258. členom PDEU ugotovilo Sodišče Evropske unije, javno naročilo ne bi smelo biti oddano izvajalcu.</w:t>
      </w:r>
    </w:p>
    <w:p w14:paraId="4988BF64" w14:textId="77777777" w:rsidR="008732CA" w:rsidRPr="008246B2" w:rsidRDefault="008732CA" w:rsidP="0050783A">
      <w:pPr>
        <w:pStyle w:val="Odstavekseznama"/>
        <w:widowControl w:val="0"/>
        <w:kinsoku w:val="0"/>
        <w:overflowPunct w:val="0"/>
        <w:autoSpaceDE w:val="0"/>
        <w:autoSpaceDN w:val="0"/>
        <w:adjustRightInd w:val="0"/>
        <w:ind w:left="0"/>
        <w:jc w:val="both"/>
        <w:rPr>
          <w:i w:val="0"/>
          <w:sz w:val="21"/>
          <w:szCs w:val="21"/>
        </w:rPr>
      </w:pPr>
    </w:p>
    <w:p w14:paraId="1E233858"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Naročnik bo vse pripombe v zvezi z morebitnimi kršitvami te pogodbe sporočal izvajalcu v pisni obliki. </w:t>
      </w:r>
    </w:p>
    <w:p w14:paraId="483559B7"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41BFA1D7"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Naročnik lahko zaradi kršitev obveznosti iz te pogodbe, če izvajalec ne preneha s kršitvami po pisnem opominu naročnika, odstopi od te pogodbe.</w:t>
      </w:r>
    </w:p>
    <w:p w14:paraId="6FB07F35"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610D06BE" w14:textId="77777777" w:rsidR="008732CA" w:rsidRPr="0039626C"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Odstop naročnik sporoči izvajalcu s priporočenim pismom po pošti. </w:t>
      </w:r>
    </w:p>
    <w:p w14:paraId="4BC895D8"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p>
    <w:p w14:paraId="69294BBE" w14:textId="77777777" w:rsidR="008732CA" w:rsidRDefault="008732CA" w:rsidP="0050783A">
      <w:pPr>
        <w:widowControl w:val="0"/>
        <w:tabs>
          <w:tab w:val="left" w:pos="9781"/>
        </w:tabs>
        <w:kinsoku w:val="0"/>
        <w:overflowPunct w:val="0"/>
        <w:autoSpaceDE w:val="0"/>
        <w:autoSpaceDN w:val="0"/>
        <w:adjustRightInd w:val="0"/>
        <w:jc w:val="both"/>
        <w:rPr>
          <w:i w:val="0"/>
          <w:spacing w:val="-1"/>
          <w:sz w:val="22"/>
          <w:szCs w:val="22"/>
        </w:rPr>
      </w:pPr>
      <w:r>
        <w:rPr>
          <w:i w:val="0"/>
          <w:spacing w:val="-1"/>
          <w:sz w:val="22"/>
          <w:szCs w:val="22"/>
        </w:rPr>
        <w:t>O</w:t>
      </w:r>
      <w:r w:rsidRPr="0039626C">
        <w:rPr>
          <w:i w:val="0"/>
          <w:spacing w:val="-1"/>
          <w:sz w:val="22"/>
          <w:szCs w:val="22"/>
        </w:rPr>
        <w:t xml:space="preserve">dpovedni rok </w:t>
      </w:r>
      <w:r>
        <w:rPr>
          <w:i w:val="0"/>
          <w:spacing w:val="-1"/>
          <w:sz w:val="22"/>
          <w:szCs w:val="22"/>
        </w:rPr>
        <w:t xml:space="preserve">znaša </w:t>
      </w:r>
      <w:r w:rsidRPr="0039626C">
        <w:rPr>
          <w:i w:val="0"/>
          <w:spacing w:val="-1"/>
          <w:sz w:val="22"/>
          <w:szCs w:val="22"/>
        </w:rPr>
        <w:t>devetdeset (90) dni</w:t>
      </w:r>
      <w:r>
        <w:rPr>
          <w:i w:val="0"/>
          <w:spacing w:val="-1"/>
          <w:sz w:val="22"/>
          <w:szCs w:val="22"/>
        </w:rPr>
        <w:t xml:space="preserve"> in</w:t>
      </w:r>
      <w:r w:rsidRPr="0039626C">
        <w:rPr>
          <w:i w:val="0"/>
          <w:spacing w:val="-1"/>
          <w:sz w:val="22"/>
          <w:szCs w:val="22"/>
        </w:rPr>
        <w:t xml:space="preserve"> začne teči </w:t>
      </w:r>
      <w:r>
        <w:rPr>
          <w:i w:val="0"/>
          <w:spacing w:val="-1"/>
          <w:sz w:val="22"/>
          <w:szCs w:val="22"/>
        </w:rPr>
        <w:t xml:space="preserve">z dnem </w:t>
      </w:r>
      <w:r w:rsidRPr="0039626C">
        <w:rPr>
          <w:i w:val="0"/>
          <w:spacing w:val="-1"/>
          <w:sz w:val="22"/>
          <w:szCs w:val="22"/>
        </w:rPr>
        <w:t xml:space="preserve">prejema </w:t>
      </w:r>
      <w:r>
        <w:rPr>
          <w:i w:val="0"/>
          <w:spacing w:val="-1"/>
          <w:sz w:val="22"/>
          <w:szCs w:val="22"/>
        </w:rPr>
        <w:t xml:space="preserve">priporočenega </w:t>
      </w:r>
      <w:r w:rsidRPr="0039626C">
        <w:rPr>
          <w:i w:val="0"/>
          <w:spacing w:val="-1"/>
          <w:sz w:val="22"/>
          <w:szCs w:val="22"/>
        </w:rPr>
        <w:t>obvestila o</w:t>
      </w:r>
      <w:r>
        <w:rPr>
          <w:i w:val="0"/>
          <w:spacing w:val="-1"/>
          <w:sz w:val="22"/>
          <w:szCs w:val="22"/>
        </w:rPr>
        <w:t xml:space="preserve"> odstopu</w:t>
      </w:r>
      <w:r w:rsidRPr="0039626C">
        <w:rPr>
          <w:i w:val="0"/>
          <w:spacing w:val="-1"/>
          <w:sz w:val="22"/>
          <w:szCs w:val="22"/>
        </w:rPr>
        <w:t>.</w:t>
      </w:r>
    </w:p>
    <w:p w14:paraId="704BB4C7" w14:textId="77777777" w:rsidR="008732CA" w:rsidRPr="00D64815" w:rsidRDefault="008732CA" w:rsidP="0050783A">
      <w:pPr>
        <w:widowControl w:val="0"/>
        <w:kinsoku w:val="0"/>
        <w:overflowPunct w:val="0"/>
        <w:autoSpaceDE w:val="0"/>
        <w:autoSpaceDN w:val="0"/>
        <w:adjustRightInd w:val="0"/>
        <w:spacing w:before="71"/>
        <w:jc w:val="both"/>
        <w:rPr>
          <w:b/>
          <w:i w:val="0"/>
          <w:spacing w:val="-1"/>
          <w:sz w:val="22"/>
          <w:szCs w:val="22"/>
        </w:rPr>
      </w:pPr>
    </w:p>
    <w:p w14:paraId="236320B1"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Finančno zavarovanje za dobro izvedbo pogodbenih obveznosti</w:t>
      </w:r>
    </w:p>
    <w:p w14:paraId="2CE9FD72"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27ACBB68"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289E5914" w14:textId="77777777" w:rsidR="008732CA" w:rsidRPr="00D64815" w:rsidRDefault="008732CA" w:rsidP="0050783A">
      <w:pPr>
        <w:widowControl w:val="0"/>
        <w:kinsoku w:val="0"/>
        <w:overflowPunct w:val="0"/>
        <w:autoSpaceDE w:val="0"/>
        <w:autoSpaceDN w:val="0"/>
        <w:adjustRightInd w:val="0"/>
        <w:rPr>
          <w:i w:val="0"/>
          <w:spacing w:val="-1"/>
          <w:sz w:val="22"/>
          <w:szCs w:val="22"/>
        </w:rPr>
      </w:pPr>
    </w:p>
    <w:p w14:paraId="5DCC1501" w14:textId="77777777" w:rsidR="008732CA" w:rsidRDefault="008732CA" w:rsidP="0050783A">
      <w:pPr>
        <w:widowControl w:val="0"/>
        <w:kinsoku w:val="0"/>
        <w:overflowPunct w:val="0"/>
        <w:autoSpaceDE w:val="0"/>
        <w:autoSpaceDN w:val="0"/>
        <w:adjustRightInd w:val="0"/>
        <w:jc w:val="both"/>
        <w:rPr>
          <w:i w:val="0"/>
          <w:sz w:val="22"/>
          <w:szCs w:val="22"/>
        </w:rPr>
      </w:pPr>
      <w:r w:rsidRPr="006E1278">
        <w:rPr>
          <w:i w:val="0"/>
          <w:sz w:val="22"/>
          <w:szCs w:val="22"/>
        </w:rPr>
        <w:t>Izvajalec se zavezuje izročiti naročniku v roku 15 (petnajstih) dni od sklenitve te pogodbe, kot pogoj za njeno veljavnost, nepreklicno in brezpogojno bančno garancijo ali kavcijsko zavarovanje zavarovalnic</w:t>
      </w:r>
      <w:r>
        <w:rPr>
          <w:i w:val="0"/>
          <w:sz w:val="22"/>
          <w:szCs w:val="22"/>
        </w:rPr>
        <w:t>e</w:t>
      </w:r>
      <w:r w:rsidRPr="006E1278">
        <w:rPr>
          <w:i w:val="0"/>
          <w:sz w:val="22"/>
          <w:szCs w:val="22"/>
        </w:rPr>
        <w:t xml:space="preserve"> </w:t>
      </w:r>
      <w:r w:rsidRPr="006E1278">
        <w:rPr>
          <w:i w:val="0"/>
          <w:sz w:val="22"/>
          <w:szCs w:val="22"/>
        </w:rPr>
        <w:lastRenderedPageBreak/>
        <w:t>za dobro izvedbo pogodbenih obveznosti (v nadaljevanju: finančno zavarovanje</w:t>
      </w:r>
      <w:r>
        <w:rPr>
          <w:i w:val="0"/>
          <w:sz w:val="22"/>
          <w:szCs w:val="22"/>
        </w:rPr>
        <w:t xml:space="preserve"> za dobro izvedbo pogodbenih obveznosti</w:t>
      </w:r>
      <w:r w:rsidRPr="006E1278">
        <w:rPr>
          <w:i w:val="0"/>
          <w:sz w:val="22"/>
          <w:szCs w:val="22"/>
        </w:rPr>
        <w:t xml:space="preserve">), plačljivo na prvi poziv, po vzorcu iz razpisne dokumentacije, in sicer v višini </w:t>
      </w:r>
      <w:r w:rsidRPr="00F276A3">
        <w:rPr>
          <w:i w:val="0"/>
          <w:sz w:val="22"/>
          <w:szCs w:val="22"/>
        </w:rPr>
        <w:t>10 % (deset odstotkov) od skupne vrednosti pogodbe z DDV to je ……….… EUR (z besedo:</w:t>
      </w:r>
      <w:r w:rsidRPr="006E1278">
        <w:rPr>
          <w:i w:val="0"/>
          <w:sz w:val="22"/>
          <w:szCs w:val="22"/>
        </w:rPr>
        <w:t xml:space="preserve"> .................... eurov in </w:t>
      </w:r>
      <w:r>
        <w:rPr>
          <w:i w:val="0"/>
          <w:sz w:val="22"/>
          <w:szCs w:val="22"/>
        </w:rPr>
        <w:t>…</w:t>
      </w:r>
      <w:r w:rsidRPr="006E1278">
        <w:rPr>
          <w:i w:val="0"/>
          <w:sz w:val="22"/>
          <w:szCs w:val="22"/>
        </w:rPr>
        <w:t xml:space="preserve">/100), ki ga bo naročnik unovčil v primeru, če izvajalec svoje pogodbene obveznosti ne bo  izpolnil v dogovorjeni kakovosti, količini in rokih. </w:t>
      </w:r>
    </w:p>
    <w:p w14:paraId="794E9ECD" w14:textId="77777777" w:rsidR="008732CA" w:rsidRDefault="008732CA" w:rsidP="0050783A">
      <w:pPr>
        <w:widowControl w:val="0"/>
        <w:kinsoku w:val="0"/>
        <w:overflowPunct w:val="0"/>
        <w:autoSpaceDE w:val="0"/>
        <w:autoSpaceDN w:val="0"/>
        <w:adjustRightInd w:val="0"/>
        <w:jc w:val="both"/>
        <w:rPr>
          <w:i w:val="0"/>
          <w:sz w:val="22"/>
          <w:szCs w:val="22"/>
        </w:rPr>
      </w:pPr>
    </w:p>
    <w:p w14:paraId="582F1DB3" w14:textId="77777777" w:rsidR="008732CA" w:rsidRPr="002561B5" w:rsidRDefault="008732CA" w:rsidP="0050783A">
      <w:pPr>
        <w:overflowPunct w:val="0"/>
        <w:autoSpaceDE w:val="0"/>
        <w:autoSpaceDN w:val="0"/>
        <w:jc w:val="both"/>
        <w:rPr>
          <w:i w:val="0"/>
          <w:iCs/>
          <w:sz w:val="22"/>
          <w:szCs w:val="22"/>
        </w:rPr>
      </w:pPr>
      <w:r w:rsidRPr="00D64815">
        <w:rPr>
          <w:i w:val="0"/>
          <w:iCs/>
          <w:sz w:val="22"/>
          <w:szCs w:val="22"/>
        </w:rPr>
        <w:t xml:space="preserve">Veljavnost </w:t>
      </w:r>
      <w:r>
        <w:rPr>
          <w:i w:val="0"/>
          <w:iCs/>
          <w:sz w:val="22"/>
          <w:szCs w:val="22"/>
        </w:rPr>
        <w:t>finančnega zavarovanja</w:t>
      </w:r>
      <w:r w:rsidRPr="00043CB3">
        <w:rPr>
          <w:i w:val="0"/>
          <w:sz w:val="22"/>
          <w:szCs w:val="22"/>
        </w:rPr>
        <w:t xml:space="preserve"> </w:t>
      </w:r>
      <w:r>
        <w:rPr>
          <w:i w:val="0"/>
          <w:sz w:val="22"/>
          <w:szCs w:val="22"/>
        </w:rPr>
        <w:t>za dobro izvedbo</w:t>
      </w:r>
      <w:r w:rsidRPr="00D64815">
        <w:rPr>
          <w:i w:val="0"/>
          <w:iCs/>
          <w:sz w:val="22"/>
          <w:szCs w:val="22"/>
        </w:rPr>
        <w:t xml:space="preserve"> </w:t>
      </w:r>
      <w:r>
        <w:rPr>
          <w:i w:val="0"/>
          <w:sz w:val="22"/>
          <w:szCs w:val="22"/>
        </w:rPr>
        <w:t>pogodbenih obveznosti</w:t>
      </w:r>
      <w:r w:rsidRPr="00D64815">
        <w:rPr>
          <w:i w:val="0"/>
          <w:iCs/>
          <w:sz w:val="22"/>
          <w:szCs w:val="22"/>
        </w:rPr>
        <w:t xml:space="preserve"> mora biti vsaj trideset (30) dni daljša od </w:t>
      </w:r>
      <w:r>
        <w:rPr>
          <w:i w:val="0"/>
          <w:iCs/>
          <w:sz w:val="22"/>
          <w:szCs w:val="22"/>
        </w:rPr>
        <w:t xml:space="preserve">časa trajanja te </w:t>
      </w:r>
      <w:r w:rsidRPr="002A3433">
        <w:rPr>
          <w:i w:val="0"/>
          <w:iCs/>
          <w:sz w:val="22"/>
          <w:szCs w:val="22"/>
        </w:rPr>
        <w:t xml:space="preserve">pogodbe. </w:t>
      </w:r>
      <w:r>
        <w:rPr>
          <w:i w:val="0"/>
          <w:iCs/>
          <w:sz w:val="22"/>
          <w:szCs w:val="22"/>
        </w:rPr>
        <w:t xml:space="preserve"> </w:t>
      </w:r>
    </w:p>
    <w:p w14:paraId="2293465A" w14:textId="77777777" w:rsidR="008732CA" w:rsidRPr="00D64815" w:rsidRDefault="008732CA" w:rsidP="0050783A">
      <w:pPr>
        <w:overflowPunct w:val="0"/>
        <w:autoSpaceDE w:val="0"/>
        <w:autoSpaceDN w:val="0"/>
        <w:jc w:val="both"/>
        <w:rPr>
          <w:i w:val="0"/>
          <w:iCs/>
          <w:sz w:val="22"/>
          <w:szCs w:val="22"/>
        </w:rPr>
      </w:pPr>
    </w:p>
    <w:p w14:paraId="06FEBADF" w14:textId="77777777" w:rsidR="002B562F" w:rsidRPr="00597BF9" w:rsidRDefault="002B562F" w:rsidP="00597BF9">
      <w:pPr>
        <w:widowControl w:val="0"/>
        <w:kinsoku w:val="0"/>
        <w:overflowPunct w:val="0"/>
        <w:autoSpaceDE w:val="0"/>
        <w:autoSpaceDN w:val="0"/>
        <w:adjustRightInd w:val="0"/>
        <w:jc w:val="both"/>
        <w:rPr>
          <w:b/>
          <w:bCs/>
          <w:i w:val="0"/>
          <w:sz w:val="22"/>
          <w:szCs w:val="22"/>
        </w:rPr>
      </w:pPr>
      <w:r w:rsidRPr="00597BF9">
        <w:rPr>
          <w:b/>
          <w:bCs/>
          <w:i w:val="0"/>
          <w:sz w:val="22"/>
          <w:szCs w:val="22"/>
        </w:rPr>
        <w:t>Načrt čiščenja</w:t>
      </w:r>
    </w:p>
    <w:p w14:paraId="7553BE1F" w14:textId="77777777" w:rsidR="00A0152C" w:rsidRPr="00597BF9" w:rsidRDefault="00A0152C" w:rsidP="00597BF9">
      <w:pPr>
        <w:overflowPunct w:val="0"/>
        <w:autoSpaceDE w:val="0"/>
        <w:autoSpaceDN w:val="0"/>
        <w:jc w:val="both"/>
        <w:rPr>
          <w:i w:val="0"/>
          <w:iCs/>
          <w:sz w:val="22"/>
          <w:szCs w:val="22"/>
        </w:rPr>
      </w:pPr>
    </w:p>
    <w:p w14:paraId="28B1A58C" w14:textId="77777777" w:rsidR="002B562F" w:rsidRPr="00D64815" w:rsidRDefault="002B562F"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4228B01F" w14:textId="77777777" w:rsidR="002B562F" w:rsidRPr="00D64815" w:rsidRDefault="002B562F" w:rsidP="0050783A">
      <w:pPr>
        <w:widowControl w:val="0"/>
        <w:kinsoku w:val="0"/>
        <w:overflowPunct w:val="0"/>
        <w:autoSpaceDE w:val="0"/>
        <w:autoSpaceDN w:val="0"/>
        <w:adjustRightInd w:val="0"/>
        <w:rPr>
          <w:i w:val="0"/>
          <w:spacing w:val="-1"/>
          <w:sz w:val="22"/>
          <w:szCs w:val="22"/>
        </w:rPr>
      </w:pPr>
    </w:p>
    <w:p w14:paraId="2DF95AF2" w14:textId="77777777" w:rsidR="002B562F" w:rsidRDefault="002B562F" w:rsidP="0050783A">
      <w:pPr>
        <w:widowControl w:val="0"/>
        <w:kinsoku w:val="0"/>
        <w:overflowPunct w:val="0"/>
        <w:autoSpaceDE w:val="0"/>
        <w:autoSpaceDN w:val="0"/>
        <w:adjustRightInd w:val="0"/>
        <w:jc w:val="both"/>
        <w:rPr>
          <w:i w:val="0"/>
          <w:sz w:val="22"/>
          <w:szCs w:val="22"/>
        </w:rPr>
      </w:pPr>
      <w:r w:rsidRPr="006E1278">
        <w:rPr>
          <w:i w:val="0"/>
          <w:sz w:val="22"/>
          <w:szCs w:val="22"/>
        </w:rPr>
        <w:t xml:space="preserve">Izvajalec se zavezuje izročiti naročniku v roku 15 (petnajstih) dni od sklenitve te pogodbe, kot pogoj za njeno veljavnost, </w:t>
      </w:r>
      <w:r>
        <w:rPr>
          <w:i w:val="0"/>
          <w:sz w:val="22"/>
          <w:szCs w:val="22"/>
        </w:rPr>
        <w:t>načrt čiščenja</w:t>
      </w:r>
      <w:r w:rsidRPr="006E1278">
        <w:rPr>
          <w:i w:val="0"/>
          <w:sz w:val="22"/>
          <w:szCs w:val="22"/>
        </w:rPr>
        <w:t xml:space="preserve">, </w:t>
      </w:r>
      <w:r>
        <w:rPr>
          <w:i w:val="0"/>
          <w:sz w:val="22"/>
          <w:szCs w:val="22"/>
        </w:rPr>
        <w:t xml:space="preserve">pripravljen </w:t>
      </w:r>
      <w:r w:rsidRPr="006E1278">
        <w:rPr>
          <w:i w:val="0"/>
          <w:sz w:val="22"/>
          <w:szCs w:val="22"/>
        </w:rPr>
        <w:t>po v</w:t>
      </w:r>
      <w:r>
        <w:rPr>
          <w:i w:val="0"/>
          <w:sz w:val="22"/>
          <w:szCs w:val="22"/>
        </w:rPr>
        <w:t xml:space="preserve">zorcu iz razpisne dokumentacije, upoštevajoč določila razpisne dokumentacije ter predhodno </w:t>
      </w:r>
      <w:r w:rsidR="000E27EA">
        <w:rPr>
          <w:i w:val="0"/>
          <w:sz w:val="22"/>
          <w:szCs w:val="22"/>
        </w:rPr>
        <w:t>odobritev</w:t>
      </w:r>
      <w:r>
        <w:rPr>
          <w:i w:val="0"/>
          <w:sz w:val="22"/>
          <w:szCs w:val="22"/>
        </w:rPr>
        <w:t xml:space="preserve"> s strani naročnika</w:t>
      </w:r>
      <w:r w:rsidRPr="006E1278">
        <w:rPr>
          <w:i w:val="0"/>
          <w:sz w:val="22"/>
          <w:szCs w:val="22"/>
        </w:rPr>
        <w:t xml:space="preserve">. </w:t>
      </w:r>
    </w:p>
    <w:p w14:paraId="5222CCE8" w14:textId="77777777" w:rsidR="002B562F" w:rsidRPr="00597BF9" w:rsidRDefault="002B562F" w:rsidP="00597BF9">
      <w:pPr>
        <w:overflowPunct w:val="0"/>
        <w:autoSpaceDE w:val="0"/>
        <w:autoSpaceDN w:val="0"/>
        <w:jc w:val="both"/>
        <w:rPr>
          <w:i w:val="0"/>
          <w:iCs/>
          <w:sz w:val="22"/>
          <w:szCs w:val="22"/>
        </w:rPr>
      </w:pPr>
    </w:p>
    <w:p w14:paraId="1C1BB5B4" w14:textId="77777777" w:rsidR="008732CA" w:rsidRPr="00597BF9" w:rsidRDefault="008732CA" w:rsidP="0050783A">
      <w:pPr>
        <w:widowControl w:val="0"/>
        <w:kinsoku w:val="0"/>
        <w:overflowPunct w:val="0"/>
        <w:autoSpaceDE w:val="0"/>
        <w:autoSpaceDN w:val="0"/>
        <w:adjustRightInd w:val="0"/>
        <w:jc w:val="both"/>
        <w:rPr>
          <w:b/>
          <w:bCs/>
          <w:i w:val="0"/>
          <w:sz w:val="22"/>
          <w:szCs w:val="22"/>
        </w:rPr>
      </w:pPr>
      <w:r w:rsidRPr="00597BF9">
        <w:rPr>
          <w:b/>
          <w:bCs/>
          <w:i w:val="0"/>
          <w:sz w:val="22"/>
          <w:szCs w:val="22"/>
        </w:rPr>
        <w:t>Prepoved prenosa terjatev</w:t>
      </w:r>
    </w:p>
    <w:p w14:paraId="6E167090" w14:textId="77777777" w:rsidR="00A0152C" w:rsidRPr="00597BF9" w:rsidRDefault="00A0152C" w:rsidP="00597BF9">
      <w:pPr>
        <w:overflowPunct w:val="0"/>
        <w:autoSpaceDE w:val="0"/>
        <w:autoSpaceDN w:val="0"/>
        <w:jc w:val="both"/>
        <w:rPr>
          <w:i w:val="0"/>
          <w:iCs/>
          <w:sz w:val="22"/>
          <w:szCs w:val="22"/>
        </w:rPr>
      </w:pPr>
    </w:p>
    <w:p w14:paraId="6DE92AA9"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25169A65" w14:textId="77777777" w:rsidR="008732CA" w:rsidRPr="00597BF9" w:rsidRDefault="008732CA" w:rsidP="00597BF9">
      <w:pPr>
        <w:overflowPunct w:val="0"/>
        <w:autoSpaceDE w:val="0"/>
        <w:autoSpaceDN w:val="0"/>
        <w:jc w:val="both"/>
        <w:rPr>
          <w:i w:val="0"/>
          <w:iCs/>
          <w:sz w:val="22"/>
          <w:szCs w:val="22"/>
        </w:rPr>
      </w:pPr>
    </w:p>
    <w:p w14:paraId="6F2DD80D"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r w:rsidRPr="00D64815">
        <w:rPr>
          <w:i w:val="0"/>
          <w:sz w:val="22"/>
          <w:szCs w:val="22"/>
        </w:rPr>
        <w:t>Pogodbeni stranki se v skladu s 417. členom Obligacijskega zakonika (Uradni list RS, št.83/01, s spremembami in dopolnitvami) izrecno dogovorita, da izvajalec ne sme prenesti na drugega nobenih svojih tekočih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CC64FE0" w14:textId="77777777" w:rsidR="008732CA" w:rsidRPr="00D64815" w:rsidRDefault="008732CA" w:rsidP="0050783A">
      <w:pPr>
        <w:widowControl w:val="0"/>
        <w:tabs>
          <w:tab w:val="left" w:pos="9923"/>
          <w:tab w:val="left" w:pos="10065"/>
        </w:tabs>
        <w:autoSpaceDE w:val="0"/>
        <w:autoSpaceDN w:val="0"/>
        <w:adjustRightInd w:val="0"/>
        <w:jc w:val="both"/>
        <w:rPr>
          <w:i w:val="0"/>
          <w:sz w:val="22"/>
          <w:szCs w:val="22"/>
        </w:rPr>
      </w:pPr>
    </w:p>
    <w:p w14:paraId="6EF3269A"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do izvajalca nastane takrat, ko je izvajalec storitev čiščenja opravil in jih naročniku obračunal z izstavitvijo e-računa.</w:t>
      </w:r>
    </w:p>
    <w:p w14:paraId="011CE72C"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4CDD34F6"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V primeru, da bi izvajalec kljub dogovoru o prepovedi prenosa bodočih terjatev iz prvega odstavka tega člena prenesel katerokoli svojo bodočo terjatev  do naročnika na drugega, lahko naročnik s pisno izjavo, ki jo priporočeno pošlje izvajalcu, s takojšnjim učinkom (brez odpovednega roka) odpove to pogodbo, vključno z vsemi k njej sklenjenimi aneksi.</w:t>
      </w:r>
    </w:p>
    <w:p w14:paraId="5D45A120"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p>
    <w:p w14:paraId="5343332C" w14:textId="77777777" w:rsidR="008732CA" w:rsidRPr="00D64815" w:rsidRDefault="008732CA" w:rsidP="0050783A">
      <w:pPr>
        <w:widowControl w:val="0"/>
        <w:tabs>
          <w:tab w:val="left" w:pos="9923"/>
          <w:tab w:val="left" w:pos="10065"/>
        </w:tabs>
        <w:autoSpaceDE w:val="0"/>
        <w:autoSpaceDN w:val="0"/>
        <w:adjustRightInd w:val="0"/>
        <w:jc w:val="both"/>
        <w:rPr>
          <w:sz w:val="22"/>
          <w:szCs w:val="22"/>
        </w:rPr>
      </w:pPr>
      <w:r w:rsidRPr="00D64815">
        <w:rPr>
          <w:i w:val="0"/>
          <w:sz w:val="22"/>
          <w:szCs w:val="22"/>
        </w:rPr>
        <w:t xml:space="preserve">V primeru, da bi izvajalec kljub dogovoru o prepovedi prenosa bodočih terjatev iz prvega odstavka tega člena prenesel karkoli svojo bodočo terjatev do naročnika na drugega, je dolžan naročniku plačati tudi pogodbeno kazen v višini 5% od skupne ocenjene pogodbene vrednosti z DDV, tj. ………..EUR. Naročnik ima pravico zahtevati plačilo pogodbene kazni ne glede na to, ali je uveljavil pravico do odpovedi pogodbe iz tretjega odstavka tega člena ali ne. Naročnik ima pravico zahtevati pogodbeno kazen ne glede na nastanek škode. </w:t>
      </w:r>
    </w:p>
    <w:p w14:paraId="540F0410" w14:textId="77777777" w:rsidR="008732CA" w:rsidRPr="00D64815" w:rsidRDefault="008732CA" w:rsidP="0050783A">
      <w:pPr>
        <w:widowControl w:val="0"/>
        <w:tabs>
          <w:tab w:val="left" w:pos="9923"/>
        </w:tabs>
        <w:autoSpaceDE w:val="0"/>
        <w:autoSpaceDN w:val="0"/>
        <w:adjustRightInd w:val="0"/>
        <w:jc w:val="both"/>
        <w:rPr>
          <w:sz w:val="22"/>
          <w:szCs w:val="22"/>
        </w:rPr>
      </w:pPr>
    </w:p>
    <w:p w14:paraId="5F1BB4EC"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izključuje) vse zneske, ki bi jih moral naročnik plačati kateremukoli subjektu (vključno s podizvajalci in prevzemniki terjatev) in bi presegali njegove obveznosti po tej pogodbi in k njej sklenjenih aneksih, oziroma zneske, ki bi jih naročnik moral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w:t>
      </w:r>
      <w:r w:rsidRPr="00D64815">
        <w:rPr>
          <w:i w:val="0"/>
          <w:sz w:val="22"/>
          <w:szCs w:val="22"/>
        </w:rPr>
        <w:lastRenderedPageBreak/>
        <w:t>strani izvajalca, zato se izvajalec izrecno obvezuje, da bo povrnil škodo, ki bo naročniku nastala v posledici naročnikove nepravilne izpolnitve, ter se odpoveduje vsem ugovorom v zvezi z nepravilno izpolnitvijo naročnika.</w:t>
      </w:r>
    </w:p>
    <w:p w14:paraId="44F8BD24" w14:textId="77777777" w:rsidR="008732CA" w:rsidRPr="00D64815" w:rsidRDefault="008732CA" w:rsidP="0050783A">
      <w:pPr>
        <w:widowControl w:val="0"/>
        <w:tabs>
          <w:tab w:val="left" w:pos="9923"/>
        </w:tabs>
        <w:autoSpaceDE w:val="0"/>
        <w:autoSpaceDN w:val="0"/>
        <w:adjustRightInd w:val="0"/>
        <w:jc w:val="both"/>
        <w:rPr>
          <w:sz w:val="22"/>
          <w:szCs w:val="22"/>
        </w:rPr>
      </w:pPr>
    </w:p>
    <w:p w14:paraId="157CEE24"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soglašata s tem, da izvajalec ne odgovarja naročniku in slednji proti njemu ne more uveljavljati sankcij iz tretjega do petega odstavka tega člena v primeru, da bi izvajalčevi podizvajalci odstopili drugemu svoje terjatve do naročnika ali izvajalca.</w:t>
      </w:r>
    </w:p>
    <w:p w14:paraId="74C8894E" w14:textId="77777777" w:rsidR="008732CA" w:rsidRPr="00D64815" w:rsidRDefault="008732CA" w:rsidP="0050783A">
      <w:pPr>
        <w:widowControl w:val="0"/>
        <w:tabs>
          <w:tab w:val="left" w:pos="9923"/>
        </w:tabs>
        <w:autoSpaceDE w:val="0"/>
        <w:autoSpaceDN w:val="0"/>
        <w:adjustRightInd w:val="0"/>
        <w:jc w:val="both"/>
        <w:rPr>
          <w:sz w:val="22"/>
          <w:szCs w:val="22"/>
        </w:rPr>
      </w:pPr>
    </w:p>
    <w:p w14:paraId="4C48784F" w14:textId="77777777" w:rsidR="008732CA" w:rsidRPr="00D64815" w:rsidRDefault="008732CA" w:rsidP="0050783A">
      <w:pPr>
        <w:widowControl w:val="0"/>
        <w:tabs>
          <w:tab w:val="left" w:pos="9923"/>
        </w:tabs>
        <w:autoSpaceDE w:val="0"/>
        <w:autoSpaceDN w:val="0"/>
        <w:adjustRightInd w:val="0"/>
        <w:jc w:val="both"/>
        <w:rPr>
          <w:sz w:val="22"/>
          <w:szCs w:val="22"/>
        </w:rPr>
      </w:pPr>
      <w:r w:rsidRPr="00D64815">
        <w:rPr>
          <w:i w:val="0"/>
          <w:sz w:val="22"/>
          <w:szCs w:val="22"/>
        </w:rPr>
        <w:t>Pogodbeni stranki ugotavljata, da naročnik ni seznanjen s tem, da bi izvajalec katerakoli dela po tej pogodbi izvedel s podizvajalci, razen za izvedbo storitev, za katere je s to pogodbo izrecno dogovorjeno, da bodo izvedene s podizvajalci.</w:t>
      </w:r>
    </w:p>
    <w:p w14:paraId="133C5C06"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0DA3062F" w14:textId="77777777" w:rsidR="008732CA" w:rsidRPr="00D64815"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Varovanje</w:t>
      </w:r>
      <w:r>
        <w:rPr>
          <w:b/>
          <w:bCs/>
          <w:i w:val="0"/>
          <w:sz w:val="22"/>
          <w:szCs w:val="22"/>
        </w:rPr>
        <w:t xml:space="preserve"> podatkov in </w:t>
      </w:r>
      <w:r w:rsidRPr="00D64815">
        <w:rPr>
          <w:b/>
          <w:bCs/>
          <w:i w:val="0"/>
          <w:sz w:val="22"/>
          <w:szCs w:val="22"/>
        </w:rPr>
        <w:t xml:space="preserve"> poslovne skrivnosti</w:t>
      </w:r>
    </w:p>
    <w:p w14:paraId="4230EECC" w14:textId="77777777" w:rsidR="008732CA" w:rsidRPr="00597BF9" w:rsidRDefault="008732CA" w:rsidP="00597BF9">
      <w:pPr>
        <w:widowControl w:val="0"/>
        <w:kinsoku w:val="0"/>
        <w:overflowPunct w:val="0"/>
        <w:autoSpaceDE w:val="0"/>
        <w:autoSpaceDN w:val="0"/>
        <w:adjustRightInd w:val="0"/>
        <w:jc w:val="both"/>
        <w:rPr>
          <w:i w:val="0"/>
          <w:sz w:val="22"/>
          <w:szCs w:val="22"/>
        </w:rPr>
      </w:pPr>
    </w:p>
    <w:p w14:paraId="6A45EB03"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755C94E" w14:textId="77777777" w:rsidR="008732CA" w:rsidRDefault="008732CA" w:rsidP="0050783A">
      <w:pPr>
        <w:widowControl w:val="0"/>
        <w:tabs>
          <w:tab w:val="left" w:pos="9923"/>
        </w:tabs>
        <w:autoSpaceDE w:val="0"/>
        <w:autoSpaceDN w:val="0"/>
        <w:adjustRightInd w:val="0"/>
        <w:jc w:val="both"/>
        <w:rPr>
          <w:i w:val="0"/>
          <w:sz w:val="22"/>
          <w:szCs w:val="22"/>
        </w:rPr>
      </w:pPr>
    </w:p>
    <w:p w14:paraId="51186870" w14:textId="77777777" w:rsidR="008732CA" w:rsidRDefault="008732CA" w:rsidP="0050783A">
      <w:pPr>
        <w:widowControl w:val="0"/>
        <w:tabs>
          <w:tab w:val="left" w:pos="9923"/>
        </w:tabs>
        <w:autoSpaceDE w:val="0"/>
        <w:autoSpaceDN w:val="0"/>
        <w:adjustRightInd w:val="0"/>
        <w:jc w:val="both"/>
        <w:rPr>
          <w:i w:val="0"/>
          <w:sz w:val="22"/>
          <w:szCs w:val="22"/>
        </w:rPr>
      </w:pPr>
      <w:r w:rsidRPr="00373AEF">
        <w:rPr>
          <w:i w:val="0"/>
          <w:sz w:val="22"/>
          <w:szCs w:val="22"/>
        </w:rPr>
        <w:t xml:space="preserve">Izvajalec se obvezuje, da bo varoval kot </w:t>
      </w:r>
      <w:r>
        <w:rPr>
          <w:i w:val="0"/>
          <w:sz w:val="22"/>
          <w:szCs w:val="22"/>
        </w:rPr>
        <w:t>zaupne</w:t>
      </w:r>
      <w:r w:rsidRPr="00373AEF">
        <w:rPr>
          <w:i w:val="0"/>
          <w:sz w:val="22"/>
          <w:szCs w:val="22"/>
        </w:rPr>
        <w:t xml:space="preserve"> vse informacije</w:t>
      </w:r>
      <w:r>
        <w:rPr>
          <w:i w:val="0"/>
          <w:sz w:val="22"/>
          <w:szCs w:val="22"/>
        </w:rPr>
        <w:t>,</w:t>
      </w:r>
      <w:r w:rsidRPr="00373AEF">
        <w:rPr>
          <w:i w:val="0"/>
          <w:sz w:val="22"/>
          <w:szCs w:val="22"/>
        </w:rPr>
        <w:t xml:space="preserve"> podatke</w:t>
      </w:r>
      <w:r>
        <w:rPr>
          <w:i w:val="0"/>
          <w:sz w:val="22"/>
          <w:szCs w:val="22"/>
        </w:rPr>
        <w:t xml:space="preserve"> in dokumente, s</w:t>
      </w:r>
      <w:r w:rsidRPr="00373AEF">
        <w:rPr>
          <w:i w:val="0"/>
          <w:sz w:val="22"/>
          <w:szCs w:val="22"/>
        </w:rPr>
        <w:t xml:space="preserve"> kateri</w:t>
      </w:r>
      <w:r>
        <w:rPr>
          <w:i w:val="0"/>
          <w:sz w:val="22"/>
          <w:szCs w:val="22"/>
        </w:rPr>
        <w:t>mi se</w:t>
      </w:r>
      <w:r w:rsidRPr="00373AEF">
        <w:rPr>
          <w:i w:val="0"/>
          <w:sz w:val="22"/>
          <w:szCs w:val="22"/>
        </w:rPr>
        <w:t xml:space="preserve"> bo </w:t>
      </w:r>
      <w:r>
        <w:rPr>
          <w:i w:val="0"/>
          <w:sz w:val="22"/>
          <w:szCs w:val="22"/>
        </w:rPr>
        <w:t>seznanil</w:t>
      </w:r>
      <w:r w:rsidRPr="00373AEF">
        <w:rPr>
          <w:i w:val="0"/>
          <w:sz w:val="22"/>
          <w:szCs w:val="22"/>
        </w:rPr>
        <w:t xml:space="preserve"> med izvajanjem svojih obveznosti po tej pogodbi</w:t>
      </w:r>
      <w:r w:rsidRPr="00D64815">
        <w:rPr>
          <w:i w:val="0"/>
          <w:sz w:val="22"/>
          <w:szCs w:val="22"/>
        </w:rPr>
        <w:t xml:space="preserve"> in jih uporabljali izključno </w:t>
      </w:r>
      <w:r>
        <w:rPr>
          <w:i w:val="0"/>
          <w:sz w:val="22"/>
          <w:szCs w:val="22"/>
        </w:rPr>
        <w:t xml:space="preserve">za </w:t>
      </w:r>
      <w:r w:rsidRPr="00D64815">
        <w:rPr>
          <w:i w:val="0"/>
          <w:sz w:val="22"/>
          <w:szCs w:val="22"/>
        </w:rPr>
        <w:t>izvedbo te pogodbe</w:t>
      </w:r>
      <w:r>
        <w:rPr>
          <w:i w:val="0"/>
          <w:sz w:val="22"/>
          <w:szCs w:val="22"/>
        </w:rPr>
        <w:t xml:space="preserve"> ter jih ne bo razkril tretjim osebam ali javno objavil.</w:t>
      </w:r>
    </w:p>
    <w:p w14:paraId="306B65E2" w14:textId="77777777" w:rsidR="008732CA" w:rsidRDefault="008732CA" w:rsidP="0050783A">
      <w:pPr>
        <w:widowControl w:val="0"/>
        <w:tabs>
          <w:tab w:val="left" w:pos="9923"/>
        </w:tabs>
        <w:autoSpaceDE w:val="0"/>
        <w:autoSpaceDN w:val="0"/>
        <w:adjustRightInd w:val="0"/>
        <w:jc w:val="both"/>
        <w:rPr>
          <w:i w:val="0"/>
          <w:sz w:val="22"/>
          <w:szCs w:val="22"/>
        </w:rPr>
      </w:pPr>
    </w:p>
    <w:p w14:paraId="233056BC" w14:textId="77777777" w:rsidR="008732CA"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Delovnemu osebju izvajalca je prepovedan vpogled v akte in katerokoli dokumentacijo in dokumente, ki se nahajajo oziroma hranijo v poslovnih prostorih naročnika. </w:t>
      </w:r>
      <w:r w:rsidRPr="00D64815">
        <w:rPr>
          <w:i w:val="0"/>
          <w:sz w:val="22"/>
          <w:szCs w:val="22"/>
        </w:rPr>
        <w:t xml:space="preserve">Izvajalec je dolžan obvestiti svoje delavce, da </w:t>
      </w:r>
      <w:r>
        <w:rPr>
          <w:i w:val="0"/>
          <w:sz w:val="22"/>
          <w:szCs w:val="22"/>
        </w:rPr>
        <w:t xml:space="preserve">kolikor </w:t>
      </w:r>
      <w:r w:rsidRPr="00D64815">
        <w:rPr>
          <w:i w:val="0"/>
          <w:sz w:val="22"/>
          <w:szCs w:val="22"/>
        </w:rPr>
        <w:t xml:space="preserve">pri svojem delu pridejo v stik s podatki, informacijami in/ali dokumenti, so jih dolžni varovati </w:t>
      </w:r>
      <w:r>
        <w:rPr>
          <w:i w:val="0"/>
          <w:sz w:val="22"/>
          <w:szCs w:val="22"/>
        </w:rPr>
        <w:t xml:space="preserve">kot zaupne in jih </w:t>
      </w:r>
      <w:r w:rsidRPr="00D64815">
        <w:rPr>
          <w:i w:val="0"/>
          <w:sz w:val="22"/>
          <w:szCs w:val="22"/>
        </w:rPr>
        <w:t>ne smejo uporabljati</w:t>
      </w:r>
      <w:r>
        <w:rPr>
          <w:i w:val="0"/>
          <w:sz w:val="22"/>
          <w:szCs w:val="22"/>
        </w:rPr>
        <w:t>, razkriti tretjim osebam ali javno objaviti</w:t>
      </w:r>
      <w:r w:rsidRPr="00D64815">
        <w:rPr>
          <w:i w:val="0"/>
          <w:sz w:val="22"/>
          <w:szCs w:val="22"/>
        </w:rPr>
        <w:t>.</w:t>
      </w:r>
    </w:p>
    <w:p w14:paraId="107C36A7" w14:textId="77777777" w:rsidR="008732CA" w:rsidRDefault="008732CA" w:rsidP="0050783A">
      <w:pPr>
        <w:widowControl w:val="0"/>
        <w:kinsoku w:val="0"/>
        <w:overflowPunct w:val="0"/>
        <w:autoSpaceDE w:val="0"/>
        <w:autoSpaceDN w:val="0"/>
        <w:adjustRightInd w:val="0"/>
        <w:jc w:val="both"/>
        <w:rPr>
          <w:i w:val="0"/>
          <w:sz w:val="22"/>
          <w:szCs w:val="22"/>
        </w:rPr>
      </w:pPr>
    </w:p>
    <w:p w14:paraId="08495BAB" w14:textId="77777777" w:rsidR="008732CA" w:rsidRPr="00220B74" w:rsidRDefault="008732CA" w:rsidP="0050783A">
      <w:pPr>
        <w:widowControl w:val="0"/>
        <w:kinsoku w:val="0"/>
        <w:overflowPunct w:val="0"/>
        <w:autoSpaceDE w:val="0"/>
        <w:autoSpaceDN w:val="0"/>
        <w:adjustRightInd w:val="0"/>
        <w:jc w:val="both"/>
        <w:rPr>
          <w:i w:val="0"/>
          <w:sz w:val="22"/>
          <w:szCs w:val="22"/>
        </w:rPr>
      </w:pPr>
      <w:r>
        <w:rPr>
          <w:i w:val="0"/>
          <w:sz w:val="22"/>
          <w:szCs w:val="22"/>
        </w:rPr>
        <w:t xml:space="preserve">Izvajalec mora vse osebne podatke, s katerimi se v času izvajanja pogodbenih storitev seznanijo njegovi delavci ali podizvajalci varovati skladno </w:t>
      </w:r>
      <w:r w:rsidRPr="00220B74">
        <w:rPr>
          <w:i w:val="0"/>
          <w:sz w:val="22"/>
          <w:szCs w:val="22"/>
        </w:rPr>
        <w:t xml:space="preserve">z </w:t>
      </w:r>
      <w:r w:rsidRPr="00DE53C2">
        <w:rPr>
          <w:i w:val="0"/>
          <w:sz w:val="22"/>
          <w:szCs w:val="22"/>
        </w:rPr>
        <w:t>Uredb</w:t>
      </w:r>
      <w:r>
        <w:rPr>
          <w:i w:val="0"/>
          <w:sz w:val="22"/>
          <w:szCs w:val="22"/>
        </w:rPr>
        <w:t>o</w:t>
      </w:r>
      <w:r w:rsidRPr="00DE53C2">
        <w:rPr>
          <w:i w:val="0"/>
          <w:sz w:val="22"/>
          <w:szCs w:val="22"/>
        </w:rPr>
        <w:t xml:space="preserve"> (EU) 2016/679 Evropskega parlamenta in Sveta z dne 27. aprila 2016 o varstvu posameznikov pri obdelavi osebnih podatkov in o prostem pretoku takih podatkov ter o razveljavitvi Direktive 95/46/ES (Splošna uredba o varstvu podatkov)</w:t>
      </w:r>
      <w:r w:rsidRPr="00220B74">
        <w:rPr>
          <w:i w:val="0"/>
          <w:sz w:val="22"/>
          <w:szCs w:val="22"/>
        </w:rPr>
        <w:t xml:space="preserve"> in Zakonom o varstvu osebnih podatkov (</w:t>
      </w:r>
      <w:r>
        <w:rPr>
          <w:i w:val="0"/>
          <w:sz w:val="22"/>
          <w:szCs w:val="22"/>
        </w:rPr>
        <w:t xml:space="preserve">Uradni list RS, št. </w:t>
      </w:r>
      <w:r w:rsidRPr="00220B74">
        <w:rPr>
          <w:i w:val="0"/>
          <w:sz w:val="22"/>
          <w:szCs w:val="22"/>
        </w:rPr>
        <w:t>94/07</w:t>
      </w:r>
      <w:r>
        <w:rPr>
          <w:i w:val="0"/>
          <w:sz w:val="22"/>
          <w:szCs w:val="22"/>
        </w:rPr>
        <w:t xml:space="preserve"> – uradno prečiščeno besedilo</w:t>
      </w:r>
      <w:r w:rsidRPr="00220B74">
        <w:rPr>
          <w:i w:val="0"/>
          <w:sz w:val="22"/>
          <w:szCs w:val="22"/>
        </w:rPr>
        <w:t>).</w:t>
      </w:r>
    </w:p>
    <w:p w14:paraId="014E6F0A"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390683C9"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Za izvajalca, ki opravlja za naročnika pogodbene obveznosti, velja glede teh obveznosti enako strog način varovanja podatkov, kot jih ima naročnik.</w:t>
      </w:r>
    </w:p>
    <w:p w14:paraId="49FA95DB"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2D53BDB7"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 xml:space="preserve">Obveznosti varovanja </w:t>
      </w:r>
      <w:r>
        <w:rPr>
          <w:i w:val="0"/>
          <w:sz w:val="22"/>
          <w:szCs w:val="22"/>
        </w:rPr>
        <w:t xml:space="preserve">vseh </w:t>
      </w:r>
      <w:r w:rsidRPr="00D64815">
        <w:rPr>
          <w:i w:val="0"/>
          <w:sz w:val="22"/>
          <w:szCs w:val="22"/>
        </w:rPr>
        <w:t>podatkov se nanaša tako na čas izvrševanja pogodbe, kot tudi za čas po tem. V primeru kršitev določb o varovanju</w:t>
      </w:r>
      <w:r>
        <w:rPr>
          <w:i w:val="0"/>
          <w:sz w:val="22"/>
          <w:szCs w:val="22"/>
        </w:rPr>
        <w:t xml:space="preserve"> podatkov</w:t>
      </w:r>
      <w:r w:rsidRPr="00D64815">
        <w:rPr>
          <w:i w:val="0"/>
          <w:sz w:val="22"/>
          <w:szCs w:val="22"/>
        </w:rPr>
        <w:t xml:space="preserve">, je izvajalec naročniku odškodninsko odgovoren za vso škodo. </w:t>
      </w:r>
    </w:p>
    <w:p w14:paraId="00A1D014"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5AB84463" w14:textId="77777777" w:rsidR="008732CA" w:rsidRDefault="008732CA" w:rsidP="0050783A">
      <w:pPr>
        <w:widowControl w:val="0"/>
        <w:kinsoku w:val="0"/>
        <w:overflowPunct w:val="0"/>
        <w:autoSpaceDE w:val="0"/>
        <w:autoSpaceDN w:val="0"/>
        <w:adjustRightInd w:val="0"/>
        <w:jc w:val="both"/>
        <w:rPr>
          <w:i w:val="0"/>
          <w:sz w:val="22"/>
          <w:szCs w:val="22"/>
        </w:rPr>
      </w:pPr>
      <w:r w:rsidRPr="00D64815">
        <w:rPr>
          <w:i w:val="0"/>
          <w:sz w:val="22"/>
          <w:szCs w:val="22"/>
        </w:rPr>
        <w:t>Izvajalec sme objaviti svojo poslovno povezanost z naročnikom samo ob izrecnem pisnem dovoljenju naročnika.</w:t>
      </w:r>
    </w:p>
    <w:p w14:paraId="6A2481D9" w14:textId="77777777" w:rsidR="008732CA" w:rsidRPr="00D64815" w:rsidRDefault="008732CA" w:rsidP="0050783A">
      <w:pPr>
        <w:widowControl w:val="0"/>
        <w:kinsoku w:val="0"/>
        <w:overflowPunct w:val="0"/>
        <w:autoSpaceDE w:val="0"/>
        <w:autoSpaceDN w:val="0"/>
        <w:adjustRightInd w:val="0"/>
        <w:jc w:val="both"/>
        <w:rPr>
          <w:i w:val="0"/>
          <w:sz w:val="22"/>
          <w:szCs w:val="22"/>
        </w:rPr>
      </w:pPr>
    </w:p>
    <w:p w14:paraId="15965F1D" w14:textId="77777777" w:rsidR="008732CA" w:rsidRPr="00776B1C" w:rsidRDefault="008732CA" w:rsidP="0050783A">
      <w:pPr>
        <w:widowControl w:val="0"/>
        <w:kinsoku w:val="0"/>
        <w:overflowPunct w:val="0"/>
        <w:autoSpaceDE w:val="0"/>
        <w:autoSpaceDN w:val="0"/>
        <w:adjustRightInd w:val="0"/>
        <w:jc w:val="both"/>
        <w:rPr>
          <w:i w:val="0"/>
          <w:sz w:val="22"/>
          <w:szCs w:val="22"/>
        </w:rPr>
      </w:pPr>
      <w:r w:rsidRPr="00776B1C">
        <w:rPr>
          <w:i w:val="0"/>
          <w:sz w:val="22"/>
          <w:szCs w:val="22"/>
        </w:rPr>
        <w:t>Naročnik se zaveže varovati podatke, ki jih pridobi od izvajalca, kot poslovno skrivnost, če so bili ti podatki določeni kot poslovna skrivnost s pisnim sklepom izvajalca</w:t>
      </w:r>
      <w:r>
        <w:rPr>
          <w:i w:val="0"/>
          <w:sz w:val="22"/>
          <w:szCs w:val="22"/>
        </w:rPr>
        <w:t xml:space="preserve"> v skladu z veljavnimi predpisi</w:t>
      </w:r>
      <w:r w:rsidRPr="00776B1C">
        <w:rPr>
          <w:i w:val="0"/>
          <w:sz w:val="22"/>
          <w:szCs w:val="22"/>
        </w:rPr>
        <w:t xml:space="preserve">, </w:t>
      </w:r>
      <w:r>
        <w:rPr>
          <w:i w:val="0"/>
          <w:sz w:val="22"/>
          <w:szCs w:val="22"/>
        </w:rPr>
        <w:t xml:space="preserve">in druge </w:t>
      </w:r>
      <w:r w:rsidRPr="00776B1C">
        <w:rPr>
          <w:i w:val="0"/>
          <w:sz w:val="22"/>
          <w:szCs w:val="22"/>
        </w:rPr>
        <w:t>podatke, za katere je očitno, da bi nastala občutna škoda izvajalcu, če bi zanje izvedela nepooblaščena oseba.</w:t>
      </w:r>
    </w:p>
    <w:p w14:paraId="44CBA9FC" w14:textId="77777777" w:rsidR="008732CA" w:rsidRPr="00D64815" w:rsidRDefault="008732CA" w:rsidP="0050783A">
      <w:pPr>
        <w:widowControl w:val="0"/>
        <w:autoSpaceDE w:val="0"/>
        <w:autoSpaceDN w:val="0"/>
        <w:adjustRightInd w:val="0"/>
        <w:rPr>
          <w:i w:val="0"/>
          <w:szCs w:val="24"/>
        </w:rPr>
      </w:pPr>
    </w:p>
    <w:p w14:paraId="54450934"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Reševanje sporov</w:t>
      </w:r>
    </w:p>
    <w:p w14:paraId="777EF5DD" w14:textId="77777777" w:rsidR="00A0152C" w:rsidRPr="00597BF9" w:rsidRDefault="00A0152C" w:rsidP="00597BF9">
      <w:pPr>
        <w:widowControl w:val="0"/>
        <w:autoSpaceDE w:val="0"/>
        <w:autoSpaceDN w:val="0"/>
        <w:adjustRightInd w:val="0"/>
        <w:rPr>
          <w:i w:val="0"/>
          <w:szCs w:val="24"/>
        </w:rPr>
      </w:pPr>
    </w:p>
    <w:p w14:paraId="5CAB27A7" w14:textId="77777777" w:rsidR="008732CA" w:rsidRPr="00991FFD"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 xml:space="preserve"> člen</w:t>
      </w:r>
    </w:p>
    <w:p w14:paraId="2D1D21FD"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51ADA51A"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t>Za razlago določb te pogodbe se uporablja pravo Republike Slovenije, pri čemer sta pogodbeni stranki soglasni, da se za interpretacijo in argumentacijo vprašanj, ki jih ta pogodba morebiti ne ureja prvenstveno</w:t>
      </w:r>
      <w:r w:rsidR="00C21142">
        <w:rPr>
          <w:i w:val="0"/>
          <w:sz w:val="22"/>
          <w:szCs w:val="22"/>
        </w:rPr>
        <w:t>,</w:t>
      </w:r>
      <w:r w:rsidRPr="00D64815">
        <w:rPr>
          <w:i w:val="0"/>
          <w:sz w:val="22"/>
          <w:szCs w:val="22"/>
        </w:rPr>
        <w:t xml:space="preserve"> uporabijo predpisi, ki urejajo javno naročanje, predpisi, ki urejajo predmet javnega naročanja, predpisi, ki urejajo obligacijska razmerja oziroma razpisna dokumentacija javnega naročila.</w:t>
      </w:r>
    </w:p>
    <w:p w14:paraId="0DA3A725"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p>
    <w:p w14:paraId="5A5001F8" w14:textId="77777777" w:rsidR="008732CA" w:rsidRPr="00D64815" w:rsidRDefault="008732CA" w:rsidP="0050783A">
      <w:pPr>
        <w:widowControl w:val="0"/>
        <w:tabs>
          <w:tab w:val="left" w:pos="9781"/>
        </w:tabs>
        <w:kinsoku w:val="0"/>
        <w:overflowPunct w:val="0"/>
        <w:autoSpaceDE w:val="0"/>
        <w:autoSpaceDN w:val="0"/>
        <w:adjustRightInd w:val="0"/>
        <w:jc w:val="both"/>
        <w:rPr>
          <w:i w:val="0"/>
          <w:sz w:val="22"/>
          <w:szCs w:val="22"/>
        </w:rPr>
      </w:pPr>
      <w:r w:rsidRPr="00D64815">
        <w:rPr>
          <w:i w:val="0"/>
          <w:sz w:val="22"/>
          <w:szCs w:val="22"/>
        </w:rPr>
        <w:lastRenderedPageBreak/>
        <w:t>Pogodbeni stranki bosta morebitne spore, ki bi nastali pri izvrševanju te pogodbe, reševali sporazumno. V primeru, da spora ne bi mogli rešiti sporazumno, bo o sporu odločalo pristojno sodišče v Ljubljani.</w:t>
      </w:r>
    </w:p>
    <w:p w14:paraId="4A686487" w14:textId="77777777" w:rsidR="008732CA" w:rsidRPr="00597BF9" w:rsidRDefault="008732CA" w:rsidP="00597BF9">
      <w:pPr>
        <w:widowControl w:val="0"/>
        <w:tabs>
          <w:tab w:val="left" w:pos="9923"/>
        </w:tabs>
        <w:autoSpaceDE w:val="0"/>
        <w:autoSpaceDN w:val="0"/>
        <w:adjustRightInd w:val="0"/>
        <w:jc w:val="both"/>
        <w:rPr>
          <w:i w:val="0"/>
          <w:sz w:val="22"/>
          <w:szCs w:val="22"/>
        </w:rPr>
      </w:pPr>
    </w:p>
    <w:p w14:paraId="21E57C4A"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Protikorupcijska klavzula</w:t>
      </w:r>
    </w:p>
    <w:p w14:paraId="7BDDF646" w14:textId="77777777" w:rsidR="00A0152C" w:rsidRPr="00597BF9" w:rsidRDefault="00A0152C" w:rsidP="00597BF9">
      <w:pPr>
        <w:widowControl w:val="0"/>
        <w:tabs>
          <w:tab w:val="left" w:pos="9923"/>
        </w:tabs>
        <w:autoSpaceDE w:val="0"/>
        <w:autoSpaceDN w:val="0"/>
        <w:adjustRightInd w:val="0"/>
        <w:jc w:val="both"/>
        <w:rPr>
          <w:sz w:val="22"/>
          <w:szCs w:val="22"/>
        </w:rPr>
      </w:pPr>
    </w:p>
    <w:p w14:paraId="0D3DE201"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1A13FC89" w14:textId="77777777" w:rsidR="008732CA" w:rsidRPr="00597BF9" w:rsidRDefault="008732CA" w:rsidP="00597BF9">
      <w:pPr>
        <w:widowControl w:val="0"/>
        <w:autoSpaceDE w:val="0"/>
        <w:autoSpaceDN w:val="0"/>
        <w:adjustRightInd w:val="0"/>
        <w:jc w:val="both"/>
        <w:rPr>
          <w:i w:val="0"/>
          <w:sz w:val="22"/>
          <w:szCs w:val="22"/>
        </w:rPr>
      </w:pPr>
    </w:p>
    <w:p w14:paraId="0BCBC1C7"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 xml:space="preserve">V primeru, da je pri izvedbi javnega naročila za izbor izvajalca po tej pogodbi ali pri izvajanju te pogodbe kdo v imenu ali na račun izvajalca, predstavniku ali posredniku naročnika obljubil, ponudil ali dal kakšno nedovoljeno korist za pridobitev tega posla ali za sklenitev tega posla pod ugodnejšimi pogoji ali za opustitev dolžnega nadzora nad izvajanjem obveznosti po tej pogodbi ali za drugo ravnanje ali opustitev, s katerim je naročniku povzročena škoda ali je omogočena pridobitev nedovoljene koristi predstavniku ali posredniku naročnika, izvajalcu ali njegovemu predstavniku, zastopniku ali posredniku je ta pogodba nična. </w:t>
      </w:r>
    </w:p>
    <w:p w14:paraId="22D5B700" w14:textId="77777777" w:rsidR="008732CA" w:rsidRPr="00597BF9" w:rsidRDefault="008732CA" w:rsidP="00597BF9">
      <w:pPr>
        <w:widowControl w:val="0"/>
        <w:autoSpaceDE w:val="0"/>
        <w:autoSpaceDN w:val="0"/>
        <w:adjustRightInd w:val="0"/>
        <w:jc w:val="both"/>
        <w:rPr>
          <w:i w:val="0"/>
          <w:sz w:val="22"/>
          <w:szCs w:val="22"/>
        </w:rPr>
      </w:pPr>
    </w:p>
    <w:p w14:paraId="7BDA4E51" w14:textId="77777777" w:rsidR="008732CA" w:rsidRPr="00597BF9" w:rsidRDefault="008732CA" w:rsidP="00597BF9">
      <w:pPr>
        <w:widowControl w:val="0"/>
        <w:autoSpaceDE w:val="0"/>
        <w:autoSpaceDN w:val="0"/>
        <w:adjustRightInd w:val="0"/>
        <w:jc w:val="both"/>
        <w:rPr>
          <w:i w:val="0"/>
          <w:sz w:val="22"/>
          <w:szCs w:val="22"/>
        </w:rPr>
      </w:pPr>
      <w:r w:rsidRPr="00597BF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0FB7908" w14:textId="77777777" w:rsidR="008732CA" w:rsidRPr="00597BF9" w:rsidRDefault="008732CA" w:rsidP="00597BF9">
      <w:pPr>
        <w:widowControl w:val="0"/>
        <w:autoSpaceDE w:val="0"/>
        <w:autoSpaceDN w:val="0"/>
        <w:adjustRightInd w:val="0"/>
        <w:jc w:val="both"/>
        <w:rPr>
          <w:i w:val="0"/>
          <w:sz w:val="22"/>
          <w:szCs w:val="22"/>
        </w:rPr>
      </w:pPr>
    </w:p>
    <w:p w14:paraId="4A5EE845"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Socialna klavzula</w:t>
      </w:r>
    </w:p>
    <w:p w14:paraId="36017A08" w14:textId="77777777" w:rsidR="00A0152C" w:rsidRPr="00597BF9" w:rsidRDefault="00A0152C" w:rsidP="00597BF9">
      <w:pPr>
        <w:widowControl w:val="0"/>
        <w:autoSpaceDE w:val="0"/>
        <w:autoSpaceDN w:val="0"/>
        <w:adjustRightInd w:val="0"/>
        <w:jc w:val="both"/>
        <w:rPr>
          <w:i w:val="0"/>
          <w:sz w:val="22"/>
          <w:szCs w:val="22"/>
        </w:rPr>
      </w:pPr>
    </w:p>
    <w:p w14:paraId="71B35779"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082FC39B" w14:textId="77777777" w:rsidR="008732CA" w:rsidRPr="00597BF9" w:rsidRDefault="008732CA" w:rsidP="00597BF9">
      <w:pPr>
        <w:widowControl w:val="0"/>
        <w:autoSpaceDE w:val="0"/>
        <w:autoSpaceDN w:val="0"/>
        <w:adjustRightInd w:val="0"/>
        <w:jc w:val="both"/>
        <w:rPr>
          <w:i w:val="0"/>
          <w:sz w:val="22"/>
          <w:szCs w:val="22"/>
        </w:rPr>
      </w:pPr>
    </w:p>
    <w:p w14:paraId="2B6FD485"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14:paraId="7C38C988" w14:textId="77777777" w:rsidR="001904F7" w:rsidRPr="00597BF9" w:rsidRDefault="001904F7" w:rsidP="00597BF9">
      <w:pPr>
        <w:widowControl w:val="0"/>
        <w:autoSpaceDE w:val="0"/>
        <w:autoSpaceDN w:val="0"/>
        <w:adjustRightInd w:val="0"/>
        <w:jc w:val="both"/>
        <w:rPr>
          <w:i w:val="0"/>
          <w:sz w:val="22"/>
          <w:szCs w:val="22"/>
        </w:rPr>
      </w:pPr>
    </w:p>
    <w:p w14:paraId="299850BB"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14:paraId="535DE62E" w14:textId="77777777" w:rsidR="001904F7" w:rsidRPr="00597BF9" w:rsidRDefault="001904F7" w:rsidP="00597BF9">
      <w:pPr>
        <w:widowControl w:val="0"/>
        <w:autoSpaceDE w:val="0"/>
        <w:autoSpaceDN w:val="0"/>
        <w:adjustRightInd w:val="0"/>
        <w:jc w:val="both"/>
        <w:rPr>
          <w:i w:val="0"/>
          <w:sz w:val="22"/>
          <w:szCs w:val="22"/>
        </w:rPr>
      </w:pPr>
    </w:p>
    <w:p w14:paraId="54546128"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14:paraId="44200B54" w14:textId="77777777" w:rsidR="002A76FC" w:rsidRPr="00597BF9" w:rsidRDefault="002A76FC" w:rsidP="00597BF9">
      <w:pPr>
        <w:widowControl w:val="0"/>
        <w:autoSpaceDE w:val="0"/>
        <w:autoSpaceDN w:val="0"/>
        <w:adjustRightInd w:val="0"/>
        <w:jc w:val="both"/>
        <w:rPr>
          <w:i w:val="0"/>
          <w:sz w:val="22"/>
          <w:szCs w:val="22"/>
        </w:rPr>
      </w:pPr>
    </w:p>
    <w:p w14:paraId="1C5F8084" w14:textId="77777777" w:rsidR="008732CA" w:rsidRPr="00597BF9"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597BF9">
        <w:rPr>
          <w:i w:val="0"/>
          <w:spacing w:val="-1"/>
          <w:sz w:val="22"/>
          <w:szCs w:val="22"/>
        </w:rPr>
        <w:t>člen</w:t>
      </w:r>
    </w:p>
    <w:p w14:paraId="16D20A1E" w14:textId="77777777" w:rsidR="008732CA" w:rsidRPr="00597BF9" w:rsidRDefault="008732CA" w:rsidP="00597BF9">
      <w:pPr>
        <w:widowControl w:val="0"/>
        <w:autoSpaceDE w:val="0"/>
        <w:autoSpaceDN w:val="0"/>
        <w:adjustRightInd w:val="0"/>
        <w:jc w:val="both"/>
        <w:rPr>
          <w:i w:val="0"/>
          <w:sz w:val="22"/>
          <w:szCs w:val="22"/>
        </w:rPr>
      </w:pPr>
    </w:p>
    <w:p w14:paraId="12DAE34A"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 xml:space="preserve">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w:t>
      </w:r>
      <w:r w:rsidRPr="00597BF9">
        <w:rPr>
          <w:i w:val="0"/>
          <w:sz w:val="22"/>
          <w:szCs w:val="22"/>
        </w:rPr>
        <w:lastRenderedPageBreak/>
        <w:t>zadostne ukrepe, s katerimi lahko dokaže svojo zanesljivost kljub obstoju okoliščin.</w:t>
      </w:r>
    </w:p>
    <w:p w14:paraId="724E3ECF" w14:textId="77777777" w:rsidR="001904F7" w:rsidRPr="00597BF9" w:rsidRDefault="001904F7" w:rsidP="00597BF9">
      <w:pPr>
        <w:widowControl w:val="0"/>
        <w:autoSpaceDE w:val="0"/>
        <w:autoSpaceDN w:val="0"/>
        <w:adjustRightInd w:val="0"/>
        <w:jc w:val="both"/>
        <w:rPr>
          <w:i w:val="0"/>
          <w:sz w:val="22"/>
          <w:szCs w:val="22"/>
        </w:rPr>
      </w:pPr>
    </w:p>
    <w:p w14:paraId="3ECC7C7E"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14:paraId="45D0B9D3" w14:textId="77777777" w:rsidR="001904F7" w:rsidRPr="00597BF9" w:rsidRDefault="001904F7" w:rsidP="00597BF9">
      <w:pPr>
        <w:widowControl w:val="0"/>
        <w:autoSpaceDE w:val="0"/>
        <w:autoSpaceDN w:val="0"/>
        <w:adjustRightInd w:val="0"/>
        <w:jc w:val="both"/>
        <w:rPr>
          <w:i w:val="0"/>
          <w:sz w:val="22"/>
          <w:szCs w:val="22"/>
        </w:rPr>
      </w:pPr>
    </w:p>
    <w:p w14:paraId="7375BB80" w14:textId="77777777" w:rsidR="001904F7" w:rsidRPr="00597BF9" w:rsidRDefault="001904F7" w:rsidP="00597BF9">
      <w:pPr>
        <w:widowControl w:val="0"/>
        <w:autoSpaceDE w:val="0"/>
        <w:autoSpaceDN w:val="0"/>
        <w:adjustRightInd w:val="0"/>
        <w:jc w:val="both"/>
        <w:rPr>
          <w:i w:val="0"/>
          <w:sz w:val="22"/>
          <w:szCs w:val="22"/>
        </w:rPr>
      </w:pPr>
      <w:r w:rsidRPr="00597BF9">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sidRPr="00597BF9">
        <w:rPr>
          <w:i w:val="0"/>
          <w:sz w:val="22"/>
          <w:szCs w:val="22"/>
        </w:rPr>
        <w:t>podizvajanje</w:t>
      </w:r>
      <w:proofErr w:type="spellEnd"/>
      <w:r w:rsidRPr="00597BF9">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dni od poteka roka za preverjanje iz drugega odstavka 67.a člena ZJN-3, začne nov postopek javnega naročila.</w:t>
      </w:r>
    </w:p>
    <w:p w14:paraId="06A71444" w14:textId="77777777" w:rsidR="008732CA" w:rsidRPr="00597BF9" w:rsidRDefault="008732CA" w:rsidP="00597BF9">
      <w:pPr>
        <w:widowControl w:val="0"/>
        <w:autoSpaceDE w:val="0"/>
        <w:autoSpaceDN w:val="0"/>
        <w:adjustRightInd w:val="0"/>
        <w:jc w:val="both"/>
        <w:rPr>
          <w:i w:val="0"/>
          <w:sz w:val="22"/>
          <w:szCs w:val="22"/>
        </w:rPr>
      </w:pPr>
    </w:p>
    <w:p w14:paraId="52C1246E" w14:textId="77777777" w:rsidR="008732CA"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4C65E2">
        <w:rPr>
          <w:i w:val="0"/>
          <w:spacing w:val="-1"/>
          <w:sz w:val="22"/>
          <w:szCs w:val="22"/>
        </w:rPr>
        <w:t>člen</w:t>
      </w:r>
    </w:p>
    <w:p w14:paraId="569F84D9" w14:textId="77777777" w:rsidR="008732CA" w:rsidRPr="00295C2F" w:rsidRDefault="008732CA" w:rsidP="00295C2F">
      <w:pPr>
        <w:widowControl w:val="0"/>
        <w:autoSpaceDE w:val="0"/>
        <w:autoSpaceDN w:val="0"/>
        <w:adjustRightInd w:val="0"/>
        <w:jc w:val="both"/>
        <w:rPr>
          <w:i w:val="0"/>
          <w:sz w:val="22"/>
          <w:szCs w:val="22"/>
        </w:rPr>
      </w:pPr>
    </w:p>
    <w:p w14:paraId="40B86075" w14:textId="77777777" w:rsidR="001904F7" w:rsidRPr="00295C2F" w:rsidRDefault="001904F7" w:rsidP="00295C2F">
      <w:pPr>
        <w:widowControl w:val="0"/>
        <w:autoSpaceDE w:val="0"/>
        <w:autoSpaceDN w:val="0"/>
        <w:adjustRightInd w:val="0"/>
        <w:jc w:val="both"/>
        <w:rPr>
          <w:i w:val="0"/>
          <w:sz w:val="22"/>
          <w:szCs w:val="22"/>
        </w:rPr>
      </w:pPr>
      <w:r w:rsidRPr="00295C2F">
        <w:rPr>
          <w:i w:val="0"/>
          <w:sz w:val="22"/>
          <w:szCs w:val="22"/>
        </w:rPr>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14:paraId="7C594A5B" w14:textId="77777777" w:rsidR="008732CA" w:rsidRPr="00295C2F" w:rsidRDefault="008732CA" w:rsidP="00295C2F">
      <w:pPr>
        <w:widowControl w:val="0"/>
        <w:autoSpaceDE w:val="0"/>
        <w:autoSpaceDN w:val="0"/>
        <w:adjustRightInd w:val="0"/>
        <w:jc w:val="both"/>
        <w:rPr>
          <w:i w:val="0"/>
          <w:sz w:val="22"/>
          <w:szCs w:val="22"/>
        </w:rPr>
      </w:pPr>
    </w:p>
    <w:p w14:paraId="08868DCE" w14:textId="77777777" w:rsidR="008732CA" w:rsidRPr="00597BF9" w:rsidRDefault="008732CA" w:rsidP="00597BF9">
      <w:pPr>
        <w:widowControl w:val="0"/>
        <w:kinsoku w:val="0"/>
        <w:overflowPunct w:val="0"/>
        <w:autoSpaceDE w:val="0"/>
        <w:autoSpaceDN w:val="0"/>
        <w:adjustRightInd w:val="0"/>
        <w:jc w:val="both"/>
        <w:rPr>
          <w:b/>
          <w:bCs/>
          <w:i w:val="0"/>
          <w:sz w:val="22"/>
          <w:szCs w:val="22"/>
        </w:rPr>
      </w:pPr>
      <w:r w:rsidRPr="00597BF9">
        <w:rPr>
          <w:b/>
          <w:bCs/>
          <w:i w:val="0"/>
          <w:sz w:val="22"/>
          <w:szCs w:val="22"/>
        </w:rPr>
        <w:t>Spremembe in dopolnitve pogodbe</w:t>
      </w:r>
    </w:p>
    <w:p w14:paraId="2CFADE58" w14:textId="77777777" w:rsidR="00A0152C" w:rsidRPr="00295C2F" w:rsidRDefault="00A0152C" w:rsidP="00295C2F">
      <w:pPr>
        <w:widowControl w:val="0"/>
        <w:autoSpaceDE w:val="0"/>
        <w:autoSpaceDN w:val="0"/>
        <w:adjustRightInd w:val="0"/>
        <w:jc w:val="both"/>
        <w:rPr>
          <w:i w:val="0"/>
          <w:sz w:val="22"/>
          <w:szCs w:val="22"/>
        </w:rPr>
      </w:pPr>
    </w:p>
    <w:p w14:paraId="2F30ACE3"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79654EE9" w14:textId="77777777" w:rsidR="008732CA" w:rsidRPr="00D64815" w:rsidRDefault="008732CA" w:rsidP="00295C2F">
      <w:pPr>
        <w:widowControl w:val="0"/>
        <w:autoSpaceDE w:val="0"/>
        <w:autoSpaceDN w:val="0"/>
        <w:adjustRightInd w:val="0"/>
        <w:jc w:val="both"/>
        <w:rPr>
          <w:i w:val="0"/>
          <w:sz w:val="22"/>
          <w:szCs w:val="22"/>
        </w:rPr>
      </w:pPr>
    </w:p>
    <w:p w14:paraId="3E9147AA" w14:textId="77777777"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Vsaka pogodbena stranka lahko predlaga spremembe in dopolnitve k tej pogodbi, ki so veljavne le, če so sklenjene v pisni obliki kot aneks k pogodbi.</w:t>
      </w:r>
    </w:p>
    <w:p w14:paraId="66772AE2" w14:textId="77777777" w:rsidR="008732CA" w:rsidRPr="00295C2F" w:rsidRDefault="008732CA" w:rsidP="00295C2F">
      <w:pPr>
        <w:widowControl w:val="0"/>
        <w:autoSpaceDE w:val="0"/>
        <w:autoSpaceDN w:val="0"/>
        <w:adjustRightInd w:val="0"/>
        <w:jc w:val="both"/>
        <w:rPr>
          <w:i w:val="0"/>
          <w:sz w:val="22"/>
          <w:szCs w:val="22"/>
        </w:rPr>
      </w:pPr>
    </w:p>
    <w:p w14:paraId="04B5100C" w14:textId="77777777" w:rsidR="008732CA" w:rsidRDefault="008732CA" w:rsidP="00597BF9">
      <w:pPr>
        <w:widowControl w:val="0"/>
        <w:kinsoku w:val="0"/>
        <w:overflowPunct w:val="0"/>
        <w:autoSpaceDE w:val="0"/>
        <w:autoSpaceDN w:val="0"/>
        <w:adjustRightInd w:val="0"/>
        <w:jc w:val="both"/>
        <w:rPr>
          <w:b/>
          <w:bCs/>
          <w:i w:val="0"/>
          <w:sz w:val="22"/>
          <w:szCs w:val="22"/>
        </w:rPr>
      </w:pPr>
      <w:r w:rsidRPr="00D64815">
        <w:rPr>
          <w:b/>
          <w:bCs/>
          <w:i w:val="0"/>
          <w:sz w:val="22"/>
          <w:szCs w:val="22"/>
        </w:rPr>
        <w:t>Končne določbe</w:t>
      </w:r>
    </w:p>
    <w:p w14:paraId="31355E13" w14:textId="77777777" w:rsidR="00A0152C" w:rsidRPr="00295C2F" w:rsidRDefault="00A0152C" w:rsidP="00295C2F">
      <w:pPr>
        <w:widowControl w:val="0"/>
        <w:autoSpaceDE w:val="0"/>
        <w:autoSpaceDN w:val="0"/>
        <w:adjustRightInd w:val="0"/>
        <w:jc w:val="both"/>
        <w:rPr>
          <w:i w:val="0"/>
          <w:sz w:val="22"/>
          <w:szCs w:val="22"/>
        </w:rPr>
      </w:pPr>
    </w:p>
    <w:p w14:paraId="6766BDD7"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6B8DD11F" w14:textId="77777777" w:rsidR="008732CA" w:rsidRDefault="008732CA" w:rsidP="00295C2F">
      <w:pPr>
        <w:widowControl w:val="0"/>
        <w:autoSpaceDE w:val="0"/>
        <w:autoSpaceDN w:val="0"/>
        <w:adjustRightInd w:val="0"/>
        <w:jc w:val="both"/>
        <w:rPr>
          <w:i w:val="0"/>
          <w:sz w:val="22"/>
          <w:szCs w:val="22"/>
        </w:rPr>
      </w:pPr>
    </w:p>
    <w:p w14:paraId="3A9C814E" w14:textId="77777777" w:rsidR="005E3D28" w:rsidRPr="005E3D28" w:rsidRDefault="005E3D28" w:rsidP="00295C2F">
      <w:pPr>
        <w:widowControl w:val="0"/>
        <w:autoSpaceDE w:val="0"/>
        <w:autoSpaceDN w:val="0"/>
        <w:adjustRightInd w:val="0"/>
        <w:jc w:val="both"/>
        <w:rPr>
          <w:i w:val="0"/>
          <w:sz w:val="22"/>
          <w:szCs w:val="22"/>
        </w:rPr>
      </w:pPr>
      <w:r w:rsidRPr="005E3D28">
        <w:rPr>
          <w:i w:val="0"/>
          <w:sz w:val="22"/>
          <w:szCs w:val="22"/>
        </w:rPr>
        <w:t xml:space="preserve">Pogodba je sklenjena z dnem podpisa obeh pogodbenih strank in </w:t>
      </w:r>
      <w:r w:rsidR="00EB657B">
        <w:rPr>
          <w:i w:val="0"/>
          <w:sz w:val="22"/>
          <w:szCs w:val="22"/>
        </w:rPr>
        <w:t>velja z izpolnitvijo pogoja</w:t>
      </w:r>
      <w:r w:rsidRPr="005E3D28">
        <w:rPr>
          <w:i w:val="0"/>
          <w:sz w:val="22"/>
          <w:szCs w:val="22"/>
        </w:rPr>
        <w:t xml:space="preserve"> predložitve finančnega zavarovanja za dobro izpolnitev pogodbenih obveznosti</w:t>
      </w:r>
      <w:r w:rsidR="000E27EA">
        <w:rPr>
          <w:i w:val="0"/>
          <w:sz w:val="22"/>
          <w:szCs w:val="22"/>
        </w:rPr>
        <w:t xml:space="preserve"> in s strani naročnika potrjenega načrta čiščenja</w:t>
      </w:r>
      <w:r w:rsidRPr="005E3D28">
        <w:rPr>
          <w:i w:val="0"/>
          <w:sz w:val="22"/>
          <w:szCs w:val="22"/>
        </w:rPr>
        <w:t xml:space="preserve">, uporablja pa se za obdobje od _____ do _______ </w:t>
      </w:r>
      <w:r w:rsidRPr="00295C2F">
        <w:rPr>
          <w:i w:val="0"/>
          <w:sz w:val="22"/>
          <w:szCs w:val="22"/>
        </w:rPr>
        <w:t>(Opomba: Naročnik navede obdobje uporabe, skladno z določili iz razpisne dokumentacije. Začetek uporabe ne sme biti pred datumom pridobitve finančnega zavarovanja za dobro izvedbo pogodbenih obveznosti).</w:t>
      </w:r>
      <w:r w:rsidRPr="005E3D28">
        <w:rPr>
          <w:i w:val="0"/>
          <w:sz w:val="22"/>
          <w:szCs w:val="22"/>
        </w:rPr>
        <w:t xml:space="preserve"> </w:t>
      </w:r>
    </w:p>
    <w:p w14:paraId="21196EAC" w14:textId="77777777" w:rsidR="008732CA" w:rsidRPr="00295C2F" w:rsidRDefault="008732CA" w:rsidP="00295C2F">
      <w:pPr>
        <w:widowControl w:val="0"/>
        <w:autoSpaceDE w:val="0"/>
        <w:autoSpaceDN w:val="0"/>
        <w:adjustRightInd w:val="0"/>
        <w:jc w:val="both"/>
        <w:rPr>
          <w:i w:val="0"/>
          <w:sz w:val="22"/>
          <w:szCs w:val="22"/>
        </w:rPr>
      </w:pPr>
    </w:p>
    <w:p w14:paraId="67B76E16" w14:textId="77777777" w:rsidR="008732CA" w:rsidRPr="00D64815" w:rsidRDefault="008732CA" w:rsidP="00797128">
      <w:pPr>
        <w:widowControl w:val="0"/>
        <w:numPr>
          <w:ilvl w:val="1"/>
          <w:numId w:val="24"/>
        </w:numPr>
        <w:tabs>
          <w:tab w:val="left" w:pos="284"/>
        </w:tabs>
        <w:kinsoku w:val="0"/>
        <w:overflowPunct w:val="0"/>
        <w:autoSpaceDE w:val="0"/>
        <w:autoSpaceDN w:val="0"/>
        <w:adjustRightInd w:val="0"/>
        <w:ind w:left="0" w:firstLine="0"/>
        <w:jc w:val="center"/>
        <w:rPr>
          <w:i w:val="0"/>
          <w:spacing w:val="-1"/>
          <w:sz w:val="22"/>
          <w:szCs w:val="22"/>
        </w:rPr>
      </w:pPr>
      <w:r w:rsidRPr="00D64815">
        <w:rPr>
          <w:i w:val="0"/>
          <w:spacing w:val="-1"/>
          <w:sz w:val="22"/>
          <w:szCs w:val="22"/>
        </w:rPr>
        <w:t>člen</w:t>
      </w:r>
    </w:p>
    <w:p w14:paraId="03072547" w14:textId="77777777" w:rsidR="008732CA" w:rsidRPr="00295C2F" w:rsidRDefault="008732CA" w:rsidP="00295C2F">
      <w:pPr>
        <w:widowControl w:val="0"/>
        <w:autoSpaceDE w:val="0"/>
        <w:autoSpaceDN w:val="0"/>
        <w:adjustRightInd w:val="0"/>
        <w:jc w:val="both"/>
        <w:rPr>
          <w:i w:val="0"/>
          <w:sz w:val="22"/>
          <w:szCs w:val="22"/>
        </w:rPr>
      </w:pPr>
    </w:p>
    <w:p w14:paraId="442DBBC1" w14:textId="77777777" w:rsidR="008732CA" w:rsidRPr="00D64815" w:rsidRDefault="008732CA" w:rsidP="00295C2F">
      <w:pPr>
        <w:widowControl w:val="0"/>
        <w:autoSpaceDE w:val="0"/>
        <w:autoSpaceDN w:val="0"/>
        <w:adjustRightInd w:val="0"/>
        <w:jc w:val="both"/>
        <w:rPr>
          <w:i w:val="0"/>
          <w:sz w:val="22"/>
          <w:szCs w:val="22"/>
        </w:rPr>
      </w:pPr>
      <w:r w:rsidRPr="00D64815">
        <w:rPr>
          <w:i w:val="0"/>
          <w:sz w:val="22"/>
          <w:szCs w:val="22"/>
        </w:rPr>
        <w:t>Pogodba je sestavljena v štirih (4) enakih izvodih, od katerih prejmeta naročnik in dobavitelj po dva (2) izvoda.</w:t>
      </w:r>
    </w:p>
    <w:p w14:paraId="2988C657" w14:textId="77777777" w:rsidR="008732CA" w:rsidRPr="00D64815" w:rsidRDefault="008732CA" w:rsidP="00295C2F">
      <w:pPr>
        <w:widowControl w:val="0"/>
        <w:autoSpaceDE w:val="0"/>
        <w:autoSpaceDN w:val="0"/>
        <w:adjustRightInd w:val="0"/>
        <w:jc w:val="both"/>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A0152C" w:rsidRPr="00A0152C" w14:paraId="788591C1" w14:textId="77777777" w:rsidTr="00B873AD">
        <w:tc>
          <w:tcPr>
            <w:tcW w:w="3296" w:type="dxa"/>
            <w:hideMark/>
          </w:tcPr>
          <w:p w14:paraId="7F2DBF4F" w14:textId="77777777" w:rsidR="00A0152C" w:rsidRPr="00A0152C" w:rsidRDefault="00A0152C" w:rsidP="00A0152C">
            <w:pPr>
              <w:ind w:right="-2"/>
              <w:rPr>
                <w:i w:val="0"/>
                <w:sz w:val="22"/>
                <w:szCs w:val="22"/>
              </w:rPr>
            </w:pPr>
            <w:r w:rsidRPr="00A0152C">
              <w:rPr>
                <w:i w:val="0"/>
                <w:sz w:val="22"/>
                <w:szCs w:val="22"/>
              </w:rPr>
              <w:t>Številka: ____________</w:t>
            </w:r>
          </w:p>
        </w:tc>
        <w:tc>
          <w:tcPr>
            <w:tcW w:w="2668" w:type="dxa"/>
          </w:tcPr>
          <w:p w14:paraId="19113363" w14:textId="77777777" w:rsidR="00A0152C" w:rsidRPr="00A0152C" w:rsidRDefault="00A0152C" w:rsidP="00A0152C">
            <w:pPr>
              <w:ind w:right="-2"/>
              <w:rPr>
                <w:i w:val="0"/>
                <w:sz w:val="22"/>
                <w:szCs w:val="22"/>
              </w:rPr>
            </w:pPr>
          </w:p>
        </w:tc>
        <w:tc>
          <w:tcPr>
            <w:tcW w:w="3250" w:type="dxa"/>
            <w:hideMark/>
          </w:tcPr>
          <w:p w14:paraId="43ED0FD7" w14:textId="77777777" w:rsidR="00A0152C" w:rsidRPr="00A0152C" w:rsidRDefault="00A0152C" w:rsidP="00A0152C">
            <w:pPr>
              <w:ind w:right="-2"/>
              <w:rPr>
                <w:i w:val="0"/>
                <w:sz w:val="22"/>
                <w:szCs w:val="22"/>
              </w:rPr>
            </w:pPr>
            <w:r w:rsidRPr="00A0152C">
              <w:rPr>
                <w:i w:val="0"/>
                <w:sz w:val="22"/>
                <w:szCs w:val="22"/>
              </w:rPr>
              <w:t>Številka: _________</w:t>
            </w:r>
          </w:p>
        </w:tc>
      </w:tr>
      <w:tr w:rsidR="00A0152C" w:rsidRPr="00A0152C" w14:paraId="60C97C41" w14:textId="77777777" w:rsidTr="00B873AD">
        <w:tc>
          <w:tcPr>
            <w:tcW w:w="3296" w:type="dxa"/>
            <w:hideMark/>
          </w:tcPr>
          <w:p w14:paraId="37359379" w14:textId="77777777" w:rsidR="00A0152C" w:rsidRPr="00A0152C" w:rsidRDefault="00A0152C" w:rsidP="00A0152C">
            <w:pPr>
              <w:ind w:right="-2"/>
              <w:rPr>
                <w:i w:val="0"/>
                <w:sz w:val="22"/>
                <w:szCs w:val="22"/>
              </w:rPr>
            </w:pPr>
            <w:r w:rsidRPr="00A0152C">
              <w:rPr>
                <w:i w:val="0"/>
                <w:sz w:val="22"/>
                <w:szCs w:val="22"/>
              </w:rPr>
              <w:t>Datum: _____________</w:t>
            </w:r>
          </w:p>
        </w:tc>
        <w:tc>
          <w:tcPr>
            <w:tcW w:w="2668" w:type="dxa"/>
          </w:tcPr>
          <w:p w14:paraId="1D675443" w14:textId="77777777" w:rsidR="00A0152C" w:rsidRPr="00A0152C" w:rsidRDefault="00A0152C" w:rsidP="00A0152C">
            <w:pPr>
              <w:ind w:right="-2"/>
              <w:rPr>
                <w:i w:val="0"/>
                <w:sz w:val="22"/>
                <w:szCs w:val="22"/>
              </w:rPr>
            </w:pPr>
          </w:p>
        </w:tc>
        <w:tc>
          <w:tcPr>
            <w:tcW w:w="3250" w:type="dxa"/>
            <w:hideMark/>
          </w:tcPr>
          <w:p w14:paraId="201856DF" w14:textId="77777777" w:rsidR="00A0152C" w:rsidRPr="00A0152C" w:rsidRDefault="00A0152C" w:rsidP="00A0152C">
            <w:pPr>
              <w:ind w:right="-2"/>
              <w:rPr>
                <w:i w:val="0"/>
                <w:sz w:val="22"/>
                <w:szCs w:val="22"/>
              </w:rPr>
            </w:pPr>
            <w:r w:rsidRPr="00A0152C">
              <w:rPr>
                <w:i w:val="0"/>
                <w:sz w:val="22"/>
                <w:szCs w:val="22"/>
              </w:rPr>
              <w:t>Datum: __________</w:t>
            </w:r>
          </w:p>
        </w:tc>
      </w:tr>
      <w:tr w:rsidR="00A0152C" w:rsidRPr="00A0152C" w14:paraId="2973D034" w14:textId="77777777" w:rsidTr="00B873AD">
        <w:tc>
          <w:tcPr>
            <w:tcW w:w="3296" w:type="dxa"/>
          </w:tcPr>
          <w:p w14:paraId="2CB0C240" w14:textId="77777777" w:rsidR="00A0152C" w:rsidRPr="00A0152C" w:rsidRDefault="00A0152C" w:rsidP="00A0152C">
            <w:pPr>
              <w:ind w:right="-2"/>
              <w:rPr>
                <w:i w:val="0"/>
                <w:sz w:val="22"/>
                <w:szCs w:val="22"/>
              </w:rPr>
            </w:pPr>
          </w:p>
        </w:tc>
        <w:tc>
          <w:tcPr>
            <w:tcW w:w="2668" w:type="dxa"/>
          </w:tcPr>
          <w:p w14:paraId="1418D5AA" w14:textId="77777777" w:rsidR="00A0152C" w:rsidRPr="00A0152C" w:rsidRDefault="00A0152C" w:rsidP="00A0152C">
            <w:pPr>
              <w:ind w:right="-2"/>
              <w:rPr>
                <w:i w:val="0"/>
                <w:sz w:val="22"/>
                <w:szCs w:val="22"/>
              </w:rPr>
            </w:pPr>
          </w:p>
        </w:tc>
        <w:tc>
          <w:tcPr>
            <w:tcW w:w="3250" w:type="dxa"/>
          </w:tcPr>
          <w:p w14:paraId="17C98804" w14:textId="77777777" w:rsidR="00A0152C" w:rsidRPr="00A0152C" w:rsidRDefault="00A0152C" w:rsidP="00A0152C">
            <w:pPr>
              <w:ind w:right="-2"/>
              <w:rPr>
                <w:i w:val="0"/>
                <w:sz w:val="22"/>
                <w:szCs w:val="22"/>
              </w:rPr>
            </w:pPr>
          </w:p>
        </w:tc>
      </w:tr>
      <w:tr w:rsidR="00A0152C" w:rsidRPr="00A0152C" w14:paraId="57090151" w14:textId="77777777" w:rsidTr="00B873AD">
        <w:tc>
          <w:tcPr>
            <w:tcW w:w="3296" w:type="dxa"/>
            <w:hideMark/>
          </w:tcPr>
          <w:p w14:paraId="5B07310F" w14:textId="77777777" w:rsidR="00A0152C" w:rsidRPr="00A0152C" w:rsidRDefault="00A0152C" w:rsidP="00A0152C">
            <w:pPr>
              <w:ind w:right="-2"/>
              <w:rPr>
                <w:i w:val="0"/>
                <w:sz w:val="22"/>
                <w:szCs w:val="22"/>
              </w:rPr>
            </w:pPr>
            <w:r>
              <w:rPr>
                <w:i w:val="0"/>
                <w:sz w:val="22"/>
                <w:szCs w:val="22"/>
              </w:rPr>
              <w:t>IZVAJALEC:</w:t>
            </w:r>
          </w:p>
        </w:tc>
        <w:tc>
          <w:tcPr>
            <w:tcW w:w="2668" w:type="dxa"/>
          </w:tcPr>
          <w:p w14:paraId="3DF1E1F1" w14:textId="77777777" w:rsidR="00A0152C" w:rsidRPr="00A0152C" w:rsidRDefault="00A0152C" w:rsidP="00A0152C">
            <w:pPr>
              <w:ind w:right="-2"/>
              <w:rPr>
                <w:i w:val="0"/>
                <w:sz w:val="22"/>
                <w:szCs w:val="22"/>
              </w:rPr>
            </w:pPr>
          </w:p>
        </w:tc>
        <w:tc>
          <w:tcPr>
            <w:tcW w:w="3250" w:type="dxa"/>
            <w:hideMark/>
          </w:tcPr>
          <w:p w14:paraId="0375BE0F" w14:textId="77777777" w:rsidR="00A0152C" w:rsidRPr="00A0152C" w:rsidRDefault="00A0152C" w:rsidP="00A0152C">
            <w:pPr>
              <w:ind w:right="-2"/>
              <w:rPr>
                <w:i w:val="0"/>
                <w:sz w:val="22"/>
                <w:szCs w:val="22"/>
              </w:rPr>
            </w:pPr>
            <w:r w:rsidRPr="00A0152C">
              <w:rPr>
                <w:i w:val="0"/>
                <w:sz w:val="22"/>
                <w:szCs w:val="22"/>
              </w:rPr>
              <w:t>NAROČNIK:</w:t>
            </w:r>
          </w:p>
        </w:tc>
      </w:tr>
      <w:tr w:rsidR="00A0152C" w:rsidRPr="00A0152C" w14:paraId="7D4D1C83" w14:textId="77777777" w:rsidTr="00B873AD">
        <w:tc>
          <w:tcPr>
            <w:tcW w:w="3296" w:type="dxa"/>
            <w:shd w:val="clear" w:color="auto" w:fill="auto"/>
            <w:hideMark/>
          </w:tcPr>
          <w:p w14:paraId="0F845F4A" w14:textId="77777777" w:rsidR="00A0152C" w:rsidRPr="00A0152C" w:rsidRDefault="00A0152C" w:rsidP="00A0152C">
            <w:pPr>
              <w:ind w:right="-2"/>
              <w:rPr>
                <w:i w:val="0"/>
                <w:sz w:val="22"/>
                <w:szCs w:val="22"/>
              </w:rPr>
            </w:pPr>
            <w:r w:rsidRPr="00A0152C">
              <w:rPr>
                <w:i w:val="0"/>
                <w:sz w:val="22"/>
                <w:szCs w:val="22"/>
              </w:rPr>
              <w:t>____________________________</w:t>
            </w:r>
          </w:p>
        </w:tc>
        <w:tc>
          <w:tcPr>
            <w:tcW w:w="2668" w:type="dxa"/>
            <w:shd w:val="clear" w:color="auto" w:fill="auto"/>
          </w:tcPr>
          <w:p w14:paraId="64484BB5" w14:textId="77777777" w:rsidR="00A0152C" w:rsidRPr="00A0152C" w:rsidRDefault="00A0152C" w:rsidP="00A0152C">
            <w:pPr>
              <w:ind w:right="-2"/>
              <w:rPr>
                <w:i w:val="0"/>
                <w:sz w:val="22"/>
                <w:szCs w:val="22"/>
              </w:rPr>
            </w:pPr>
          </w:p>
        </w:tc>
        <w:tc>
          <w:tcPr>
            <w:tcW w:w="3250" w:type="dxa"/>
            <w:shd w:val="clear" w:color="auto" w:fill="auto"/>
            <w:hideMark/>
          </w:tcPr>
          <w:p w14:paraId="448D56F0" w14:textId="2C3A47EC" w:rsidR="00A0152C" w:rsidRPr="00A0152C" w:rsidRDefault="00A0152C" w:rsidP="00A0152C">
            <w:pPr>
              <w:ind w:right="-2"/>
              <w:rPr>
                <w:i w:val="0"/>
                <w:sz w:val="22"/>
                <w:szCs w:val="22"/>
              </w:rPr>
            </w:pPr>
            <w:r>
              <w:rPr>
                <w:i w:val="0"/>
                <w:sz w:val="22"/>
                <w:szCs w:val="22"/>
              </w:rPr>
              <w:t>Vrtec</w:t>
            </w:r>
            <w:r w:rsidR="00F276A3">
              <w:rPr>
                <w:i w:val="0"/>
                <w:sz w:val="22"/>
                <w:szCs w:val="22"/>
              </w:rPr>
              <w:t xml:space="preserve"> Pod Gradom</w:t>
            </w:r>
          </w:p>
        </w:tc>
      </w:tr>
      <w:tr w:rsidR="00A0152C" w:rsidRPr="00A0152C" w14:paraId="7F4DA6C2" w14:textId="77777777" w:rsidTr="00B873AD">
        <w:tc>
          <w:tcPr>
            <w:tcW w:w="3296" w:type="dxa"/>
          </w:tcPr>
          <w:p w14:paraId="124BB9F0" w14:textId="77777777" w:rsidR="00A0152C" w:rsidRPr="00A0152C" w:rsidRDefault="00A0152C" w:rsidP="00A0152C">
            <w:pPr>
              <w:ind w:right="-2"/>
              <w:rPr>
                <w:i w:val="0"/>
                <w:sz w:val="22"/>
                <w:szCs w:val="22"/>
              </w:rPr>
            </w:pPr>
          </w:p>
        </w:tc>
        <w:tc>
          <w:tcPr>
            <w:tcW w:w="2668" w:type="dxa"/>
          </w:tcPr>
          <w:p w14:paraId="7E28F8D6" w14:textId="77777777" w:rsidR="00A0152C" w:rsidRPr="00A0152C" w:rsidRDefault="00A0152C" w:rsidP="00A0152C">
            <w:pPr>
              <w:ind w:right="-2"/>
              <w:rPr>
                <w:i w:val="0"/>
                <w:sz w:val="22"/>
                <w:szCs w:val="22"/>
              </w:rPr>
            </w:pPr>
          </w:p>
        </w:tc>
        <w:tc>
          <w:tcPr>
            <w:tcW w:w="3250" w:type="dxa"/>
            <w:shd w:val="clear" w:color="auto" w:fill="auto"/>
            <w:hideMark/>
          </w:tcPr>
          <w:p w14:paraId="04DF22FB" w14:textId="5B5F616C" w:rsidR="00A0152C" w:rsidRPr="00A0152C" w:rsidRDefault="00F276A3" w:rsidP="00A0152C">
            <w:pPr>
              <w:ind w:right="-2"/>
              <w:rPr>
                <w:i w:val="0"/>
                <w:sz w:val="22"/>
                <w:szCs w:val="22"/>
                <w:highlight w:val="lightGray"/>
              </w:rPr>
            </w:pPr>
            <w:r w:rsidRPr="00F276A3">
              <w:rPr>
                <w:i w:val="0"/>
                <w:sz w:val="22"/>
                <w:szCs w:val="22"/>
              </w:rPr>
              <w:t>Ajda Šimnic</w:t>
            </w:r>
            <w:r w:rsidR="00A0152C" w:rsidRPr="00F276A3">
              <w:rPr>
                <w:i w:val="0"/>
                <w:sz w:val="22"/>
                <w:szCs w:val="22"/>
              </w:rPr>
              <w:t>, ravnateljica</w:t>
            </w:r>
          </w:p>
        </w:tc>
      </w:tr>
    </w:tbl>
    <w:p w14:paraId="61036DCA" w14:textId="77777777" w:rsidR="008732CA" w:rsidRPr="00D64815" w:rsidRDefault="008732CA" w:rsidP="0050783A">
      <w:pPr>
        <w:widowControl w:val="0"/>
        <w:autoSpaceDE w:val="0"/>
        <w:autoSpaceDN w:val="0"/>
        <w:adjustRightInd w:val="0"/>
        <w:rPr>
          <w:i w:val="0"/>
          <w:szCs w:val="24"/>
        </w:rPr>
      </w:pPr>
    </w:p>
    <w:p w14:paraId="5B97CE66" w14:textId="77777777" w:rsidR="00B755DE" w:rsidRPr="00D64815" w:rsidRDefault="00B755DE" w:rsidP="00B755DE">
      <w:pPr>
        <w:widowControl w:val="0"/>
        <w:tabs>
          <w:tab w:val="left" w:pos="9781"/>
        </w:tabs>
        <w:kinsoku w:val="0"/>
        <w:overflowPunct w:val="0"/>
        <w:autoSpaceDE w:val="0"/>
        <w:autoSpaceDN w:val="0"/>
        <w:adjustRightInd w:val="0"/>
        <w:ind w:left="284" w:hanging="284"/>
        <w:jc w:val="both"/>
        <w:rPr>
          <w:i w:val="0"/>
          <w:sz w:val="22"/>
          <w:szCs w:val="22"/>
        </w:rPr>
      </w:pPr>
      <w:r w:rsidRPr="00D64815">
        <w:rPr>
          <w:i w:val="0"/>
          <w:sz w:val="22"/>
          <w:szCs w:val="22"/>
        </w:rPr>
        <w:lastRenderedPageBreak/>
        <w:t>Priloge, kot sestavni del te pogodbe, so:</w:t>
      </w:r>
    </w:p>
    <w:p w14:paraId="69D60E19" w14:textId="77777777" w:rsidR="00B755DE" w:rsidRPr="008246B2" w:rsidRDefault="00B755DE" w:rsidP="00B755DE">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razpisna dokumentacija,</w:t>
      </w:r>
    </w:p>
    <w:p w14:paraId="53E7B643" w14:textId="77777777" w:rsidR="00B755DE" w:rsidRPr="008246B2" w:rsidRDefault="00B755DE" w:rsidP="00B755DE">
      <w:pPr>
        <w:pStyle w:val="Odstavekseznama"/>
        <w:widowControl w:val="0"/>
        <w:numPr>
          <w:ilvl w:val="0"/>
          <w:numId w:val="36"/>
        </w:numPr>
        <w:tabs>
          <w:tab w:val="left" w:pos="9781"/>
        </w:tabs>
        <w:kinsoku w:val="0"/>
        <w:overflowPunct w:val="0"/>
        <w:autoSpaceDE w:val="0"/>
        <w:autoSpaceDN w:val="0"/>
        <w:adjustRightInd w:val="0"/>
        <w:ind w:left="284" w:hanging="284"/>
        <w:contextualSpacing/>
        <w:jc w:val="both"/>
        <w:rPr>
          <w:i w:val="0"/>
          <w:sz w:val="22"/>
          <w:szCs w:val="22"/>
        </w:rPr>
      </w:pPr>
      <w:r w:rsidRPr="008246B2">
        <w:rPr>
          <w:i w:val="0"/>
          <w:sz w:val="22"/>
          <w:szCs w:val="22"/>
        </w:rPr>
        <w:t>ponudba izvajalca št.</w:t>
      </w:r>
      <w:r w:rsidRPr="008246B2" w:rsidDel="006552E4">
        <w:rPr>
          <w:i w:val="0"/>
          <w:sz w:val="22"/>
          <w:szCs w:val="22"/>
        </w:rPr>
        <w:t xml:space="preserve"> </w:t>
      </w:r>
      <w:r w:rsidRPr="008246B2">
        <w:rPr>
          <w:i w:val="0"/>
          <w:sz w:val="22"/>
          <w:szCs w:val="22"/>
        </w:rPr>
        <w:t>...........z dne.................</w:t>
      </w:r>
    </w:p>
    <w:p w14:paraId="7B4818BB" w14:textId="77777777" w:rsidR="00B755DE" w:rsidRPr="00D64815" w:rsidRDefault="00B755DE" w:rsidP="00B755DE">
      <w:pPr>
        <w:widowControl w:val="0"/>
        <w:autoSpaceDE w:val="0"/>
        <w:autoSpaceDN w:val="0"/>
        <w:adjustRightInd w:val="0"/>
        <w:rPr>
          <w:i w:val="0"/>
          <w:szCs w:val="24"/>
        </w:rPr>
      </w:pPr>
    </w:p>
    <w:p w14:paraId="17E9A975" w14:textId="77777777" w:rsidR="003850B4" w:rsidRDefault="003850B4" w:rsidP="0050783A">
      <w:pPr>
        <w:pStyle w:val="Glava"/>
        <w:tabs>
          <w:tab w:val="clear" w:pos="9072"/>
          <w:tab w:val="left" w:pos="708"/>
        </w:tabs>
        <w:rPr>
          <w:b/>
          <w:i w:val="0"/>
          <w:sz w:val="22"/>
          <w:szCs w:val="22"/>
        </w:rPr>
      </w:pPr>
    </w:p>
    <w:p w14:paraId="7A16BA27" w14:textId="77777777" w:rsidR="00991FFD" w:rsidRDefault="00991FFD">
      <w:pPr>
        <w:rPr>
          <w:b/>
          <w:i w:val="0"/>
          <w:sz w:val="22"/>
          <w:szCs w:val="22"/>
        </w:rPr>
      </w:pPr>
      <w:r>
        <w:rPr>
          <w:b/>
          <w:i w:val="0"/>
          <w:sz w:val="22"/>
          <w:szCs w:val="22"/>
        </w:rPr>
        <w:br w:type="page"/>
      </w:r>
    </w:p>
    <w:p w14:paraId="54F06367" w14:textId="77777777" w:rsidR="00B86FBC" w:rsidRPr="00332D96" w:rsidRDefault="00B86FBC" w:rsidP="00332D96">
      <w:pPr>
        <w:jc w:val="right"/>
        <w:rPr>
          <w:b/>
          <w:i w:val="0"/>
          <w:sz w:val="22"/>
          <w:szCs w:val="22"/>
        </w:rPr>
      </w:pPr>
      <w:bookmarkStart w:id="7" w:name="_Toc151706518"/>
      <w:bookmarkStart w:id="8" w:name="_Toc151707789"/>
      <w:bookmarkStart w:id="9" w:name="_Toc151708111"/>
      <w:bookmarkStart w:id="10" w:name="_Toc151713817"/>
      <w:r w:rsidRPr="00332D96">
        <w:rPr>
          <w:b/>
          <w:i w:val="0"/>
          <w:sz w:val="22"/>
          <w:szCs w:val="22"/>
        </w:rPr>
        <w:lastRenderedPageBreak/>
        <w:t xml:space="preserve">PRILOGA </w:t>
      </w:r>
      <w:r w:rsidR="007D4273" w:rsidRPr="00332D96">
        <w:rPr>
          <w:b/>
          <w:i w:val="0"/>
          <w:sz w:val="22"/>
          <w:szCs w:val="22"/>
        </w:rPr>
        <w:t>B</w:t>
      </w:r>
      <w:bookmarkEnd w:id="7"/>
      <w:bookmarkEnd w:id="8"/>
      <w:bookmarkEnd w:id="9"/>
      <w:bookmarkEnd w:id="10"/>
    </w:p>
    <w:p w14:paraId="25223C5D" w14:textId="77777777" w:rsidR="00B86FBC" w:rsidRDefault="00B86FBC" w:rsidP="0050783A">
      <w:pPr>
        <w:pStyle w:val="Glava"/>
        <w:tabs>
          <w:tab w:val="clear" w:pos="9072"/>
          <w:tab w:val="left" w:pos="708"/>
        </w:tabs>
        <w:rPr>
          <w:i w:val="0"/>
          <w:sz w:val="22"/>
          <w:szCs w:val="22"/>
        </w:rPr>
      </w:pPr>
    </w:p>
    <w:p w14:paraId="2D727C60" w14:textId="77777777" w:rsidR="00B755DE" w:rsidRDefault="00B755DE" w:rsidP="0050783A">
      <w:pPr>
        <w:pStyle w:val="Glava"/>
        <w:tabs>
          <w:tab w:val="clear" w:pos="9072"/>
          <w:tab w:val="left" w:pos="708"/>
        </w:tabs>
        <w:rPr>
          <w:i w:val="0"/>
          <w:sz w:val="22"/>
          <w:szCs w:val="22"/>
        </w:rPr>
      </w:pPr>
    </w:p>
    <w:p w14:paraId="1C1A3862" w14:textId="77777777" w:rsidR="00B86FBC" w:rsidRDefault="00B86FBC" w:rsidP="0050783A">
      <w:pPr>
        <w:pStyle w:val="Glava"/>
        <w:tabs>
          <w:tab w:val="clear" w:pos="9072"/>
        </w:tabs>
        <w:jc w:val="both"/>
        <w:rPr>
          <w:b/>
          <w:bCs/>
          <w:i w:val="0"/>
          <w:sz w:val="22"/>
          <w:szCs w:val="22"/>
        </w:rPr>
      </w:pPr>
      <w:r>
        <w:rPr>
          <w:b/>
          <w:bCs/>
          <w:i w:val="0"/>
          <w:sz w:val="22"/>
          <w:szCs w:val="22"/>
        </w:rPr>
        <w:t>Obrazec zavarovanja za dobro izvedbo pogodbenih obveznosti po EPGP-758</w:t>
      </w:r>
    </w:p>
    <w:p w14:paraId="34F1C259" w14:textId="77777777" w:rsidR="00B86FBC" w:rsidRDefault="00B86FBC" w:rsidP="0050783A">
      <w:pPr>
        <w:pStyle w:val="Glava"/>
        <w:tabs>
          <w:tab w:val="clear" w:pos="9072"/>
        </w:tabs>
        <w:jc w:val="both"/>
        <w:rPr>
          <w:i w:val="0"/>
          <w:sz w:val="22"/>
          <w:szCs w:val="22"/>
        </w:rPr>
      </w:pPr>
    </w:p>
    <w:p w14:paraId="39B99365" w14:textId="77777777" w:rsidR="00B86FBC" w:rsidRDefault="00B86FBC" w:rsidP="0050783A">
      <w:pPr>
        <w:pStyle w:val="Glava"/>
        <w:tabs>
          <w:tab w:val="clear" w:pos="9072"/>
        </w:tabs>
        <w:jc w:val="both"/>
        <w:rPr>
          <w:i w:val="0"/>
          <w:sz w:val="22"/>
          <w:szCs w:val="22"/>
        </w:rPr>
      </w:pPr>
      <w:r>
        <w:rPr>
          <w:i w:val="0"/>
          <w:sz w:val="22"/>
          <w:szCs w:val="22"/>
        </w:rPr>
        <w:t>Glava s podatki o garantu (zavarovalnici/banki) ali SWIFT ključ</w:t>
      </w:r>
    </w:p>
    <w:p w14:paraId="1F5852F9" w14:textId="77777777" w:rsidR="00B86FBC" w:rsidRDefault="00B86FBC" w:rsidP="0050783A">
      <w:pPr>
        <w:pStyle w:val="Glava"/>
        <w:tabs>
          <w:tab w:val="clear" w:pos="9072"/>
        </w:tabs>
        <w:jc w:val="both"/>
        <w:rPr>
          <w:b/>
          <w:i w:val="0"/>
          <w:sz w:val="22"/>
          <w:szCs w:val="22"/>
        </w:rPr>
      </w:pPr>
    </w:p>
    <w:p w14:paraId="1A73E6A9" w14:textId="77777777" w:rsidR="00B86FBC" w:rsidRDefault="00B86FBC" w:rsidP="0050783A">
      <w:pPr>
        <w:pStyle w:val="Glava"/>
        <w:tabs>
          <w:tab w:val="clear" w:pos="9072"/>
        </w:tabs>
        <w:jc w:val="both"/>
        <w:rPr>
          <w:i w:val="0"/>
          <w:sz w:val="22"/>
          <w:szCs w:val="22"/>
        </w:rPr>
      </w:pPr>
      <w:r>
        <w:rPr>
          <w:i w:val="0"/>
          <w:sz w:val="22"/>
          <w:szCs w:val="22"/>
        </w:rPr>
        <w:t xml:space="preserve">Za: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upravičenca tj. naročnika javnega naročila)</w:t>
      </w:r>
    </w:p>
    <w:p w14:paraId="6B64B0D1" w14:textId="77777777" w:rsidR="00B86FBC" w:rsidRDefault="00B86FBC" w:rsidP="0050783A">
      <w:pPr>
        <w:pStyle w:val="Glava"/>
        <w:tabs>
          <w:tab w:val="clear" w:pos="9072"/>
        </w:tabs>
        <w:jc w:val="both"/>
        <w:rPr>
          <w:i w:val="0"/>
          <w:sz w:val="22"/>
          <w:szCs w:val="22"/>
        </w:rPr>
      </w:pPr>
      <w:r>
        <w:rPr>
          <w:i w:val="0"/>
          <w:sz w:val="22"/>
          <w:szCs w:val="22"/>
        </w:rPr>
        <w:t xml:space="preserve">Datum: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datum izdaje)</w:t>
      </w:r>
    </w:p>
    <w:p w14:paraId="10E03073" w14:textId="77777777" w:rsidR="00B86FBC" w:rsidRDefault="00B86FBC" w:rsidP="0050783A">
      <w:pPr>
        <w:pStyle w:val="Glava"/>
        <w:tabs>
          <w:tab w:val="clear" w:pos="9072"/>
        </w:tabs>
        <w:jc w:val="both"/>
        <w:rPr>
          <w:i w:val="0"/>
          <w:sz w:val="22"/>
          <w:szCs w:val="22"/>
        </w:rPr>
      </w:pPr>
    </w:p>
    <w:p w14:paraId="03AF5C43" w14:textId="77777777" w:rsidR="00B86FBC" w:rsidRDefault="00B86FBC" w:rsidP="0050783A">
      <w:pPr>
        <w:pStyle w:val="Glava"/>
        <w:tabs>
          <w:tab w:val="clear" w:pos="9072"/>
        </w:tabs>
        <w:jc w:val="both"/>
        <w:rPr>
          <w:i w:val="0"/>
          <w:sz w:val="22"/>
          <w:szCs w:val="22"/>
        </w:rPr>
      </w:pPr>
      <w:r>
        <w:rPr>
          <w:b/>
          <w:i w:val="0"/>
          <w:sz w:val="22"/>
          <w:szCs w:val="22"/>
        </w:rPr>
        <w:t>VRSTA ZAVAROVANJA:</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vrsta finančnega zavarovanja: kavcijsko zavarovanje/bančna garancija za dobro izvedbo pogodbenih obveznosti)</w:t>
      </w:r>
    </w:p>
    <w:p w14:paraId="79731774" w14:textId="77777777" w:rsidR="00B86FBC" w:rsidRDefault="00B86FBC" w:rsidP="0050783A">
      <w:pPr>
        <w:pStyle w:val="Glava"/>
        <w:tabs>
          <w:tab w:val="clear" w:pos="9072"/>
        </w:tabs>
        <w:jc w:val="both"/>
        <w:rPr>
          <w:i w:val="0"/>
          <w:sz w:val="22"/>
          <w:szCs w:val="22"/>
        </w:rPr>
      </w:pPr>
    </w:p>
    <w:p w14:paraId="4F57C848" w14:textId="77777777" w:rsidR="00B86FBC" w:rsidRDefault="00B86FBC" w:rsidP="0050783A">
      <w:pPr>
        <w:pStyle w:val="Glava"/>
        <w:tabs>
          <w:tab w:val="clear" w:pos="9072"/>
        </w:tabs>
        <w:jc w:val="both"/>
        <w:rPr>
          <w:i w:val="0"/>
          <w:sz w:val="22"/>
          <w:szCs w:val="22"/>
        </w:rPr>
      </w:pPr>
      <w:r>
        <w:rPr>
          <w:b/>
          <w:i w:val="0"/>
          <w:sz w:val="22"/>
          <w:szCs w:val="22"/>
        </w:rPr>
        <w:t xml:space="preserve">ŠTEVILKA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številka finančnega zavarovanja)</w:t>
      </w:r>
    </w:p>
    <w:p w14:paraId="75AB57D5" w14:textId="77777777" w:rsidR="00B86FBC" w:rsidRDefault="00B86FBC" w:rsidP="0050783A">
      <w:pPr>
        <w:pStyle w:val="Glava"/>
        <w:tabs>
          <w:tab w:val="clear" w:pos="9072"/>
        </w:tabs>
        <w:jc w:val="both"/>
        <w:rPr>
          <w:i w:val="0"/>
          <w:sz w:val="22"/>
          <w:szCs w:val="22"/>
        </w:rPr>
      </w:pPr>
    </w:p>
    <w:p w14:paraId="495572E0" w14:textId="77777777" w:rsidR="00B86FBC" w:rsidRDefault="00B86FBC" w:rsidP="0050783A">
      <w:pPr>
        <w:pStyle w:val="Glava"/>
        <w:tabs>
          <w:tab w:val="clear" w:pos="9072"/>
        </w:tabs>
        <w:jc w:val="both"/>
        <w:rPr>
          <w:i w:val="0"/>
          <w:sz w:val="22"/>
          <w:szCs w:val="22"/>
        </w:rPr>
      </w:pPr>
      <w:r>
        <w:rPr>
          <w:b/>
          <w:i w:val="0"/>
          <w:sz w:val="22"/>
          <w:szCs w:val="22"/>
        </w:rPr>
        <w:t>GARANT:</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zavarovalnice/banke v kraju izdaje)</w:t>
      </w:r>
    </w:p>
    <w:p w14:paraId="6E24D5D0" w14:textId="77777777" w:rsidR="00B86FBC" w:rsidRDefault="00B86FBC" w:rsidP="0050783A">
      <w:pPr>
        <w:pStyle w:val="Glava"/>
        <w:tabs>
          <w:tab w:val="clear" w:pos="9072"/>
        </w:tabs>
        <w:jc w:val="both"/>
        <w:rPr>
          <w:i w:val="0"/>
          <w:sz w:val="22"/>
          <w:szCs w:val="22"/>
        </w:rPr>
      </w:pPr>
    </w:p>
    <w:p w14:paraId="162B6F9F" w14:textId="77777777" w:rsidR="00B86FBC" w:rsidRDefault="00B86FBC" w:rsidP="0050783A">
      <w:pPr>
        <w:pStyle w:val="Glava"/>
        <w:tabs>
          <w:tab w:val="clear" w:pos="9072"/>
        </w:tabs>
        <w:jc w:val="both"/>
        <w:rPr>
          <w:i w:val="0"/>
          <w:sz w:val="22"/>
          <w:szCs w:val="22"/>
        </w:rPr>
      </w:pPr>
      <w:r>
        <w:rPr>
          <w:b/>
          <w:i w:val="0"/>
          <w:sz w:val="22"/>
          <w:szCs w:val="22"/>
        </w:rPr>
        <w:t xml:space="preserve">NAROČNIK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in naslov naročnika finančnega zavarovanja, tj. v postopku javnega naročanja izbranega ponudnika)</w:t>
      </w:r>
    </w:p>
    <w:p w14:paraId="1B65DF56" w14:textId="77777777" w:rsidR="00B86FBC" w:rsidRDefault="00B86FBC" w:rsidP="0050783A">
      <w:pPr>
        <w:pStyle w:val="Glava"/>
        <w:tabs>
          <w:tab w:val="clear" w:pos="9072"/>
        </w:tabs>
        <w:jc w:val="both"/>
        <w:rPr>
          <w:i w:val="0"/>
          <w:sz w:val="22"/>
          <w:szCs w:val="22"/>
        </w:rPr>
      </w:pPr>
    </w:p>
    <w:p w14:paraId="2E359F0A" w14:textId="77777777" w:rsidR="00B86FBC" w:rsidRDefault="00B86FBC" w:rsidP="0050783A">
      <w:pPr>
        <w:pStyle w:val="Glava"/>
        <w:tabs>
          <w:tab w:val="clear" w:pos="9072"/>
        </w:tabs>
        <w:jc w:val="both"/>
        <w:rPr>
          <w:i w:val="0"/>
          <w:sz w:val="22"/>
          <w:szCs w:val="22"/>
        </w:rPr>
      </w:pPr>
      <w:r>
        <w:rPr>
          <w:b/>
          <w:i w:val="0"/>
          <w:sz w:val="22"/>
          <w:szCs w:val="22"/>
        </w:rPr>
        <w:t>UPRAVIČENEC:</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naročnika javnega naročila)</w:t>
      </w:r>
    </w:p>
    <w:p w14:paraId="5A231055" w14:textId="77777777" w:rsidR="00B86FBC" w:rsidRDefault="00B86FBC" w:rsidP="0050783A">
      <w:pPr>
        <w:pStyle w:val="Glava"/>
        <w:tabs>
          <w:tab w:val="clear" w:pos="9072"/>
        </w:tabs>
        <w:jc w:val="both"/>
        <w:rPr>
          <w:i w:val="0"/>
          <w:sz w:val="22"/>
          <w:szCs w:val="22"/>
        </w:rPr>
      </w:pPr>
    </w:p>
    <w:p w14:paraId="0E367495" w14:textId="77777777" w:rsidR="0031577D" w:rsidRPr="00A0152C" w:rsidRDefault="0031577D" w:rsidP="0050783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0152C">
        <w:rPr>
          <w:b/>
          <w:i w:val="0"/>
          <w:sz w:val="22"/>
          <w:szCs w:val="22"/>
        </w:rPr>
        <w:t>OSNOVNI POSEL</w:t>
      </w:r>
      <w:r w:rsidRPr="00A0152C">
        <w:rPr>
          <w:b/>
          <w:sz w:val="22"/>
          <w:szCs w:val="22"/>
        </w:rPr>
        <w:t xml:space="preserve">: </w:t>
      </w:r>
      <w:r w:rsidRPr="00A0152C">
        <w:rPr>
          <w:sz w:val="22"/>
          <w:szCs w:val="22"/>
        </w:rPr>
        <w:t xml:space="preserve">obveznost naročnika zavarovanja iz pogodbe št.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 št. dok. DS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z dne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številko pogodbe ter številko  dokumenta in datum pogodbe) </w:t>
      </w:r>
      <w:r w:rsidRPr="00A0152C">
        <w:rPr>
          <w:sz w:val="22"/>
          <w:szCs w:val="22"/>
        </w:rPr>
        <w:t>za</w:t>
      </w:r>
      <w:r w:rsidRPr="00A0152C">
        <w:rPr>
          <w:i w:val="0"/>
          <w:sz w:val="22"/>
          <w:szCs w:val="22"/>
        </w:rPr>
        <w:t xml:space="preserve"> </w:t>
      </w:r>
      <w:r w:rsidRPr="00A0152C">
        <w:rPr>
          <w:sz w:val="22"/>
          <w:szCs w:val="22"/>
        </w:rPr>
        <w:fldChar w:fldCharType="begin">
          <w:ffData>
            <w:name w:val="Besedilo2"/>
            <w:enabled/>
            <w:calcOnExit w:val="0"/>
            <w:textInput/>
          </w:ffData>
        </w:fldChar>
      </w:r>
      <w:r w:rsidRPr="00A0152C">
        <w:rPr>
          <w:sz w:val="22"/>
          <w:szCs w:val="22"/>
        </w:rPr>
        <w:instrText xml:space="preserve"> FORMTEXT </w:instrText>
      </w:r>
      <w:r w:rsidRPr="00A0152C">
        <w:rPr>
          <w:sz w:val="22"/>
          <w:szCs w:val="22"/>
        </w:rPr>
      </w:r>
      <w:r w:rsidRPr="00A0152C">
        <w:rPr>
          <w:sz w:val="22"/>
          <w:szCs w:val="22"/>
        </w:rPr>
        <w:fldChar w:fldCharType="separate"/>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noProof/>
          <w:sz w:val="22"/>
          <w:szCs w:val="22"/>
        </w:rPr>
        <w:t> </w:t>
      </w:r>
      <w:r w:rsidRPr="00A0152C">
        <w:rPr>
          <w:sz w:val="22"/>
          <w:szCs w:val="22"/>
        </w:rPr>
        <w:fldChar w:fldCharType="end"/>
      </w:r>
      <w:r w:rsidRPr="00A0152C">
        <w:rPr>
          <w:sz w:val="22"/>
          <w:szCs w:val="22"/>
        </w:rPr>
        <w:t xml:space="preserve"> </w:t>
      </w:r>
      <w:r w:rsidRPr="00A0152C">
        <w:rPr>
          <w:i w:val="0"/>
          <w:sz w:val="22"/>
          <w:szCs w:val="22"/>
        </w:rPr>
        <w:t xml:space="preserve">(vpiše se predmet javnega naročila), sklenjene med Upravičencem               in  Naročnikom zavarovanja                          </w:t>
      </w:r>
    </w:p>
    <w:p w14:paraId="5A233A97" w14:textId="77777777" w:rsidR="00B86FBC" w:rsidRPr="00A0152C" w:rsidRDefault="00B86FBC" w:rsidP="0050783A">
      <w:pPr>
        <w:pStyle w:val="Glava"/>
        <w:tabs>
          <w:tab w:val="clear" w:pos="9072"/>
        </w:tabs>
        <w:jc w:val="both"/>
        <w:rPr>
          <w:i w:val="0"/>
          <w:sz w:val="22"/>
          <w:szCs w:val="22"/>
        </w:rPr>
      </w:pPr>
      <w:r w:rsidRPr="00A0152C">
        <w:rPr>
          <w:i w:val="0"/>
          <w:sz w:val="22"/>
          <w:szCs w:val="22"/>
        </w:rPr>
        <w:t xml:space="preserve"> </w:t>
      </w:r>
    </w:p>
    <w:p w14:paraId="148B911E" w14:textId="77777777" w:rsidR="00B86FBC" w:rsidRDefault="00B86FBC" w:rsidP="0050783A">
      <w:pPr>
        <w:pStyle w:val="Glava"/>
        <w:tabs>
          <w:tab w:val="clear" w:pos="9072"/>
        </w:tabs>
        <w:jc w:val="both"/>
        <w:rPr>
          <w:i w:val="0"/>
          <w:sz w:val="22"/>
          <w:szCs w:val="22"/>
        </w:rPr>
      </w:pPr>
      <w:r>
        <w:rPr>
          <w:b/>
          <w:i w:val="0"/>
          <w:sz w:val="22"/>
          <w:szCs w:val="22"/>
        </w:rPr>
        <w:t xml:space="preserve">ZNESEK IN VALUTA ZAVAROVANJA: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najvišji znesek s številko in besedo ter valuta)</w:t>
      </w:r>
    </w:p>
    <w:p w14:paraId="494AF2B5" w14:textId="77777777" w:rsidR="00B86FBC" w:rsidRDefault="00B86FBC" w:rsidP="0050783A">
      <w:pPr>
        <w:pStyle w:val="Glava"/>
        <w:tabs>
          <w:tab w:val="clear" w:pos="9072"/>
        </w:tabs>
        <w:jc w:val="both"/>
        <w:rPr>
          <w:i w:val="0"/>
          <w:sz w:val="22"/>
          <w:szCs w:val="22"/>
        </w:rPr>
      </w:pPr>
    </w:p>
    <w:p w14:paraId="5B4DD62E" w14:textId="77777777" w:rsidR="00B86FBC" w:rsidRDefault="00B86FBC" w:rsidP="0050783A">
      <w:pPr>
        <w:pStyle w:val="Glava"/>
        <w:tabs>
          <w:tab w:val="clear" w:pos="9072"/>
        </w:tabs>
        <w:jc w:val="both"/>
        <w:rPr>
          <w:i w:val="0"/>
          <w:sz w:val="22"/>
          <w:szCs w:val="22"/>
        </w:rPr>
      </w:pPr>
      <w:r>
        <w:rPr>
          <w:b/>
          <w:i w:val="0"/>
          <w:sz w:val="22"/>
          <w:szCs w:val="22"/>
        </w:rPr>
        <w:t xml:space="preserve">LISTINE, KI JIH JE POLEG IZJAVE TREBA PRILOŽITI ZAHTEVI ZA PLAČILO IN SE IZRECNO ZAHTEVAJO V SPODNJEM BESEDILU: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(nobena/navede se listina)</w:t>
      </w:r>
    </w:p>
    <w:p w14:paraId="541E870A" w14:textId="77777777" w:rsidR="00B86FBC" w:rsidRDefault="00B86FBC" w:rsidP="0050783A">
      <w:pPr>
        <w:pStyle w:val="Glava"/>
        <w:tabs>
          <w:tab w:val="clear" w:pos="9072"/>
        </w:tabs>
        <w:jc w:val="both"/>
        <w:rPr>
          <w:i w:val="0"/>
          <w:sz w:val="22"/>
          <w:szCs w:val="22"/>
        </w:rPr>
      </w:pPr>
    </w:p>
    <w:p w14:paraId="322F6CCA" w14:textId="77777777" w:rsidR="00B86FBC" w:rsidRDefault="00B86FBC" w:rsidP="0050783A">
      <w:pPr>
        <w:pStyle w:val="Glava"/>
        <w:tabs>
          <w:tab w:val="clear" w:pos="9072"/>
        </w:tabs>
        <w:jc w:val="both"/>
        <w:rPr>
          <w:i w:val="0"/>
          <w:sz w:val="22"/>
          <w:szCs w:val="22"/>
        </w:rPr>
      </w:pPr>
      <w:r>
        <w:rPr>
          <w:b/>
          <w:i w:val="0"/>
          <w:sz w:val="22"/>
          <w:szCs w:val="22"/>
        </w:rPr>
        <w:t>JEZIK V ZAHTEVANIH LISTINAH:</w:t>
      </w:r>
      <w:r>
        <w:rPr>
          <w:i w:val="0"/>
          <w:sz w:val="22"/>
          <w:szCs w:val="22"/>
        </w:rPr>
        <w:t xml:space="preserve"> slovenski</w:t>
      </w:r>
    </w:p>
    <w:p w14:paraId="606D5946" w14:textId="77777777" w:rsidR="00B86FBC" w:rsidRDefault="00B86FBC" w:rsidP="0050783A">
      <w:pPr>
        <w:pStyle w:val="Glava"/>
        <w:tabs>
          <w:tab w:val="clear" w:pos="9072"/>
        </w:tabs>
        <w:jc w:val="both"/>
        <w:rPr>
          <w:i w:val="0"/>
          <w:sz w:val="22"/>
          <w:szCs w:val="22"/>
        </w:rPr>
      </w:pPr>
    </w:p>
    <w:p w14:paraId="5E06AEBD" w14:textId="77777777" w:rsidR="00B86FBC" w:rsidRDefault="00B86FBC" w:rsidP="0050783A">
      <w:pPr>
        <w:pStyle w:val="Glava"/>
        <w:tabs>
          <w:tab w:val="clear" w:pos="9072"/>
        </w:tabs>
        <w:jc w:val="both"/>
        <w:rPr>
          <w:i w:val="0"/>
          <w:sz w:val="22"/>
          <w:szCs w:val="22"/>
        </w:rPr>
      </w:pPr>
      <w:r>
        <w:rPr>
          <w:b/>
          <w:i w:val="0"/>
          <w:sz w:val="22"/>
          <w:szCs w:val="22"/>
        </w:rPr>
        <w:t>OBLIKA PREDLOŽITVE:</w:t>
      </w:r>
      <w:r>
        <w:rPr>
          <w:i w:val="0"/>
          <w:sz w:val="22"/>
          <w:szCs w:val="22"/>
        </w:rPr>
        <w:t xml:space="preserve"> v papirni obliki s priporočeno pošto ali katerokoli obliko hitre pošte ali v elektronski obliki po SWIFT sistemu na naslov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(navede se SWIFT naslova garanta)</w:t>
      </w:r>
    </w:p>
    <w:p w14:paraId="416A8079" w14:textId="77777777" w:rsidR="00B86FBC" w:rsidRDefault="00B86FBC" w:rsidP="0050783A">
      <w:pPr>
        <w:pStyle w:val="Glava"/>
        <w:tabs>
          <w:tab w:val="clear" w:pos="9072"/>
        </w:tabs>
        <w:jc w:val="both"/>
        <w:rPr>
          <w:i w:val="0"/>
          <w:sz w:val="22"/>
          <w:szCs w:val="22"/>
        </w:rPr>
      </w:pPr>
    </w:p>
    <w:p w14:paraId="2DCF6671" w14:textId="77777777" w:rsidR="00B86FBC" w:rsidRDefault="00B86FBC" w:rsidP="0050783A">
      <w:pPr>
        <w:pStyle w:val="Glava"/>
        <w:tabs>
          <w:tab w:val="clear" w:pos="9072"/>
        </w:tabs>
        <w:jc w:val="both"/>
        <w:rPr>
          <w:i w:val="0"/>
          <w:sz w:val="22"/>
          <w:szCs w:val="22"/>
        </w:rPr>
      </w:pPr>
      <w:r>
        <w:rPr>
          <w:b/>
          <w:i w:val="0"/>
          <w:sz w:val="22"/>
          <w:szCs w:val="22"/>
        </w:rPr>
        <w:t>KRAJ PREDLOŽITVE: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(garant vpiše naslov podružnice, kjer se opravi predložitev papirnih listin, ali elektronski naslov za predložitev v elektronski obliki, kot na primer garantov SWIFT naslov) </w:t>
      </w:r>
    </w:p>
    <w:p w14:paraId="0899D7A5" w14:textId="77777777" w:rsidR="00B86FBC" w:rsidRDefault="00B86FBC" w:rsidP="0050783A">
      <w:pPr>
        <w:pStyle w:val="Glava"/>
        <w:tabs>
          <w:tab w:val="clear" w:pos="9072"/>
        </w:tabs>
        <w:jc w:val="both"/>
        <w:rPr>
          <w:i w:val="0"/>
          <w:sz w:val="22"/>
          <w:szCs w:val="22"/>
        </w:rPr>
      </w:pPr>
      <w:r>
        <w:rPr>
          <w:i w:val="0"/>
          <w:sz w:val="22"/>
          <w:szCs w:val="22"/>
        </w:rPr>
        <w:t xml:space="preserve">Ne glede na navedeno, se predložitev papirnih listin lahko opravi v katerikoli podružnici garanta na območju Republike Slovenije. </w:t>
      </w:r>
    </w:p>
    <w:p w14:paraId="10F27936" w14:textId="77777777" w:rsidR="00B86FBC" w:rsidRDefault="00B86FBC" w:rsidP="0050783A">
      <w:pPr>
        <w:pStyle w:val="Glava"/>
        <w:tabs>
          <w:tab w:val="clear" w:pos="9072"/>
        </w:tabs>
        <w:jc w:val="both"/>
        <w:rPr>
          <w:i w:val="0"/>
          <w:sz w:val="22"/>
          <w:szCs w:val="22"/>
        </w:rPr>
      </w:pPr>
      <w:r>
        <w:rPr>
          <w:i w:val="0"/>
          <w:sz w:val="22"/>
          <w:szCs w:val="22"/>
        </w:rPr>
        <w:t xml:space="preserve">  </w:t>
      </w:r>
    </w:p>
    <w:p w14:paraId="4120BCCC" w14:textId="77777777" w:rsidR="00B86FBC" w:rsidRDefault="00B86FBC" w:rsidP="0050783A">
      <w:pPr>
        <w:pStyle w:val="Glava"/>
        <w:tabs>
          <w:tab w:val="clear" w:pos="9072"/>
        </w:tabs>
        <w:jc w:val="both"/>
        <w:rPr>
          <w:i w:val="0"/>
          <w:sz w:val="22"/>
          <w:szCs w:val="22"/>
        </w:rPr>
      </w:pPr>
      <w:r>
        <w:rPr>
          <w:b/>
          <w:i w:val="0"/>
          <w:sz w:val="22"/>
          <w:szCs w:val="22"/>
        </w:rPr>
        <w:t xml:space="preserve">DATUM VELJAVNOSTI: </w:t>
      </w:r>
      <w:r w:rsidR="009E2B6C">
        <w:rPr>
          <w:i w:val="0"/>
          <w:sz w:val="22"/>
          <w:szCs w:val="22"/>
        </w:rPr>
        <w:fldChar w:fldCharType="begin">
          <w:ffData>
            <w:name w:val="Besedilo2"/>
            <w:enabled/>
            <w:calcOnExit w:val="0"/>
            <w:textInput>
              <w:default w:val="DD. MM. LLLL"/>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DD. MM. LLLL</w:t>
      </w:r>
      <w:r w:rsidR="009E2B6C">
        <w:rPr>
          <w:i w:val="0"/>
          <w:sz w:val="22"/>
          <w:szCs w:val="22"/>
        </w:rPr>
        <w:fldChar w:fldCharType="end"/>
      </w:r>
      <w:r>
        <w:rPr>
          <w:i w:val="0"/>
          <w:sz w:val="22"/>
          <w:szCs w:val="22"/>
        </w:rPr>
        <w:t xml:space="preserve"> (vpiše se datum zapadlosti finančnega zavarovanja)</w:t>
      </w:r>
    </w:p>
    <w:p w14:paraId="1FF7B015" w14:textId="77777777" w:rsidR="00B86FBC" w:rsidRDefault="00B86FBC" w:rsidP="0050783A">
      <w:pPr>
        <w:pStyle w:val="Glava"/>
        <w:tabs>
          <w:tab w:val="clear" w:pos="9072"/>
        </w:tabs>
        <w:jc w:val="both"/>
        <w:rPr>
          <w:i w:val="0"/>
          <w:sz w:val="22"/>
          <w:szCs w:val="22"/>
        </w:rPr>
      </w:pPr>
    </w:p>
    <w:p w14:paraId="7C2AE486" w14:textId="77777777" w:rsidR="00B86FBC" w:rsidRDefault="00B86FBC" w:rsidP="0050783A">
      <w:pPr>
        <w:pStyle w:val="Glava"/>
        <w:tabs>
          <w:tab w:val="clear" w:pos="9072"/>
        </w:tabs>
        <w:jc w:val="both"/>
        <w:rPr>
          <w:i w:val="0"/>
          <w:sz w:val="22"/>
          <w:szCs w:val="22"/>
        </w:rPr>
      </w:pPr>
      <w:r>
        <w:rPr>
          <w:b/>
          <w:i w:val="0"/>
          <w:sz w:val="22"/>
          <w:szCs w:val="22"/>
        </w:rPr>
        <w:t>STRANKA, KI JE DOLŽNA PLAČATI STROŠKE:</w:t>
      </w:r>
      <w:r>
        <w:rPr>
          <w:i w:val="0"/>
          <w:sz w:val="22"/>
          <w:szCs w:val="22"/>
        </w:rPr>
        <w:t xml:space="preserve"> </w:t>
      </w:r>
      <w:r w:rsidR="009E2B6C">
        <w:rPr>
          <w:i w:val="0"/>
          <w:sz w:val="22"/>
          <w:szCs w:val="22"/>
        </w:rPr>
        <w:fldChar w:fldCharType="begin">
          <w:ffData>
            <w:name w:val="Besedilo2"/>
            <w:enabled/>
            <w:calcOnExit w:val="0"/>
            <w:textInput/>
          </w:ffData>
        </w:fldChar>
      </w:r>
      <w:r>
        <w:rPr>
          <w:i w:val="0"/>
          <w:sz w:val="22"/>
          <w:szCs w:val="22"/>
        </w:rPr>
        <w:instrText xml:space="preserve"> FORMTEXT </w:instrText>
      </w:r>
      <w:r w:rsidR="009E2B6C">
        <w:rPr>
          <w:i w:val="0"/>
          <w:sz w:val="22"/>
          <w:szCs w:val="22"/>
        </w:rPr>
      </w:r>
      <w:r w:rsidR="009E2B6C">
        <w:rPr>
          <w:i w:val="0"/>
          <w:sz w:val="22"/>
          <w:szCs w:val="22"/>
        </w:rPr>
        <w:fldChar w:fldCharType="separate"/>
      </w:r>
      <w:r>
        <w:rPr>
          <w:i w:val="0"/>
          <w:sz w:val="22"/>
          <w:szCs w:val="22"/>
        </w:rPr>
        <w:t> </w:t>
      </w:r>
      <w:r>
        <w:rPr>
          <w:i w:val="0"/>
          <w:sz w:val="22"/>
          <w:szCs w:val="22"/>
        </w:rPr>
        <w:t> </w:t>
      </w:r>
      <w:r>
        <w:rPr>
          <w:i w:val="0"/>
          <w:sz w:val="22"/>
          <w:szCs w:val="22"/>
        </w:rPr>
        <w:t> </w:t>
      </w:r>
      <w:r>
        <w:rPr>
          <w:i w:val="0"/>
          <w:sz w:val="22"/>
          <w:szCs w:val="22"/>
        </w:rPr>
        <w:t> </w:t>
      </w:r>
      <w:r>
        <w:rPr>
          <w:i w:val="0"/>
          <w:sz w:val="22"/>
          <w:szCs w:val="22"/>
        </w:rPr>
        <w:t> </w:t>
      </w:r>
      <w:r w:rsidR="009E2B6C">
        <w:rPr>
          <w:i w:val="0"/>
          <w:sz w:val="22"/>
          <w:szCs w:val="22"/>
        </w:rPr>
        <w:fldChar w:fldCharType="end"/>
      </w:r>
      <w:r>
        <w:rPr>
          <w:i w:val="0"/>
          <w:sz w:val="22"/>
          <w:szCs w:val="22"/>
        </w:rPr>
        <w:t xml:space="preserve"> (vpiše se ime naročnika finančnega zavarovanja, tj. v postopku javnega naročanja izbranega ponudnika)</w:t>
      </w:r>
    </w:p>
    <w:p w14:paraId="148DF326" w14:textId="77777777" w:rsidR="00B86FBC" w:rsidRDefault="00B86FBC" w:rsidP="0050783A">
      <w:pPr>
        <w:pStyle w:val="Glava"/>
        <w:tabs>
          <w:tab w:val="clear" w:pos="9072"/>
        </w:tabs>
        <w:jc w:val="both"/>
        <w:rPr>
          <w:b/>
          <w:i w:val="0"/>
          <w:sz w:val="22"/>
          <w:szCs w:val="22"/>
        </w:rPr>
      </w:pPr>
    </w:p>
    <w:p w14:paraId="24B5C60F" w14:textId="77777777" w:rsidR="00B86FBC" w:rsidRDefault="00B86FBC" w:rsidP="0050783A">
      <w:pPr>
        <w:pStyle w:val="Glava"/>
        <w:tabs>
          <w:tab w:val="clear" w:pos="9072"/>
        </w:tabs>
        <w:jc w:val="both"/>
        <w:rPr>
          <w:i w:val="0"/>
          <w:sz w:val="22"/>
          <w:szCs w:val="22"/>
        </w:rPr>
      </w:pPr>
      <w:r>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C7BEB56" w14:textId="77777777" w:rsidR="00B86FBC" w:rsidRDefault="00B86FBC" w:rsidP="0050783A">
      <w:pPr>
        <w:pStyle w:val="Glava"/>
        <w:tabs>
          <w:tab w:val="clear" w:pos="9072"/>
        </w:tabs>
        <w:jc w:val="both"/>
        <w:rPr>
          <w:i w:val="0"/>
          <w:sz w:val="22"/>
          <w:szCs w:val="22"/>
        </w:rPr>
      </w:pPr>
    </w:p>
    <w:p w14:paraId="690043CB" w14:textId="77777777" w:rsidR="00B86FBC" w:rsidRDefault="00B86FBC" w:rsidP="0050783A">
      <w:pPr>
        <w:pStyle w:val="Glava"/>
        <w:tabs>
          <w:tab w:val="clear" w:pos="9072"/>
        </w:tabs>
        <w:jc w:val="both"/>
        <w:rPr>
          <w:i w:val="0"/>
          <w:sz w:val="22"/>
          <w:szCs w:val="22"/>
        </w:rPr>
      </w:pPr>
      <w:r>
        <w:rPr>
          <w:i w:val="0"/>
          <w:sz w:val="22"/>
          <w:szCs w:val="22"/>
        </w:rPr>
        <w:lastRenderedPageBreak/>
        <w:t>Katerokoli zahtevo za plačilo po tem zavarovanju moramo prejeti na datum veljavnosti zavarovanja ali pred njim v zgoraj navedenem kraju predložitve.</w:t>
      </w:r>
    </w:p>
    <w:p w14:paraId="4A359ED5" w14:textId="77777777" w:rsidR="00B86FBC" w:rsidRDefault="00B86FBC" w:rsidP="0050783A">
      <w:pPr>
        <w:pStyle w:val="Glava"/>
        <w:tabs>
          <w:tab w:val="clear" w:pos="9072"/>
        </w:tabs>
        <w:jc w:val="both"/>
        <w:rPr>
          <w:i w:val="0"/>
          <w:sz w:val="22"/>
          <w:szCs w:val="22"/>
        </w:rPr>
      </w:pPr>
    </w:p>
    <w:p w14:paraId="061B344A" w14:textId="77777777" w:rsidR="00B86FBC" w:rsidRDefault="00B86FBC" w:rsidP="0050783A">
      <w:pPr>
        <w:pStyle w:val="Glava"/>
        <w:tabs>
          <w:tab w:val="clear" w:pos="9072"/>
        </w:tabs>
        <w:jc w:val="both"/>
        <w:rPr>
          <w:i w:val="0"/>
          <w:sz w:val="22"/>
          <w:szCs w:val="22"/>
        </w:rPr>
      </w:pPr>
      <w:r>
        <w:rPr>
          <w:i w:val="0"/>
          <w:sz w:val="22"/>
          <w:szCs w:val="22"/>
        </w:rPr>
        <w:t>Morebitne spore v zvezi s tem zavarovanjem rešuje stvarno pristojno sodišče v Ljubljani po slovenskem pravu.</w:t>
      </w:r>
    </w:p>
    <w:p w14:paraId="5CB1A55E" w14:textId="77777777" w:rsidR="00B86FBC" w:rsidRDefault="00B86FBC" w:rsidP="0050783A">
      <w:pPr>
        <w:pStyle w:val="Glava"/>
        <w:tabs>
          <w:tab w:val="clear" w:pos="9072"/>
        </w:tabs>
        <w:jc w:val="both"/>
        <w:rPr>
          <w:i w:val="0"/>
          <w:sz w:val="22"/>
          <w:szCs w:val="22"/>
        </w:rPr>
      </w:pPr>
    </w:p>
    <w:p w14:paraId="2621E09D" w14:textId="77777777" w:rsidR="00B86FBC" w:rsidRDefault="00B86FBC" w:rsidP="0050783A">
      <w:pPr>
        <w:pStyle w:val="Glava"/>
        <w:tabs>
          <w:tab w:val="clear" w:pos="9072"/>
        </w:tabs>
        <w:jc w:val="both"/>
        <w:rPr>
          <w:i w:val="0"/>
          <w:sz w:val="22"/>
          <w:szCs w:val="22"/>
        </w:rPr>
      </w:pPr>
      <w:r>
        <w:rPr>
          <w:i w:val="0"/>
          <w:sz w:val="22"/>
          <w:szCs w:val="22"/>
        </w:rPr>
        <w:t>Za to zavarovanje veljajo Enotna pravila za garancije na poziv (EPGP) revizija iz leta 2010, izdana pri MTZ pod št. 758.</w:t>
      </w:r>
    </w:p>
    <w:p w14:paraId="7CB2BC3A" w14:textId="77777777" w:rsidR="00B86FBC" w:rsidRDefault="00B86FBC" w:rsidP="0050783A">
      <w:pPr>
        <w:pStyle w:val="Glava"/>
        <w:tabs>
          <w:tab w:val="clear" w:pos="9072"/>
        </w:tabs>
        <w:rPr>
          <w:i w:val="0"/>
          <w:sz w:val="22"/>
          <w:szCs w:val="22"/>
        </w:rPr>
      </w:pPr>
    </w:p>
    <w:p w14:paraId="6FEBEB10" w14:textId="77777777" w:rsidR="00A0152C" w:rsidRDefault="00A0152C" w:rsidP="00A0152C">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Garant</w:t>
      </w:r>
    </w:p>
    <w:p w14:paraId="48A5B787" w14:textId="77777777" w:rsidR="00B86FBC" w:rsidRDefault="00A0152C" w:rsidP="00A0152C">
      <w:pPr>
        <w:pStyle w:val="Glava"/>
        <w:tabs>
          <w:tab w:val="clear" w:pos="4536"/>
          <w:tab w:val="clear" w:pos="9072"/>
          <w:tab w:val="left" w:pos="4253"/>
        </w:tabs>
        <w:jc w:val="center"/>
        <w:rPr>
          <w:i w:val="0"/>
          <w:sz w:val="22"/>
          <w:szCs w:val="22"/>
        </w:rPr>
      </w:pPr>
      <w:r>
        <w:rPr>
          <w:i w:val="0"/>
          <w:sz w:val="22"/>
          <w:szCs w:val="22"/>
        </w:rPr>
        <w:tab/>
      </w:r>
      <w:r w:rsidR="00B86FBC">
        <w:rPr>
          <w:i w:val="0"/>
          <w:sz w:val="22"/>
          <w:szCs w:val="22"/>
        </w:rPr>
        <w:t>(žig in podpis)</w:t>
      </w:r>
    </w:p>
    <w:p w14:paraId="187E937B" w14:textId="77777777" w:rsidR="00C31CFF" w:rsidRDefault="00C31CFF" w:rsidP="0050783A">
      <w:pPr>
        <w:pStyle w:val="Glava"/>
        <w:tabs>
          <w:tab w:val="clear" w:pos="4536"/>
          <w:tab w:val="clear" w:pos="9072"/>
        </w:tabs>
        <w:rPr>
          <w:b/>
          <w:i w:val="0"/>
          <w:sz w:val="22"/>
          <w:szCs w:val="22"/>
        </w:rPr>
      </w:pPr>
    </w:p>
    <w:p w14:paraId="4AEC9C91" w14:textId="77777777" w:rsidR="00C31CFF" w:rsidRPr="00C31CFF" w:rsidRDefault="00C31CFF" w:rsidP="0050783A"/>
    <w:p w14:paraId="723F3A11" w14:textId="77777777" w:rsidR="00C31CFF" w:rsidRPr="00C31CFF" w:rsidRDefault="00C31CFF" w:rsidP="0050783A"/>
    <w:p w14:paraId="7EA3A4BE" w14:textId="77777777" w:rsidR="00A0152C" w:rsidRDefault="00A0152C">
      <w:r>
        <w:br w:type="page"/>
      </w:r>
    </w:p>
    <w:p w14:paraId="66F415EA" w14:textId="77777777" w:rsidR="009E3E1B" w:rsidRPr="00332D96" w:rsidRDefault="009E3E1B" w:rsidP="00332D96">
      <w:pPr>
        <w:jc w:val="right"/>
        <w:rPr>
          <w:b/>
          <w:i w:val="0"/>
          <w:sz w:val="22"/>
          <w:szCs w:val="22"/>
        </w:rPr>
      </w:pPr>
      <w:bookmarkStart w:id="11" w:name="_Toc151706519"/>
      <w:bookmarkStart w:id="12" w:name="_Toc151707790"/>
      <w:bookmarkStart w:id="13" w:name="_Toc151708112"/>
      <w:bookmarkStart w:id="14" w:name="_Toc151713818"/>
      <w:r w:rsidRPr="00332D96">
        <w:rPr>
          <w:b/>
          <w:i w:val="0"/>
          <w:sz w:val="22"/>
          <w:szCs w:val="22"/>
        </w:rPr>
        <w:lastRenderedPageBreak/>
        <w:t>PRILOGA C</w:t>
      </w:r>
      <w:bookmarkEnd w:id="11"/>
      <w:bookmarkEnd w:id="12"/>
      <w:bookmarkEnd w:id="13"/>
      <w:bookmarkEnd w:id="14"/>
    </w:p>
    <w:p w14:paraId="3CF9ACD1" w14:textId="04A7419B" w:rsidR="009E3E1B" w:rsidRPr="003657BD" w:rsidRDefault="003657BD" w:rsidP="003657BD">
      <w:pPr>
        <w:jc w:val="right"/>
        <w:rPr>
          <w:b/>
          <w:sz w:val="22"/>
          <w:szCs w:val="22"/>
        </w:rPr>
      </w:pPr>
      <w:r w:rsidRPr="003657BD">
        <w:rPr>
          <w:b/>
          <w:sz w:val="22"/>
          <w:szCs w:val="22"/>
        </w:rPr>
        <w:t>(Načrt čiščenja bo naročniku dostavil samo izbrani ponudnik v 15 dneh po podpisu okvirnega sporazuma za vsako enoto vrtca posebej</w:t>
      </w:r>
    </w:p>
    <w:p w14:paraId="51679C9A" w14:textId="77777777" w:rsidR="009E3E1B" w:rsidRPr="00A0152C" w:rsidRDefault="009E3E1B" w:rsidP="00A0152C">
      <w:pPr>
        <w:rPr>
          <w:b/>
          <w:i w:val="0"/>
          <w:sz w:val="22"/>
          <w:szCs w:val="22"/>
        </w:rPr>
      </w:pPr>
    </w:p>
    <w:p w14:paraId="0EEF8F26" w14:textId="77777777" w:rsidR="009E3E1B" w:rsidRDefault="009E3E1B" w:rsidP="0050783A">
      <w:pPr>
        <w:jc w:val="center"/>
        <w:rPr>
          <w:b/>
          <w:i w:val="0"/>
          <w:sz w:val="28"/>
          <w:szCs w:val="28"/>
        </w:rPr>
      </w:pPr>
      <w:r>
        <w:rPr>
          <w:b/>
          <w:i w:val="0"/>
          <w:sz w:val="28"/>
          <w:szCs w:val="28"/>
        </w:rPr>
        <w:t>NAČRT ČIŠČENJA Z OPISOM TEHNOLOGIJE ČIŠČENJA</w:t>
      </w:r>
    </w:p>
    <w:p w14:paraId="1753580F" w14:textId="77777777" w:rsidR="009E3E1B" w:rsidRPr="00A23D16" w:rsidRDefault="009E3E1B" w:rsidP="00B755DE">
      <w:pPr>
        <w:rPr>
          <w:b/>
          <w:i w:val="0"/>
          <w:sz w:val="22"/>
          <w:szCs w:val="22"/>
        </w:rPr>
      </w:pPr>
    </w:p>
    <w:p w14:paraId="7365F437" w14:textId="77777777" w:rsidR="009E3E1B" w:rsidRPr="00A23D16" w:rsidRDefault="009E3E1B" w:rsidP="00B755DE">
      <w:pPr>
        <w:rPr>
          <w:b/>
          <w:i w:val="0"/>
          <w:sz w:val="22"/>
          <w:szCs w:val="22"/>
        </w:rPr>
      </w:pPr>
    </w:p>
    <w:p w14:paraId="2956C7BC" w14:textId="3E5EB38A"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Izvajanje storitev okolju prijaznega čiščenja v</w:t>
      </w:r>
      <w:r w:rsidR="00F276A3">
        <w:rPr>
          <w:b/>
          <w:i w:val="0"/>
          <w:color w:val="000000"/>
          <w:sz w:val="22"/>
          <w:szCs w:val="22"/>
        </w:rPr>
        <w:t xml:space="preserve"> Vrtcu Pod Gradom</w:t>
      </w:r>
      <w:r w:rsidRPr="00383580">
        <w:rPr>
          <w:b/>
          <w:i w:val="0"/>
          <w:color w:val="000000"/>
          <w:sz w:val="22"/>
          <w:szCs w:val="22"/>
        </w:rPr>
        <w:t xml:space="preserve"> za obdobje </w:t>
      </w:r>
      <w:r w:rsidRPr="00F276A3">
        <w:rPr>
          <w:b/>
          <w:i w:val="0"/>
          <w:color w:val="000000"/>
          <w:sz w:val="22"/>
          <w:szCs w:val="22"/>
        </w:rPr>
        <w:t>treh let</w:t>
      </w:r>
      <w:r w:rsidRPr="00F276A3">
        <w:rPr>
          <w:i w:val="0"/>
          <w:color w:val="000000"/>
          <w:sz w:val="22"/>
          <w:szCs w:val="22"/>
        </w:rPr>
        <w:t>.</w:t>
      </w:r>
    </w:p>
    <w:p w14:paraId="0139448D" w14:textId="77777777" w:rsidR="009E3E1B" w:rsidRDefault="009E3E1B" w:rsidP="0050783A">
      <w:pPr>
        <w:pStyle w:val="Odstavekseznama"/>
        <w:spacing w:line="276" w:lineRule="auto"/>
        <w:ind w:left="0"/>
        <w:rPr>
          <w:i w:val="0"/>
          <w:color w:val="000000"/>
          <w:sz w:val="22"/>
          <w:szCs w:val="22"/>
        </w:rPr>
      </w:pPr>
    </w:p>
    <w:p w14:paraId="0D07931E" w14:textId="77777777"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Ponudnik izdela in  predloži pisni načrt čiščenja, ki sestoji iz:</w:t>
      </w:r>
    </w:p>
    <w:p w14:paraId="76A39AB9" w14:textId="77777777" w:rsidR="009E3E1B" w:rsidRPr="00B41754"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7D7392B8" w14:textId="77777777" w:rsidR="009E3E1B" w:rsidRPr="00B41754" w:rsidRDefault="009E3E1B" w:rsidP="00797128">
      <w:pPr>
        <w:pStyle w:val="Odstavekseznama"/>
        <w:numPr>
          <w:ilvl w:val="0"/>
          <w:numId w:val="20"/>
        </w:numPr>
        <w:spacing w:line="276" w:lineRule="auto"/>
        <w:ind w:left="284" w:hanging="142"/>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14:paraId="55D08777"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doziranje in način uporabe čistil (navodila proizvajalca – v slovenskem jeziku),</w:t>
      </w:r>
    </w:p>
    <w:p w14:paraId="3BE9CC5A"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navedba čistilnih pripomočkov (krpe, držala, sesalec…),</w:t>
      </w:r>
    </w:p>
    <w:p w14:paraId="135176A9"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pogostost čiščenja (dnevno, tedensko, mesečno),</w:t>
      </w:r>
    </w:p>
    <w:p w14:paraId="3741DC54"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izvajalca čiščenja,</w:t>
      </w:r>
    </w:p>
    <w:p w14:paraId="74AE5F6C"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rokovanje s krpami pri čiščenju (umazane, čiste),</w:t>
      </w:r>
    </w:p>
    <w:p w14:paraId="608FBB6D"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051634EB" w14:textId="77777777" w:rsidR="009E3E1B" w:rsidRDefault="009E3E1B" w:rsidP="00797128">
      <w:pPr>
        <w:pStyle w:val="Odstavekseznama"/>
        <w:numPr>
          <w:ilvl w:val="0"/>
          <w:numId w:val="20"/>
        </w:numPr>
        <w:spacing w:line="276" w:lineRule="auto"/>
        <w:ind w:left="284" w:hanging="142"/>
        <w:contextualSpacing/>
        <w:rPr>
          <w:i w:val="0"/>
          <w:color w:val="000000"/>
          <w:sz w:val="22"/>
          <w:szCs w:val="22"/>
        </w:rPr>
      </w:pPr>
      <w:r>
        <w:rPr>
          <w:i w:val="0"/>
          <w:color w:val="000000"/>
          <w:sz w:val="22"/>
          <w:szCs w:val="22"/>
        </w:rPr>
        <w:t>definirane odgovornosti čistilcev v zvezi z varnostjo objekta.</w:t>
      </w:r>
    </w:p>
    <w:p w14:paraId="3FF8D990" w14:textId="77777777" w:rsidR="009E3E1B" w:rsidRDefault="009E3E1B" w:rsidP="0050783A">
      <w:pPr>
        <w:pStyle w:val="p7"/>
        <w:spacing w:line="240" w:lineRule="auto"/>
        <w:ind w:left="0"/>
        <w:jc w:val="both"/>
        <w:rPr>
          <w:color w:val="000000"/>
          <w:sz w:val="22"/>
          <w:szCs w:val="22"/>
        </w:rPr>
      </w:pPr>
    </w:p>
    <w:p w14:paraId="48BF3A03" w14:textId="77777777" w:rsidR="009E3E1B" w:rsidRDefault="009E3E1B" w:rsidP="0050783A">
      <w:pPr>
        <w:pStyle w:val="p7"/>
        <w:spacing w:line="240" w:lineRule="auto"/>
        <w:ind w:left="0"/>
        <w:jc w:val="both"/>
        <w:rPr>
          <w:color w:val="000000"/>
          <w:sz w:val="22"/>
          <w:szCs w:val="22"/>
        </w:rPr>
      </w:pPr>
    </w:p>
    <w:p w14:paraId="6B21509E" w14:textId="77777777" w:rsidR="009E3E1B" w:rsidRDefault="009E3E1B" w:rsidP="0050783A">
      <w:pPr>
        <w:pStyle w:val="Odstavekseznama"/>
        <w:spacing w:line="276" w:lineRule="auto"/>
        <w:ind w:left="0"/>
        <w:contextualSpacing/>
        <w:rPr>
          <w:i w:val="0"/>
          <w:color w:val="000000"/>
          <w:sz w:val="22"/>
          <w:szCs w:val="22"/>
        </w:rPr>
      </w:pPr>
      <w:r>
        <w:rPr>
          <w:i w:val="0"/>
          <w:color w:val="000000"/>
          <w:sz w:val="22"/>
          <w:szCs w:val="22"/>
        </w:rPr>
        <w:t>Za potrebe izpolnitve tabel lahko ponudnik vrine dodatne vrstice.</w:t>
      </w:r>
    </w:p>
    <w:p w14:paraId="781E9AD5" w14:textId="77777777" w:rsidR="009E3E1B" w:rsidRDefault="009E3E1B" w:rsidP="0050783A">
      <w:pPr>
        <w:pStyle w:val="p7"/>
        <w:spacing w:line="240" w:lineRule="auto"/>
        <w:ind w:left="0"/>
        <w:jc w:val="both"/>
        <w:rPr>
          <w:sz w:val="22"/>
          <w:szCs w:val="22"/>
        </w:rPr>
      </w:pPr>
    </w:p>
    <w:p w14:paraId="4926CAB3"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1: Delovni čas čistilcev</w:t>
      </w:r>
    </w:p>
    <w:p w14:paraId="703B0F77" w14:textId="77777777" w:rsidR="009E3E1B" w:rsidRPr="00A23D16" w:rsidRDefault="009E3E1B" w:rsidP="0050783A">
      <w:pPr>
        <w:jc w:val="both"/>
        <w:rPr>
          <w:color w:val="000000"/>
          <w:sz w:val="20"/>
        </w:rPr>
      </w:pPr>
      <w:r w:rsidRPr="00A23D16">
        <w:rPr>
          <w:color w:val="000000"/>
          <w:sz w:val="20"/>
        </w:rPr>
        <w:t>(glej: Razpisna dokumentacija, Poglavje II: Opis predmeta javnega naročila in Poglavje III: Splošne zahteve naročnik</w:t>
      </w:r>
      <w:r w:rsidR="007E5F70">
        <w:rPr>
          <w:color w:val="000000"/>
          <w:sz w:val="20"/>
        </w:rPr>
        <w:t>a</w:t>
      </w:r>
      <w:r w:rsidRPr="00A23D16">
        <w:rPr>
          <w:color w:val="000000"/>
          <w:sz w:val="20"/>
        </w:rPr>
        <w:t xml:space="preserve"> v zvezi s predmetom javnega naročila; četrta točka: Zahteve naročnika v zvezi z delavci-čistilci)</w:t>
      </w:r>
    </w:p>
    <w:p w14:paraId="24CD2B4A" w14:textId="77777777" w:rsidR="009E3E1B" w:rsidRDefault="009E3E1B" w:rsidP="0050783A">
      <w:pPr>
        <w:pStyle w:val="p7"/>
        <w:spacing w:line="240" w:lineRule="auto"/>
        <w:ind w:left="0"/>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155"/>
      </w:tblGrid>
      <w:tr w:rsidR="009E3E1B" w14:paraId="01793F8E" w14:textId="77777777" w:rsidTr="00A0152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6E026E74" w14:textId="77777777" w:rsidR="009E3E1B" w:rsidRPr="00D667C7" w:rsidRDefault="009E3E1B" w:rsidP="0050783A">
            <w:pPr>
              <w:pStyle w:val="p7"/>
              <w:spacing w:line="240" w:lineRule="auto"/>
              <w:ind w:left="0"/>
              <w:rPr>
                <w:sz w:val="22"/>
                <w:szCs w:val="22"/>
              </w:rPr>
            </w:pPr>
            <w:r w:rsidRPr="00D667C7">
              <w:rPr>
                <w:sz w:val="22"/>
                <w:szCs w:val="22"/>
              </w:rPr>
              <w:t>Naročnik: _____________</w:t>
            </w:r>
          </w:p>
        </w:tc>
        <w:tc>
          <w:tcPr>
            <w:tcW w:w="1560" w:type="dxa"/>
            <w:tcBorders>
              <w:top w:val="single" w:sz="4" w:space="0" w:color="auto"/>
              <w:left w:val="single" w:sz="4" w:space="0" w:color="auto"/>
              <w:bottom w:val="single" w:sz="4" w:space="0" w:color="auto"/>
              <w:right w:val="single" w:sz="4" w:space="0" w:color="auto"/>
            </w:tcBorders>
            <w:hideMark/>
          </w:tcPr>
          <w:p w14:paraId="6E54374C" w14:textId="77777777" w:rsidR="009E3E1B" w:rsidRDefault="009E3E1B" w:rsidP="0050783A">
            <w:pPr>
              <w:pStyle w:val="p7"/>
              <w:spacing w:line="240" w:lineRule="auto"/>
              <w:ind w:left="0"/>
              <w:jc w:val="center"/>
              <w:rPr>
                <w:sz w:val="20"/>
              </w:rPr>
            </w:pPr>
            <w:r>
              <w:rPr>
                <w:sz w:val="20"/>
              </w:rPr>
              <w:t>ŠTEVILO VSEH DELAVCEV</w:t>
            </w:r>
          </w:p>
        </w:tc>
        <w:tc>
          <w:tcPr>
            <w:tcW w:w="2155" w:type="dxa"/>
            <w:tcBorders>
              <w:top w:val="single" w:sz="4" w:space="0" w:color="auto"/>
              <w:left w:val="single" w:sz="4" w:space="0" w:color="auto"/>
              <w:bottom w:val="single" w:sz="4" w:space="0" w:color="auto"/>
              <w:right w:val="single" w:sz="4" w:space="0" w:color="auto"/>
            </w:tcBorders>
            <w:hideMark/>
          </w:tcPr>
          <w:p w14:paraId="2FDA52D3" w14:textId="77777777" w:rsidR="00A0152C" w:rsidRDefault="009E3E1B" w:rsidP="0050783A">
            <w:pPr>
              <w:pStyle w:val="p7"/>
              <w:spacing w:line="240" w:lineRule="auto"/>
              <w:ind w:left="0"/>
              <w:jc w:val="center"/>
              <w:rPr>
                <w:sz w:val="20"/>
              </w:rPr>
            </w:pPr>
            <w:r>
              <w:rPr>
                <w:sz w:val="20"/>
              </w:rPr>
              <w:t>DELOVNI ČAS</w:t>
            </w:r>
          </w:p>
          <w:p w14:paraId="65A83800" w14:textId="77777777" w:rsidR="009E3E1B" w:rsidRDefault="009E3E1B" w:rsidP="0050783A">
            <w:pPr>
              <w:pStyle w:val="p7"/>
              <w:spacing w:line="240" w:lineRule="auto"/>
              <w:ind w:left="0"/>
              <w:jc w:val="center"/>
              <w:rPr>
                <w:sz w:val="20"/>
              </w:rPr>
            </w:pPr>
            <w:r>
              <w:rPr>
                <w:sz w:val="20"/>
              </w:rPr>
              <w:t>(od ____do____)</w:t>
            </w:r>
          </w:p>
        </w:tc>
      </w:tr>
      <w:tr w:rsidR="009E3E1B" w14:paraId="2466B0E7"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2387DF1D" w14:textId="77777777" w:rsidR="009E3E1B" w:rsidRPr="00D667C7" w:rsidRDefault="009E3E1B" w:rsidP="0050783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2E871BAD" w14:textId="77777777" w:rsidR="009E3E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103D8D69" w14:textId="77777777" w:rsidR="009E3E1B" w:rsidRDefault="009E3E1B" w:rsidP="0050783A">
            <w:pPr>
              <w:pStyle w:val="p7"/>
              <w:spacing w:line="240" w:lineRule="auto"/>
              <w:ind w:left="0"/>
              <w:jc w:val="both"/>
              <w:rPr>
                <w:sz w:val="20"/>
              </w:rPr>
            </w:pPr>
          </w:p>
        </w:tc>
      </w:tr>
      <w:tr w:rsidR="009E3E1B" w14:paraId="4DC8E7D1"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129D4F25" w14:textId="77777777" w:rsidR="009E3E1B" w:rsidRPr="00D667C7" w:rsidRDefault="009E3E1B" w:rsidP="0050783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37F209A2" w14:textId="77777777" w:rsidR="009E3E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5B685D1C" w14:textId="77777777" w:rsidR="009E3E1B" w:rsidRDefault="009E3E1B" w:rsidP="0050783A">
            <w:pPr>
              <w:pStyle w:val="p7"/>
              <w:spacing w:line="240" w:lineRule="auto"/>
              <w:ind w:left="0"/>
              <w:jc w:val="both"/>
              <w:rPr>
                <w:sz w:val="20"/>
              </w:rPr>
            </w:pPr>
          </w:p>
        </w:tc>
      </w:tr>
      <w:tr w:rsidR="009E3E1B" w14:paraId="589194C4"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2F72254D" w14:textId="77777777" w:rsidR="009E3E1B" w:rsidRPr="00D667C7" w:rsidRDefault="009E3E1B" w:rsidP="0050783A">
            <w:pPr>
              <w:pStyle w:val="p7"/>
              <w:spacing w:line="240" w:lineRule="auto"/>
              <w:ind w:left="0"/>
              <w:jc w:val="both"/>
              <w:rPr>
                <w:sz w:val="20"/>
              </w:rPr>
            </w:pPr>
            <w:r w:rsidRPr="00D667C7">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490DD5C9" w14:textId="77777777" w:rsidR="009E3E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32CF5F8E" w14:textId="77777777" w:rsidR="009E3E1B" w:rsidRDefault="009E3E1B" w:rsidP="0050783A">
            <w:pPr>
              <w:pStyle w:val="p7"/>
              <w:spacing w:line="240" w:lineRule="auto"/>
              <w:ind w:left="0"/>
              <w:jc w:val="both"/>
              <w:rPr>
                <w:sz w:val="20"/>
              </w:rPr>
            </w:pPr>
          </w:p>
        </w:tc>
      </w:tr>
      <w:tr w:rsidR="009E3E1B" w14:paraId="1B339292"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tcPr>
          <w:p w14:paraId="6404F64C" w14:textId="77777777" w:rsidR="009E3E1B" w:rsidRDefault="009E3E1B" w:rsidP="0050783A">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2D69AC4F" w14:textId="77777777" w:rsidR="009E3E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4A041F5A" w14:textId="77777777" w:rsidR="009E3E1B" w:rsidRDefault="009E3E1B" w:rsidP="0050783A">
            <w:pPr>
              <w:pStyle w:val="p7"/>
              <w:spacing w:line="240" w:lineRule="auto"/>
              <w:ind w:left="0"/>
              <w:jc w:val="both"/>
              <w:rPr>
                <w:sz w:val="20"/>
              </w:rPr>
            </w:pPr>
          </w:p>
        </w:tc>
      </w:tr>
      <w:tr w:rsidR="009E3E1B" w14:paraId="7D6C894D"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tcPr>
          <w:p w14:paraId="248A9A78" w14:textId="77777777" w:rsidR="009E3E1B" w:rsidRDefault="009E3E1B" w:rsidP="0050783A">
            <w:pPr>
              <w:pStyle w:val="p7"/>
              <w:spacing w:line="240" w:lineRule="auto"/>
              <w:ind w:left="0"/>
              <w:jc w:val="both"/>
              <w:rPr>
                <w:sz w:val="20"/>
              </w:rPr>
            </w:pPr>
            <w:r>
              <w:rPr>
                <w:sz w:val="20"/>
              </w:rPr>
              <w:t>Skupaj število vseh delavcev razporejenih glede na zahtevano prisotnost delavcev v okviru delovnega časa:</w:t>
            </w:r>
          </w:p>
        </w:tc>
        <w:tc>
          <w:tcPr>
            <w:tcW w:w="1560" w:type="dxa"/>
            <w:tcBorders>
              <w:top w:val="single" w:sz="4" w:space="0" w:color="auto"/>
              <w:left w:val="single" w:sz="4" w:space="0" w:color="auto"/>
              <w:bottom w:val="single" w:sz="4" w:space="0" w:color="auto"/>
              <w:right w:val="single" w:sz="4" w:space="0" w:color="auto"/>
            </w:tcBorders>
          </w:tcPr>
          <w:p w14:paraId="7454C69B" w14:textId="77777777" w:rsidR="009E3E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7354206A" w14:textId="77777777" w:rsidR="009E3E1B" w:rsidRDefault="009E3E1B" w:rsidP="0050783A">
            <w:pPr>
              <w:pStyle w:val="p7"/>
              <w:spacing w:line="240" w:lineRule="auto"/>
              <w:ind w:left="0"/>
              <w:jc w:val="both"/>
              <w:rPr>
                <w:sz w:val="20"/>
              </w:rPr>
            </w:pPr>
          </w:p>
        </w:tc>
      </w:tr>
    </w:tbl>
    <w:p w14:paraId="47DC467C" w14:textId="77777777" w:rsidR="009E3E1B" w:rsidRDefault="009E3E1B" w:rsidP="0050783A">
      <w:pPr>
        <w:pStyle w:val="p7"/>
        <w:spacing w:line="240" w:lineRule="auto"/>
        <w:ind w:left="0"/>
        <w:jc w:val="both"/>
        <w:rPr>
          <w:sz w:val="22"/>
          <w:szCs w:val="22"/>
        </w:rPr>
      </w:pPr>
    </w:p>
    <w:p w14:paraId="6888D218"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 xml:space="preserve">Tabele za opis čiščenja zahtevanih prostorov: </w:t>
      </w:r>
    </w:p>
    <w:p w14:paraId="63F0D4C2" w14:textId="77777777" w:rsidR="009E3E1B" w:rsidRPr="00A23D16" w:rsidRDefault="009E3E1B" w:rsidP="0050783A">
      <w:pPr>
        <w:jc w:val="both"/>
        <w:rPr>
          <w:color w:val="000000"/>
          <w:sz w:val="20"/>
        </w:rPr>
      </w:pPr>
      <w:r w:rsidRPr="00A23D16">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14:paraId="291F01DA" w14:textId="77777777" w:rsidR="009E3E1B" w:rsidRDefault="009E3E1B" w:rsidP="0050783A">
      <w:pPr>
        <w:pStyle w:val="p7"/>
        <w:tabs>
          <w:tab w:val="clear" w:pos="440"/>
          <w:tab w:val="left" w:pos="708"/>
        </w:tabs>
        <w:spacing w:line="240" w:lineRule="auto"/>
        <w:ind w:left="0"/>
        <w:jc w:val="both"/>
        <w:rPr>
          <w:sz w:val="22"/>
          <w:szCs w:val="22"/>
        </w:rPr>
      </w:pPr>
    </w:p>
    <w:p w14:paraId="2596C6D6"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2:</w:t>
      </w:r>
    </w:p>
    <w:p w14:paraId="2456D3E4" w14:textId="77777777" w:rsidR="009E3E1B" w:rsidRPr="006A7570"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3D03141A" w14:textId="77777777" w:rsidTr="00A0152C">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320B84A1" w14:textId="77777777" w:rsidR="009E3E1B" w:rsidRDefault="009E3E1B" w:rsidP="0050783A">
            <w:pPr>
              <w:pStyle w:val="p7"/>
              <w:spacing w:before="120" w:after="120" w:line="240" w:lineRule="auto"/>
              <w:ind w:left="0"/>
              <w:rPr>
                <w:b/>
                <w:sz w:val="22"/>
                <w:szCs w:val="22"/>
              </w:rPr>
            </w:pPr>
          </w:p>
        </w:tc>
        <w:tc>
          <w:tcPr>
            <w:tcW w:w="7505"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7EEBF42B" w14:textId="77777777" w:rsidR="009E3E1B" w:rsidRDefault="009E3E1B" w:rsidP="0050783A">
            <w:pPr>
              <w:pStyle w:val="p7"/>
              <w:spacing w:before="120" w:after="120" w:line="240" w:lineRule="auto"/>
              <w:ind w:left="0"/>
              <w:jc w:val="center"/>
              <w:rPr>
                <w:b/>
                <w:sz w:val="22"/>
                <w:szCs w:val="22"/>
              </w:rPr>
            </w:pPr>
            <w:r>
              <w:rPr>
                <w:b/>
                <w:sz w:val="22"/>
                <w:szCs w:val="22"/>
              </w:rPr>
              <w:t>VHOD – VETROLOV</w:t>
            </w:r>
          </w:p>
        </w:tc>
      </w:tr>
      <w:tr w:rsidR="009E3E1B" w14:paraId="450496FB"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3A26F44D" w14:textId="77777777" w:rsidR="009E3E1B" w:rsidRDefault="009E3E1B" w:rsidP="0050783A">
            <w:pPr>
              <w:pStyle w:val="p7"/>
              <w:spacing w:line="240" w:lineRule="auto"/>
              <w:ind w:left="0"/>
              <w:jc w:val="center"/>
              <w:rPr>
                <w:b/>
                <w:sz w:val="22"/>
                <w:szCs w:val="22"/>
              </w:rPr>
            </w:pPr>
            <w:r>
              <w:rPr>
                <w:b/>
                <w:sz w:val="22"/>
                <w:szCs w:val="22"/>
              </w:rPr>
              <w:t>Pogostost opravljanja</w:t>
            </w:r>
          </w:p>
          <w:p w14:paraId="0376F310"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05574C10"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010DAB7A"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04781A80"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0E9D564E"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5CE703A1" w14:textId="77777777" w:rsidTr="00A0152C">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5C20EEEF" w14:textId="77777777" w:rsidR="009E3E1B" w:rsidRPr="00720AD3" w:rsidRDefault="009E3E1B" w:rsidP="0050783A">
            <w:pPr>
              <w:pStyle w:val="Default"/>
              <w:rPr>
                <w:rFonts w:ascii="Times New Roman" w:hAnsi="Times New Roman" w:cs="Times New Roman"/>
                <w:sz w:val="22"/>
                <w:szCs w:val="22"/>
              </w:rPr>
            </w:pPr>
          </w:p>
          <w:p w14:paraId="767B2B60" w14:textId="77777777" w:rsidR="009E3E1B" w:rsidRDefault="009E3E1B" w:rsidP="0050783A">
            <w:pPr>
              <w:pStyle w:val="p7"/>
              <w:spacing w:line="240" w:lineRule="auto"/>
              <w:ind w:left="0"/>
              <w:jc w:val="both"/>
              <w:rPr>
                <w:i/>
                <w:sz w:val="22"/>
                <w:szCs w:val="22"/>
              </w:rPr>
            </w:pPr>
            <w:r w:rsidRPr="00720AD3">
              <w:rPr>
                <w:sz w:val="22"/>
                <w:szCs w:val="22"/>
              </w:rPr>
              <w:t>DNEVNO:</w:t>
            </w:r>
          </w:p>
          <w:p w14:paraId="6E3BF8EF" w14:textId="77777777" w:rsidR="009E3E1B" w:rsidRPr="00720AD3" w:rsidRDefault="009E3E1B" w:rsidP="0050783A">
            <w:pPr>
              <w:pStyle w:val="Default"/>
              <w:rPr>
                <w:rFonts w:ascii="Times New Roman" w:hAnsi="Times New Roman" w:cs="Times New Roman"/>
                <w:sz w:val="22"/>
                <w:szCs w:val="22"/>
              </w:rPr>
            </w:pPr>
          </w:p>
          <w:p w14:paraId="0DC9DACB" w14:textId="77777777" w:rsidR="009E3E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13DB5BDD" w14:textId="77777777" w:rsidR="009E3E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15FF703" w14:textId="77777777" w:rsidR="009E3E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3994241A" w14:textId="77777777" w:rsidR="009E3E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0339D683" w14:textId="77777777" w:rsidR="009E3E1B" w:rsidRDefault="009E3E1B" w:rsidP="0050783A">
            <w:pPr>
              <w:pStyle w:val="p7"/>
              <w:spacing w:line="240" w:lineRule="auto"/>
              <w:ind w:left="0"/>
              <w:jc w:val="both"/>
              <w:rPr>
                <w:i/>
                <w:sz w:val="22"/>
                <w:szCs w:val="22"/>
              </w:rPr>
            </w:pPr>
          </w:p>
        </w:tc>
      </w:tr>
      <w:tr w:rsidR="009E3E1B" w14:paraId="59E65B5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5831F7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5BF3C0"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A2D17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D4A64F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116F45" w14:textId="77777777" w:rsidR="009E3E1B" w:rsidRDefault="009E3E1B" w:rsidP="0050783A">
            <w:pPr>
              <w:pStyle w:val="p7"/>
              <w:spacing w:line="240" w:lineRule="auto"/>
              <w:ind w:left="0"/>
              <w:jc w:val="both"/>
              <w:rPr>
                <w:sz w:val="22"/>
                <w:szCs w:val="22"/>
              </w:rPr>
            </w:pPr>
          </w:p>
        </w:tc>
      </w:tr>
      <w:tr w:rsidR="009E3E1B" w14:paraId="0EA2CEA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54C12E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27E9F2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AD916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B1347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0372567" w14:textId="77777777" w:rsidR="009E3E1B" w:rsidRDefault="009E3E1B" w:rsidP="0050783A">
            <w:pPr>
              <w:pStyle w:val="p7"/>
              <w:spacing w:line="240" w:lineRule="auto"/>
              <w:ind w:left="0"/>
              <w:jc w:val="both"/>
              <w:rPr>
                <w:sz w:val="22"/>
                <w:szCs w:val="22"/>
              </w:rPr>
            </w:pPr>
          </w:p>
        </w:tc>
      </w:tr>
      <w:tr w:rsidR="009E3E1B" w14:paraId="3BC9459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DE248D"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2CE6D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A00FE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90112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8EECA07" w14:textId="77777777" w:rsidR="009E3E1B" w:rsidRDefault="009E3E1B" w:rsidP="0050783A">
            <w:pPr>
              <w:pStyle w:val="p7"/>
              <w:spacing w:line="240" w:lineRule="auto"/>
              <w:ind w:left="0"/>
              <w:jc w:val="both"/>
              <w:rPr>
                <w:sz w:val="22"/>
                <w:szCs w:val="22"/>
              </w:rPr>
            </w:pPr>
          </w:p>
        </w:tc>
      </w:tr>
      <w:tr w:rsidR="009E3E1B" w14:paraId="7634F41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804E0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3F6DD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669E0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3C8B40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5B04432" w14:textId="77777777" w:rsidR="009E3E1B" w:rsidRDefault="009E3E1B" w:rsidP="0050783A">
            <w:pPr>
              <w:pStyle w:val="p7"/>
              <w:spacing w:line="240" w:lineRule="auto"/>
              <w:ind w:left="0"/>
              <w:jc w:val="both"/>
              <w:rPr>
                <w:sz w:val="22"/>
                <w:szCs w:val="22"/>
              </w:rPr>
            </w:pPr>
          </w:p>
        </w:tc>
      </w:tr>
      <w:tr w:rsidR="009E3E1B" w14:paraId="010F4A5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8855D4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F58C39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552EC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DF18DB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6D5BF0D" w14:textId="77777777" w:rsidR="009E3E1B" w:rsidRDefault="009E3E1B" w:rsidP="0050783A">
            <w:pPr>
              <w:pStyle w:val="p7"/>
              <w:spacing w:line="240" w:lineRule="auto"/>
              <w:ind w:left="0"/>
              <w:jc w:val="both"/>
              <w:rPr>
                <w:sz w:val="22"/>
                <w:szCs w:val="22"/>
              </w:rPr>
            </w:pPr>
          </w:p>
        </w:tc>
      </w:tr>
      <w:tr w:rsidR="009E3E1B" w14:paraId="0BDC674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2A2AAD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57FDFE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BD8D4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3E1365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1EF13EE" w14:textId="77777777" w:rsidR="009E3E1B" w:rsidRDefault="009E3E1B" w:rsidP="0050783A">
            <w:pPr>
              <w:pStyle w:val="p7"/>
              <w:spacing w:line="240" w:lineRule="auto"/>
              <w:ind w:left="0"/>
              <w:jc w:val="both"/>
              <w:rPr>
                <w:sz w:val="22"/>
                <w:szCs w:val="22"/>
              </w:rPr>
            </w:pPr>
          </w:p>
        </w:tc>
      </w:tr>
      <w:tr w:rsidR="009E3E1B" w14:paraId="10288A6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7201A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B54F3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FAD912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A675A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CFBBA57" w14:textId="77777777" w:rsidR="009E3E1B" w:rsidRDefault="009E3E1B" w:rsidP="0050783A">
            <w:pPr>
              <w:pStyle w:val="p7"/>
              <w:spacing w:line="240" w:lineRule="auto"/>
              <w:ind w:left="0"/>
              <w:jc w:val="both"/>
              <w:rPr>
                <w:sz w:val="22"/>
                <w:szCs w:val="22"/>
              </w:rPr>
            </w:pPr>
          </w:p>
        </w:tc>
      </w:tr>
      <w:tr w:rsidR="009E3E1B" w14:paraId="6923EEC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5343F2"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629EA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6CB9A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1AAE0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19340A5" w14:textId="77777777" w:rsidR="009E3E1B" w:rsidRDefault="009E3E1B" w:rsidP="0050783A">
            <w:pPr>
              <w:pStyle w:val="p7"/>
              <w:spacing w:line="240" w:lineRule="auto"/>
              <w:ind w:left="0"/>
              <w:jc w:val="both"/>
              <w:rPr>
                <w:sz w:val="22"/>
                <w:szCs w:val="22"/>
              </w:rPr>
            </w:pPr>
          </w:p>
        </w:tc>
      </w:tr>
      <w:tr w:rsidR="009E3E1B" w14:paraId="087E4E4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8B42C6"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8D658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7D678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F889D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CBFB8F" w14:textId="77777777" w:rsidR="009E3E1B" w:rsidRDefault="009E3E1B" w:rsidP="0050783A">
            <w:pPr>
              <w:pStyle w:val="p7"/>
              <w:spacing w:line="240" w:lineRule="auto"/>
              <w:ind w:left="0"/>
              <w:jc w:val="both"/>
              <w:rPr>
                <w:sz w:val="22"/>
                <w:szCs w:val="22"/>
              </w:rPr>
            </w:pPr>
          </w:p>
        </w:tc>
      </w:tr>
      <w:tr w:rsidR="009E3E1B" w14:paraId="79B0A95D" w14:textId="77777777" w:rsidTr="00A0152C">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708CDB04" w14:textId="77777777" w:rsidR="009E3E1B" w:rsidRPr="00720AD3" w:rsidRDefault="009E3E1B" w:rsidP="0050783A">
            <w:pPr>
              <w:pStyle w:val="Default"/>
              <w:rPr>
                <w:rFonts w:ascii="Times New Roman" w:hAnsi="Times New Roman" w:cs="Times New Roman"/>
                <w:sz w:val="22"/>
                <w:szCs w:val="22"/>
              </w:rPr>
            </w:pPr>
          </w:p>
          <w:p w14:paraId="66BB2CA0" w14:textId="77777777" w:rsidR="009E3E1B" w:rsidRPr="00720AD3" w:rsidRDefault="009E3E1B" w:rsidP="0050783A">
            <w:pPr>
              <w:pStyle w:val="Default"/>
              <w:rPr>
                <w:rFonts w:ascii="Times New Roman" w:hAnsi="Times New Roman" w:cs="Times New Roman"/>
                <w:sz w:val="22"/>
                <w:szCs w:val="22"/>
              </w:rPr>
            </w:pPr>
          </w:p>
          <w:p w14:paraId="35ABDFDA" w14:textId="77777777" w:rsidR="009E3E1B" w:rsidRDefault="009E3E1B" w:rsidP="0050783A">
            <w:pPr>
              <w:pStyle w:val="p7"/>
              <w:spacing w:line="240" w:lineRule="auto"/>
              <w:ind w:left="0"/>
              <w:jc w:val="both"/>
              <w:rPr>
                <w:sz w:val="22"/>
                <w:szCs w:val="22"/>
              </w:rPr>
            </w:pPr>
            <w:r w:rsidRPr="00720AD3">
              <w:rPr>
                <w:sz w:val="22"/>
                <w:szCs w:val="22"/>
              </w:rPr>
              <w:t>TEDENSKO:</w:t>
            </w:r>
          </w:p>
          <w:p w14:paraId="1DB76CFD" w14:textId="77777777" w:rsidR="009E3E1B" w:rsidRPr="00720AD3" w:rsidRDefault="009E3E1B" w:rsidP="0050783A">
            <w:pPr>
              <w:pStyle w:val="Default"/>
              <w:rPr>
                <w:rFonts w:ascii="Times New Roman" w:hAnsi="Times New Roman" w:cs="Times New Roman"/>
                <w:sz w:val="22"/>
                <w:szCs w:val="22"/>
              </w:rPr>
            </w:pPr>
          </w:p>
          <w:p w14:paraId="20DCE1A1"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4C8AE6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D7D29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FB648D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F15281C" w14:textId="77777777" w:rsidR="009E3E1B" w:rsidRDefault="009E3E1B" w:rsidP="0050783A">
            <w:pPr>
              <w:pStyle w:val="p7"/>
              <w:spacing w:line="240" w:lineRule="auto"/>
              <w:ind w:left="0"/>
              <w:jc w:val="both"/>
              <w:rPr>
                <w:sz w:val="22"/>
                <w:szCs w:val="22"/>
              </w:rPr>
            </w:pPr>
          </w:p>
        </w:tc>
      </w:tr>
      <w:tr w:rsidR="009E3E1B" w14:paraId="5EC876F7"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95E43E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05FDD2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B3A15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E40883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CB60AC8" w14:textId="77777777" w:rsidR="009E3E1B" w:rsidRDefault="009E3E1B" w:rsidP="0050783A">
            <w:pPr>
              <w:pStyle w:val="p7"/>
              <w:spacing w:line="240" w:lineRule="auto"/>
              <w:ind w:left="0"/>
              <w:jc w:val="both"/>
              <w:rPr>
                <w:sz w:val="22"/>
                <w:szCs w:val="22"/>
              </w:rPr>
            </w:pPr>
          </w:p>
        </w:tc>
      </w:tr>
      <w:tr w:rsidR="009E3E1B" w14:paraId="63B55DBE"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4B88D98A"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0E6DF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9E10C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AF6468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4FDB27F" w14:textId="77777777" w:rsidR="009E3E1B" w:rsidRDefault="009E3E1B" w:rsidP="0050783A">
            <w:pPr>
              <w:pStyle w:val="p7"/>
              <w:spacing w:line="240" w:lineRule="auto"/>
              <w:ind w:left="0"/>
              <w:jc w:val="both"/>
              <w:rPr>
                <w:sz w:val="22"/>
                <w:szCs w:val="22"/>
              </w:rPr>
            </w:pPr>
          </w:p>
        </w:tc>
      </w:tr>
      <w:tr w:rsidR="009E3E1B" w14:paraId="3627B45C"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FDA374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187CFA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34FA6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576192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EAEE22E" w14:textId="77777777" w:rsidR="009E3E1B" w:rsidRDefault="009E3E1B" w:rsidP="0050783A">
            <w:pPr>
              <w:pStyle w:val="p7"/>
              <w:spacing w:line="240" w:lineRule="auto"/>
              <w:ind w:left="0"/>
              <w:jc w:val="both"/>
              <w:rPr>
                <w:sz w:val="22"/>
                <w:szCs w:val="22"/>
              </w:rPr>
            </w:pPr>
          </w:p>
        </w:tc>
      </w:tr>
      <w:tr w:rsidR="009E3E1B" w14:paraId="7AC4337C"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C3F095C"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956E3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5E4C6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A67D9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72CBFBB" w14:textId="77777777" w:rsidR="009E3E1B" w:rsidRDefault="009E3E1B" w:rsidP="0050783A">
            <w:pPr>
              <w:pStyle w:val="p7"/>
              <w:spacing w:line="240" w:lineRule="auto"/>
              <w:ind w:left="0"/>
              <w:jc w:val="both"/>
              <w:rPr>
                <w:sz w:val="22"/>
                <w:szCs w:val="22"/>
              </w:rPr>
            </w:pPr>
          </w:p>
        </w:tc>
      </w:tr>
      <w:tr w:rsidR="009E3E1B" w14:paraId="6D61D097"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3F811FC"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ED6C6C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950FD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18DB10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CC3D8B" w14:textId="77777777" w:rsidR="009E3E1B" w:rsidRDefault="009E3E1B" w:rsidP="0050783A">
            <w:pPr>
              <w:pStyle w:val="p7"/>
              <w:spacing w:line="240" w:lineRule="auto"/>
              <w:ind w:left="0"/>
              <w:jc w:val="both"/>
              <w:rPr>
                <w:sz w:val="22"/>
                <w:szCs w:val="22"/>
              </w:rPr>
            </w:pPr>
          </w:p>
        </w:tc>
      </w:tr>
      <w:tr w:rsidR="009E3E1B" w14:paraId="7BB961BD"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C8C1B8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609E33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5F6E0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C0CFEB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993F20B" w14:textId="77777777" w:rsidR="009E3E1B" w:rsidRDefault="009E3E1B" w:rsidP="0050783A">
            <w:pPr>
              <w:pStyle w:val="p7"/>
              <w:spacing w:line="240" w:lineRule="auto"/>
              <w:ind w:left="0"/>
              <w:jc w:val="both"/>
              <w:rPr>
                <w:sz w:val="22"/>
                <w:szCs w:val="22"/>
              </w:rPr>
            </w:pPr>
          </w:p>
        </w:tc>
      </w:tr>
      <w:tr w:rsidR="009E3E1B" w14:paraId="682A8FDA"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1E7966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C80F7D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B1669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2BAC87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2AA3E72" w14:textId="77777777" w:rsidR="009E3E1B" w:rsidRDefault="009E3E1B" w:rsidP="0050783A">
            <w:pPr>
              <w:pStyle w:val="p7"/>
              <w:spacing w:line="240" w:lineRule="auto"/>
              <w:ind w:left="0"/>
              <w:jc w:val="both"/>
              <w:rPr>
                <w:sz w:val="22"/>
                <w:szCs w:val="22"/>
              </w:rPr>
            </w:pPr>
          </w:p>
        </w:tc>
      </w:tr>
      <w:tr w:rsidR="009E3E1B" w14:paraId="0E6AFEB5"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3DD9961"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751E9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73824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65A060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A54C41" w14:textId="77777777" w:rsidR="009E3E1B" w:rsidRDefault="009E3E1B" w:rsidP="0050783A">
            <w:pPr>
              <w:pStyle w:val="p7"/>
              <w:spacing w:line="240" w:lineRule="auto"/>
              <w:ind w:left="0"/>
              <w:jc w:val="both"/>
              <w:rPr>
                <w:sz w:val="22"/>
                <w:szCs w:val="22"/>
              </w:rPr>
            </w:pPr>
          </w:p>
        </w:tc>
      </w:tr>
      <w:tr w:rsidR="009E3E1B" w14:paraId="62BC0EB4" w14:textId="77777777" w:rsidTr="00A0152C">
        <w:trPr>
          <w:trHeight w:val="247"/>
        </w:trPr>
        <w:tc>
          <w:tcPr>
            <w:tcW w:w="1418" w:type="dxa"/>
            <w:vMerge w:val="restart"/>
            <w:tcBorders>
              <w:top w:val="single" w:sz="4" w:space="0" w:color="auto"/>
              <w:left w:val="single" w:sz="6" w:space="0" w:color="auto"/>
              <w:bottom w:val="nil"/>
              <w:right w:val="single" w:sz="6" w:space="0" w:color="auto"/>
            </w:tcBorders>
          </w:tcPr>
          <w:p w14:paraId="39BA15DC" w14:textId="77777777" w:rsidR="009E3E1B" w:rsidRPr="00720AD3" w:rsidRDefault="009E3E1B" w:rsidP="0050783A">
            <w:pPr>
              <w:pStyle w:val="Default"/>
              <w:rPr>
                <w:rFonts w:ascii="Times New Roman" w:hAnsi="Times New Roman" w:cs="Times New Roman"/>
                <w:sz w:val="22"/>
                <w:szCs w:val="22"/>
              </w:rPr>
            </w:pPr>
          </w:p>
          <w:p w14:paraId="32E563ED" w14:textId="77777777" w:rsidR="009E3E1B" w:rsidRPr="00720AD3" w:rsidRDefault="009E3E1B" w:rsidP="0050783A">
            <w:pPr>
              <w:pStyle w:val="Default"/>
              <w:rPr>
                <w:rFonts w:ascii="Times New Roman" w:hAnsi="Times New Roman" w:cs="Times New Roman"/>
                <w:sz w:val="22"/>
                <w:szCs w:val="22"/>
              </w:rPr>
            </w:pPr>
          </w:p>
          <w:p w14:paraId="25374E1F"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55BCB8A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03C94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4CE1D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080A810" w14:textId="77777777" w:rsidR="009E3E1B" w:rsidRDefault="009E3E1B" w:rsidP="0050783A">
            <w:pPr>
              <w:pStyle w:val="p7"/>
              <w:spacing w:line="240" w:lineRule="auto"/>
              <w:ind w:left="0"/>
              <w:jc w:val="both"/>
              <w:rPr>
                <w:sz w:val="22"/>
                <w:szCs w:val="22"/>
              </w:rPr>
            </w:pPr>
          </w:p>
        </w:tc>
      </w:tr>
      <w:tr w:rsidR="009E3E1B" w14:paraId="28B6F9A0"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638D05A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41DC88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A3CBF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7D4E7E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DD03CBD" w14:textId="77777777" w:rsidR="009E3E1B" w:rsidRDefault="009E3E1B" w:rsidP="0050783A">
            <w:pPr>
              <w:pStyle w:val="p7"/>
              <w:spacing w:line="240" w:lineRule="auto"/>
              <w:ind w:left="0"/>
              <w:jc w:val="both"/>
              <w:rPr>
                <w:sz w:val="22"/>
                <w:szCs w:val="22"/>
              </w:rPr>
            </w:pPr>
          </w:p>
        </w:tc>
      </w:tr>
      <w:tr w:rsidR="009E3E1B" w14:paraId="20508F11"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0E93363C"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0945DB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DCC92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F1D4DB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23BEF1B" w14:textId="77777777" w:rsidR="009E3E1B" w:rsidRDefault="009E3E1B" w:rsidP="0050783A">
            <w:pPr>
              <w:pStyle w:val="p7"/>
              <w:spacing w:line="240" w:lineRule="auto"/>
              <w:ind w:left="0"/>
              <w:jc w:val="both"/>
              <w:rPr>
                <w:sz w:val="22"/>
                <w:szCs w:val="22"/>
              </w:rPr>
            </w:pPr>
          </w:p>
        </w:tc>
      </w:tr>
      <w:tr w:rsidR="009E3E1B" w14:paraId="49FD5ABC" w14:textId="77777777" w:rsidTr="00A0152C">
        <w:trPr>
          <w:trHeight w:val="146"/>
        </w:trPr>
        <w:tc>
          <w:tcPr>
            <w:tcW w:w="1418" w:type="dxa"/>
            <w:vMerge/>
            <w:tcBorders>
              <w:top w:val="single" w:sz="4" w:space="0" w:color="auto"/>
              <w:left w:val="single" w:sz="6" w:space="0" w:color="auto"/>
              <w:bottom w:val="nil"/>
              <w:right w:val="single" w:sz="6" w:space="0" w:color="auto"/>
            </w:tcBorders>
            <w:vAlign w:val="center"/>
            <w:hideMark/>
          </w:tcPr>
          <w:p w14:paraId="4D8D31C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CBA83E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62A64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592EE6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D1C19C" w14:textId="77777777" w:rsidR="009E3E1B" w:rsidRDefault="009E3E1B" w:rsidP="0050783A">
            <w:pPr>
              <w:pStyle w:val="p7"/>
              <w:spacing w:line="240" w:lineRule="auto"/>
              <w:ind w:left="0"/>
              <w:jc w:val="both"/>
              <w:rPr>
                <w:sz w:val="22"/>
                <w:szCs w:val="22"/>
              </w:rPr>
            </w:pPr>
          </w:p>
        </w:tc>
      </w:tr>
      <w:tr w:rsidR="009E3E1B" w14:paraId="44364AAE" w14:textId="77777777" w:rsidTr="00A0152C">
        <w:trPr>
          <w:trHeight w:val="247"/>
        </w:trPr>
        <w:tc>
          <w:tcPr>
            <w:tcW w:w="1418" w:type="dxa"/>
            <w:tcBorders>
              <w:top w:val="nil"/>
              <w:left w:val="single" w:sz="6" w:space="0" w:color="auto"/>
              <w:bottom w:val="nil"/>
              <w:right w:val="single" w:sz="6" w:space="0" w:color="auto"/>
            </w:tcBorders>
          </w:tcPr>
          <w:p w14:paraId="178EA8B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6EAC30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48C1E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D42A28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0616A42" w14:textId="77777777" w:rsidR="009E3E1B" w:rsidRDefault="009E3E1B" w:rsidP="0050783A">
            <w:pPr>
              <w:pStyle w:val="p7"/>
              <w:spacing w:line="240" w:lineRule="auto"/>
              <w:ind w:left="0"/>
              <w:jc w:val="both"/>
              <w:rPr>
                <w:sz w:val="22"/>
                <w:szCs w:val="22"/>
              </w:rPr>
            </w:pPr>
          </w:p>
        </w:tc>
      </w:tr>
      <w:tr w:rsidR="009E3E1B" w14:paraId="59E78A75" w14:textId="77777777" w:rsidTr="00A0152C">
        <w:trPr>
          <w:trHeight w:val="266"/>
        </w:trPr>
        <w:tc>
          <w:tcPr>
            <w:tcW w:w="1418" w:type="dxa"/>
            <w:tcBorders>
              <w:top w:val="nil"/>
              <w:left w:val="single" w:sz="6" w:space="0" w:color="auto"/>
              <w:bottom w:val="nil"/>
              <w:right w:val="single" w:sz="6" w:space="0" w:color="auto"/>
            </w:tcBorders>
          </w:tcPr>
          <w:p w14:paraId="71DBD3D8"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5AEF1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094303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0B3B9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9F93EB6" w14:textId="77777777" w:rsidR="009E3E1B" w:rsidRDefault="009E3E1B" w:rsidP="0050783A">
            <w:pPr>
              <w:pStyle w:val="p7"/>
              <w:spacing w:line="240" w:lineRule="auto"/>
              <w:ind w:left="0"/>
              <w:jc w:val="both"/>
              <w:rPr>
                <w:sz w:val="22"/>
                <w:szCs w:val="22"/>
              </w:rPr>
            </w:pPr>
          </w:p>
        </w:tc>
      </w:tr>
      <w:tr w:rsidR="009E3E1B" w14:paraId="1A193E61" w14:textId="77777777" w:rsidTr="00A0152C">
        <w:trPr>
          <w:trHeight w:val="266"/>
        </w:trPr>
        <w:tc>
          <w:tcPr>
            <w:tcW w:w="1418" w:type="dxa"/>
            <w:tcBorders>
              <w:top w:val="nil"/>
              <w:left w:val="single" w:sz="6" w:space="0" w:color="auto"/>
              <w:bottom w:val="nil"/>
              <w:right w:val="single" w:sz="6" w:space="0" w:color="auto"/>
            </w:tcBorders>
          </w:tcPr>
          <w:p w14:paraId="22B7892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14ED5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E2E6F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AC39E5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9F7A07" w14:textId="77777777" w:rsidR="009E3E1B" w:rsidRDefault="009E3E1B" w:rsidP="0050783A">
            <w:pPr>
              <w:pStyle w:val="p7"/>
              <w:spacing w:line="240" w:lineRule="auto"/>
              <w:ind w:left="0"/>
              <w:jc w:val="both"/>
              <w:rPr>
                <w:sz w:val="22"/>
                <w:szCs w:val="22"/>
              </w:rPr>
            </w:pPr>
          </w:p>
        </w:tc>
      </w:tr>
      <w:tr w:rsidR="009E3E1B" w14:paraId="57E57914" w14:textId="77777777" w:rsidTr="00A0152C">
        <w:trPr>
          <w:trHeight w:val="266"/>
        </w:trPr>
        <w:tc>
          <w:tcPr>
            <w:tcW w:w="1418" w:type="dxa"/>
            <w:tcBorders>
              <w:top w:val="nil"/>
              <w:left w:val="single" w:sz="6" w:space="0" w:color="auto"/>
              <w:bottom w:val="nil"/>
              <w:right w:val="single" w:sz="6" w:space="0" w:color="auto"/>
            </w:tcBorders>
          </w:tcPr>
          <w:p w14:paraId="557ACF00"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6422F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9D5FA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6A626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74EDF9D" w14:textId="77777777" w:rsidR="009E3E1B" w:rsidRDefault="009E3E1B" w:rsidP="0050783A">
            <w:pPr>
              <w:pStyle w:val="p7"/>
              <w:spacing w:line="240" w:lineRule="auto"/>
              <w:ind w:left="0"/>
              <w:jc w:val="both"/>
              <w:rPr>
                <w:sz w:val="22"/>
                <w:szCs w:val="22"/>
              </w:rPr>
            </w:pPr>
          </w:p>
        </w:tc>
      </w:tr>
      <w:tr w:rsidR="009E3E1B" w14:paraId="03F69EE0" w14:textId="77777777" w:rsidTr="00A0152C">
        <w:trPr>
          <w:trHeight w:val="266"/>
        </w:trPr>
        <w:tc>
          <w:tcPr>
            <w:tcW w:w="1418" w:type="dxa"/>
            <w:tcBorders>
              <w:top w:val="nil"/>
              <w:left w:val="single" w:sz="6" w:space="0" w:color="auto"/>
              <w:bottom w:val="nil"/>
              <w:right w:val="single" w:sz="6" w:space="0" w:color="auto"/>
            </w:tcBorders>
          </w:tcPr>
          <w:p w14:paraId="1962D573"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FA366C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ABD85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980E1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D60C1C5" w14:textId="77777777" w:rsidR="009E3E1B" w:rsidRDefault="009E3E1B" w:rsidP="0050783A">
            <w:pPr>
              <w:pStyle w:val="p7"/>
              <w:spacing w:line="240" w:lineRule="auto"/>
              <w:ind w:left="0"/>
              <w:jc w:val="both"/>
              <w:rPr>
                <w:sz w:val="22"/>
                <w:szCs w:val="22"/>
              </w:rPr>
            </w:pPr>
          </w:p>
        </w:tc>
      </w:tr>
      <w:tr w:rsidR="009E3E1B" w14:paraId="35F7A240" w14:textId="77777777" w:rsidTr="00A0152C">
        <w:trPr>
          <w:trHeight w:val="266"/>
        </w:trPr>
        <w:tc>
          <w:tcPr>
            <w:tcW w:w="1418" w:type="dxa"/>
            <w:tcBorders>
              <w:top w:val="nil"/>
              <w:left w:val="single" w:sz="6" w:space="0" w:color="auto"/>
              <w:bottom w:val="single" w:sz="6" w:space="0" w:color="auto"/>
              <w:right w:val="single" w:sz="6" w:space="0" w:color="auto"/>
            </w:tcBorders>
          </w:tcPr>
          <w:p w14:paraId="2739B80A"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56281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4D70C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ED059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0FD717E" w14:textId="77777777" w:rsidR="009E3E1B" w:rsidRDefault="009E3E1B" w:rsidP="0050783A">
            <w:pPr>
              <w:pStyle w:val="p7"/>
              <w:spacing w:line="240" w:lineRule="auto"/>
              <w:ind w:left="0"/>
              <w:jc w:val="both"/>
              <w:rPr>
                <w:sz w:val="22"/>
                <w:szCs w:val="22"/>
              </w:rPr>
            </w:pPr>
          </w:p>
        </w:tc>
      </w:tr>
    </w:tbl>
    <w:p w14:paraId="781842EB" w14:textId="77777777" w:rsidR="009E3E1B" w:rsidRDefault="009E3E1B" w:rsidP="0050783A">
      <w:pPr>
        <w:pStyle w:val="p7"/>
        <w:spacing w:line="240" w:lineRule="auto"/>
        <w:ind w:left="0"/>
        <w:jc w:val="both"/>
        <w:rPr>
          <w:sz w:val="22"/>
          <w:szCs w:val="22"/>
        </w:rPr>
      </w:pPr>
    </w:p>
    <w:p w14:paraId="55CC311F"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3:</w:t>
      </w:r>
    </w:p>
    <w:p w14:paraId="158566EE" w14:textId="77777777" w:rsidR="009E3E1B" w:rsidRPr="006A7570"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248A9426"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39CA64D2" w14:textId="77777777" w:rsidR="009E3E1B" w:rsidRDefault="009E3E1B" w:rsidP="0050783A">
            <w:pPr>
              <w:pStyle w:val="p7"/>
              <w:spacing w:before="120" w:after="120" w:line="240" w:lineRule="auto"/>
              <w:ind w:left="0"/>
              <w:jc w:val="center"/>
              <w:rPr>
                <w:b/>
                <w:sz w:val="22"/>
                <w:szCs w:val="22"/>
              </w:rPr>
            </w:pPr>
            <w:r>
              <w:rPr>
                <w:b/>
                <w:sz w:val="22"/>
                <w:szCs w:val="22"/>
              </w:rPr>
              <w:t>STOPNIŠČA HODNIKI</w:t>
            </w:r>
          </w:p>
        </w:tc>
      </w:tr>
      <w:tr w:rsidR="009E3E1B" w14:paraId="240596CF"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736230B2" w14:textId="77777777" w:rsidR="009E3E1B" w:rsidRDefault="009E3E1B" w:rsidP="0050783A">
            <w:pPr>
              <w:pStyle w:val="p7"/>
              <w:spacing w:line="240" w:lineRule="auto"/>
              <w:ind w:left="0"/>
              <w:jc w:val="center"/>
              <w:rPr>
                <w:b/>
                <w:sz w:val="22"/>
                <w:szCs w:val="22"/>
              </w:rPr>
            </w:pPr>
            <w:r>
              <w:rPr>
                <w:b/>
                <w:sz w:val="22"/>
                <w:szCs w:val="22"/>
              </w:rPr>
              <w:t>Pogostost opravljanja</w:t>
            </w:r>
          </w:p>
          <w:p w14:paraId="18F31407"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405411A8"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74362DF3"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5D8DADE6"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F553CAE"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49B862C3" w14:textId="77777777" w:rsidTr="00A0152C">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05775480" w14:textId="77777777" w:rsidR="009E3E1B" w:rsidRPr="00720AD3" w:rsidRDefault="009E3E1B" w:rsidP="0050783A">
            <w:pPr>
              <w:pStyle w:val="Default"/>
              <w:rPr>
                <w:rFonts w:ascii="Times New Roman" w:hAnsi="Times New Roman" w:cs="Times New Roman"/>
                <w:sz w:val="22"/>
                <w:szCs w:val="22"/>
              </w:rPr>
            </w:pPr>
          </w:p>
          <w:p w14:paraId="4DF1690C" w14:textId="77777777" w:rsidR="009E3E1B" w:rsidRDefault="009E3E1B" w:rsidP="0050783A">
            <w:pPr>
              <w:pStyle w:val="p7"/>
              <w:spacing w:line="240" w:lineRule="auto"/>
              <w:ind w:left="0"/>
              <w:jc w:val="both"/>
              <w:rPr>
                <w:i/>
                <w:sz w:val="22"/>
                <w:szCs w:val="22"/>
              </w:rPr>
            </w:pPr>
            <w:r w:rsidRPr="00720AD3">
              <w:rPr>
                <w:sz w:val="22"/>
                <w:szCs w:val="22"/>
              </w:rPr>
              <w:t>DNEVNO:</w:t>
            </w:r>
          </w:p>
          <w:p w14:paraId="4157D431" w14:textId="77777777" w:rsidR="009E3E1B" w:rsidRPr="00720AD3" w:rsidRDefault="009E3E1B" w:rsidP="0050783A">
            <w:pPr>
              <w:pStyle w:val="Default"/>
              <w:rPr>
                <w:rFonts w:ascii="Times New Roman" w:hAnsi="Times New Roman" w:cs="Times New Roman"/>
                <w:sz w:val="22"/>
                <w:szCs w:val="22"/>
              </w:rPr>
            </w:pPr>
          </w:p>
          <w:p w14:paraId="617425AE"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FD661CC"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72A3EE"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F07AC9E"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475E3FE" w14:textId="77777777" w:rsidR="009E3E1B" w:rsidRDefault="009E3E1B" w:rsidP="0050783A">
            <w:pPr>
              <w:pStyle w:val="p7"/>
              <w:spacing w:line="240" w:lineRule="auto"/>
              <w:ind w:left="0"/>
              <w:jc w:val="both"/>
              <w:rPr>
                <w:i/>
                <w:sz w:val="22"/>
                <w:szCs w:val="22"/>
              </w:rPr>
            </w:pPr>
          </w:p>
        </w:tc>
      </w:tr>
      <w:tr w:rsidR="009E3E1B" w14:paraId="5195AE8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B1A45D"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6FB4F3D"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1BADA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AE0C47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BDEE8CD" w14:textId="77777777" w:rsidR="009E3E1B" w:rsidRDefault="009E3E1B" w:rsidP="0050783A">
            <w:pPr>
              <w:pStyle w:val="p7"/>
              <w:spacing w:line="240" w:lineRule="auto"/>
              <w:ind w:left="0"/>
              <w:jc w:val="both"/>
              <w:rPr>
                <w:sz w:val="22"/>
                <w:szCs w:val="22"/>
              </w:rPr>
            </w:pPr>
          </w:p>
        </w:tc>
      </w:tr>
      <w:tr w:rsidR="009E3E1B" w14:paraId="4C5C500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6564C42"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B8758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8208D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994A6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8C79998" w14:textId="77777777" w:rsidR="009E3E1B" w:rsidRDefault="009E3E1B" w:rsidP="0050783A">
            <w:pPr>
              <w:pStyle w:val="p7"/>
              <w:spacing w:line="240" w:lineRule="auto"/>
              <w:ind w:left="0"/>
              <w:jc w:val="both"/>
              <w:rPr>
                <w:sz w:val="22"/>
                <w:szCs w:val="22"/>
              </w:rPr>
            </w:pPr>
          </w:p>
        </w:tc>
      </w:tr>
      <w:tr w:rsidR="009E3E1B" w14:paraId="59F25F3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78224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7C699B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03B84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EC0671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63E954B" w14:textId="77777777" w:rsidR="009E3E1B" w:rsidRDefault="009E3E1B" w:rsidP="0050783A">
            <w:pPr>
              <w:pStyle w:val="p7"/>
              <w:spacing w:line="240" w:lineRule="auto"/>
              <w:ind w:left="0"/>
              <w:jc w:val="both"/>
              <w:rPr>
                <w:sz w:val="22"/>
                <w:szCs w:val="22"/>
              </w:rPr>
            </w:pPr>
          </w:p>
        </w:tc>
      </w:tr>
      <w:tr w:rsidR="009E3E1B" w14:paraId="2E3075E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23AF23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A6B9EF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BD77C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8A8697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FE34DE7" w14:textId="77777777" w:rsidR="009E3E1B" w:rsidRDefault="009E3E1B" w:rsidP="0050783A">
            <w:pPr>
              <w:pStyle w:val="p7"/>
              <w:spacing w:line="240" w:lineRule="auto"/>
              <w:ind w:left="0"/>
              <w:jc w:val="both"/>
              <w:rPr>
                <w:sz w:val="22"/>
                <w:szCs w:val="22"/>
              </w:rPr>
            </w:pPr>
          </w:p>
        </w:tc>
      </w:tr>
      <w:tr w:rsidR="009E3E1B" w14:paraId="65469B0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428EB3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0D4D9A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AE9D6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D8778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6EE4A7" w14:textId="77777777" w:rsidR="009E3E1B" w:rsidRDefault="009E3E1B" w:rsidP="0050783A">
            <w:pPr>
              <w:pStyle w:val="p7"/>
              <w:spacing w:line="240" w:lineRule="auto"/>
              <w:ind w:left="0"/>
              <w:jc w:val="both"/>
              <w:rPr>
                <w:sz w:val="22"/>
                <w:szCs w:val="22"/>
              </w:rPr>
            </w:pPr>
          </w:p>
        </w:tc>
      </w:tr>
      <w:tr w:rsidR="009E3E1B" w14:paraId="6A5F149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0B65CD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F159E1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5FCD3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4FF15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6EBAD2B" w14:textId="77777777" w:rsidR="009E3E1B" w:rsidRDefault="009E3E1B" w:rsidP="0050783A">
            <w:pPr>
              <w:pStyle w:val="p7"/>
              <w:spacing w:line="240" w:lineRule="auto"/>
              <w:ind w:left="0"/>
              <w:jc w:val="both"/>
              <w:rPr>
                <w:sz w:val="22"/>
                <w:szCs w:val="22"/>
              </w:rPr>
            </w:pPr>
          </w:p>
        </w:tc>
      </w:tr>
      <w:tr w:rsidR="009E3E1B" w14:paraId="68DC570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CA52FF4"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2D9AB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94B6E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C3A32C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FBBF614" w14:textId="77777777" w:rsidR="009E3E1B" w:rsidRDefault="009E3E1B" w:rsidP="0050783A">
            <w:pPr>
              <w:pStyle w:val="p7"/>
              <w:spacing w:line="240" w:lineRule="auto"/>
              <w:ind w:left="0"/>
              <w:jc w:val="both"/>
              <w:rPr>
                <w:sz w:val="22"/>
                <w:szCs w:val="22"/>
              </w:rPr>
            </w:pPr>
          </w:p>
        </w:tc>
      </w:tr>
      <w:tr w:rsidR="009E3E1B" w14:paraId="140F5E9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8036176"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4BED55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0C476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1BDC2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9D8FA83" w14:textId="77777777" w:rsidR="009E3E1B" w:rsidRDefault="009E3E1B" w:rsidP="0050783A">
            <w:pPr>
              <w:pStyle w:val="p7"/>
              <w:spacing w:line="240" w:lineRule="auto"/>
              <w:ind w:left="0"/>
              <w:jc w:val="both"/>
              <w:rPr>
                <w:sz w:val="22"/>
                <w:szCs w:val="22"/>
              </w:rPr>
            </w:pPr>
          </w:p>
        </w:tc>
      </w:tr>
      <w:tr w:rsidR="009E3E1B" w14:paraId="7A37453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CAC8905"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211473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E56D2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B9A6F1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EA42548" w14:textId="77777777" w:rsidR="009E3E1B" w:rsidRDefault="009E3E1B" w:rsidP="0050783A">
            <w:pPr>
              <w:pStyle w:val="p7"/>
              <w:spacing w:line="240" w:lineRule="auto"/>
              <w:ind w:left="0"/>
              <w:jc w:val="both"/>
              <w:rPr>
                <w:sz w:val="22"/>
                <w:szCs w:val="22"/>
              </w:rPr>
            </w:pPr>
          </w:p>
        </w:tc>
      </w:tr>
      <w:tr w:rsidR="009E3E1B" w14:paraId="5FF58EA8"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5687919" w14:textId="77777777" w:rsidR="009E3E1B" w:rsidRPr="00720AD3" w:rsidRDefault="009E3E1B" w:rsidP="0050783A">
            <w:pPr>
              <w:pStyle w:val="Default"/>
              <w:rPr>
                <w:rFonts w:ascii="Times New Roman" w:hAnsi="Times New Roman" w:cs="Times New Roman"/>
                <w:sz w:val="22"/>
                <w:szCs w:val="22"/>
              </w:rPr>
            </w:pPr>
          </w:p>
          <w:p w14:paraId="03FA8DA0" w14:textId="77777777" w:rsidR="009E3E1B" w:rsidRPr="00720AD3" w:rsidRDefault="009E3E1B" w:rsidP="0050783A">
            <w:pPr>
              <w:pStyle w:val="Default"/>
              <w:rPr>
                <w:rFonts w:ascii="Times New Roman" w:hAnsi="Times New Roman" w:cs="Times New Roman"/>
                <w:sz w:val="22"/>
                <w:szCs w:val="22"/>
              </w:rPr>
            </w:pPr>
          </w:p>
          <w:p w14:paraId="3E17E8ED" w14:textId="77777777" w:rsidR="009E3E1B" w:rsidRDefault="009E3E1B" w:rsidP="0050783A">
            <w:pPr>
              <w:pStyle w:val="p7"/>
              <w:spacing w:line="240" w:lineRule="auto"/>
              <w:ind w:left="0"/>
              <w:jc w:val="both"/>
              <w:rPr>
                <w:sz w:val="22"/>
                <w:szCs w:val="22"/>
              </w:rPr>
            </w:pPr>
            <w:r w:rsidRPr="00720AD3">
              <w:rPr>
                <w:sz w:val="22"/>
                <w:szCs w:val="22"/>
              </w:rPr>
              <w:t>TEDENSKO:</w:t>
            </w:r>
          </w:p>
          <w:p w14:paraId="364F8F9C" w14:textId="77777777" w:rsidR="009E3E1B" w:rsidRPr="00720AD3" w:rsidRDefault="009E3E1B" w:rsidP="0050783A">
            <w:pPr>
              <w:pStyle w:val="Default"/>
              <w:rPr>
                <w:rFonts w:ascii="Times New Roman" w:hAnsi="Times New Roman" w:cs="Times New Roman"/>
                <w:sz w:val="22"/>
                <w:szCs w:val="22"/>
              </w:rPr>
            </w:pPr>
          </w:p>
          <w:p w14:paraId="2545206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F8C2E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599CD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1E3A3A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50AF213" w14:textId="77777777" w:rsidR="009E3E1B" w:rsidRDefault="009E3E1B" w:rsidP="0050783A">
            <w:pPr>
              <w:pStyle w:val="p7"/>
              <w:spacing w:line="240" w:lineRule="auto"/>
              <w:ind w:left="0"/>
              <w:jc w:val="both"/>
              <w:rPr>
                <w:sz w:val="22"/>
                <w:szCs w:val="22"/>
              </w:rPr>
            </w:pPr>
          </w:p>
        </w:tc>
      </w:tr>
      <w:tr w:rsidR="009E3E1B" w14:paraId="6044D60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A6EA60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1E398E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6DD1A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70FBCB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C6BCC7" w14:textId="77777777" w:rsidR="009E3E1B" w:rsidRDefault="009E3E1B" w:rsidP="0050783A">
            <w:pPr>
              <w:pStyle w:val="p7"/>
              <w:spacing w:line="240" w:lineRule="auto"/>
              <w:ind w:left="0"/>
              <w:jc w:val="both"/>
              <w:rPr>
                <w:sz w:val="22"/>
                <w:szCs w:val="22"/>
              </w:rPr>
            </w:pPr>
          </w:p>
        </w:tc>
      </w:tr>
      <w:tr w:rsidR="009E3E1B" w14:paraId="5BF35D5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BD41CD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364455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C4180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D9C78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C9BA0D" w14:textId="77777777" w:rsidR="009E3E1B" w:rsidRDefault="009E3E1B" w:rsidP="0050783A">
            <w:pPr>
              <w:pStyle w:val="p7"/>
              <w:spacing w:line="240" w:lineRule="auto"/>
              <w:ind w:left="0"/>
              <w:jc w:val="both"/>
              <w:rPr>
                <w:sz w:val="22"/>
                <w:szCs w:val="22"/>
              </w:rPr>
            </w:pPr>
          </w:p>
        </w:tc>
      </w:tr>
      <w:tr w:rsidR="009E3E1B" w14:paraId="12F041D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2518E0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C37DB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B9912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D02FC5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9811D1" w14:textId="77777777" w:rsidR="009E3E1B" w:rsidRDefault="009E3E1B" w:rsidP="0050783A">
            <w:pPr>
              <w:pStyle w:val="p7"/>
              <w:spacing w:line="240" w:lineRule="auto"/>
              <w:ind w:left="0"/>
              <w:jc w:val="both"/>
              <w:rPr>
                <w:sz w:val="22"/>
                <w:szCs w:val="22"/>
              </w:rPr>
            </w:pPr>
          </w:p>
        </w:tc>
      </w:tr>
      <w:tr w:rsidR="009E3E1B" w14:paraId="7C71441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1A907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424603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8C396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88233C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60A1915" w14:textId="77777777" w:rsidR="009E3E1B" w:rsidRDefault="009E3E1B" w:rsidP="0050783A">
            <w:pPr>
              <w:pStyle w:val="p7"/>
              <w:spacing w:line="240" w:lineRule="auto"/>
              <w:ind w:left="0"/>
              <w:jc w:val="both"/>
              <w:rPr>
                <w:sz w:val="22"/>
                <w:szCs w:val="22"/>
              </w:rPr>
            </w:pPr>
          </w:p>
        </w:tc>
      </w:tr>
      <w:tr w:rsidR="009E3E1B" w14:paraId="0C6C047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4F3F1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B34298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28ECA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C0C157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9F682A" w14:textId="77777777" w:rsidR="009E3E1B" w:rsidRDefault="009E3E1B" w:rsidP="0050783A">
            <w:pPr>
              <w:pStyle w:val="p7"/>
              <w:spacing w:line="240" w:lineRule="auto"/>
              <w:ind w:left="0"/>
              <w:jc w:val="both"/>
              <w:rPr>
                <w:sz w:val="22"/>
                <w:szCs w:val="22"/>
              </w:rPr>
            </w:pPr>
          </w:p>
        </w:tc>
      </w:tr>
      <w:tr w:rsidR="009E3E1B" w14:paraId="2E48C6E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F4816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D1538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21245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C7C6A3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C045BF6" w14:textId="77777777" w:rsidR="009E3E1B" w:rsidRDefault="009E3E1B" w:rsidP="0050783A">
            <w:pPr>
              <w:pStyle w:val="p7"/>
              <w:spacing w:line="240" w:lineRule="auto"/>
              <w:ind w:left="0"/>
              <w:jc w:val="both"/>
              <w:rPr>
                <w:sz w:val="22"/>
                <w:szCs w:val="22"/>
              </w:rPr>
            </w:pPr>
          </w:p>
        </w:tc>
      </w:tr>
      <w:tr w:rsidR="009E3E1B" w14:paraId="5B3D34C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028FC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52068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D0547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645054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E8BA3A" w14:textId="77777777" w:rsidR="009E3E1B" w:rsidRDefault="009E3E1B" w:rsidP="0050783A">
            <w:pPr>
              <w:pStyle w:val="p7"/>
              <w:spacing w:line="240" w:lineRule="auto"/>
              <w:ind w:left="0"/>
              <w:jc w:val="both"/>
              <w:rPr>
                <w:sz w:val="22"/>
                <w:szCs w:val="22"/>
              </w:rPr>
            </w:pPr>
          </w:p>
        </w:tc>
      </w:tr>
      <w:tr w:rsidR="009E3E1B" w14:paraId="4C309C4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1FDF0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FBD37F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17C4D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E706A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CF633DE" w14:textId="77777777" w:rsidR="009E3E1B" w:rsidRDefault="009E3E1B" w:rsidP="0050783A">
            <w:pPr>
              <w:pStyle w:val="p7"/>
              <w:spacing w:line="240" w:lineRule="auto"/>
              <w:ind w:left="0"/>
              <w:jc w:val="both"/>
              <w:rPr>
                <w:sz w:val="22"/>
                <w:szCs w:val="22"/>
              </w:rPr>
            </w:pPr>
          </w:p>
        </w:tc>
      </w:tr>
      <w:tr w:rsidR="009E3E1B" w14:paraId="5A9F4D19"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FE7EDFC" w14:textId="77777777" w:rsidR="009E3E1B" w:rsidRPr="00720AD3" w:rsidRDefault="009E3E1B" w:rsidP="0050783A">
            <w:pPr>
              <w:pStyle w:val="Default"/>
              <w:rPr>
                <w:rFonts w:ascii="Times New Roman" w:hAnsi="Times New Roman" w:cs="Times New Roman"/>
                <w:sz w:val="22"/>
                <w:szCs w:val="22"/>
              </w:rPr>
            </w:pPr>
          </w:p>
          <w:p w14:paraId="7FA1E477" w14:textId="77777777" w:rsidR="009E3E1B" w:rsidRPr="00720AD3" w:rsidRDefault="009E3E1B" w:rsidP="0050783A">
            <w:pPr>
              <w:pStyle w:val="Default"/>
              <w:rPr>
                <w:rFonts w:ascii="Times New Roman" w:hAnsi="Times New Roman" w:cs="Times New Roman"/>
                <w:sz w:val="22"/>
                <w:szCs w:val="22"/>
              </w:rPr>
            </w:pPr>
          </w:p>
          <w:p w14:paraId="00C69641"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5D7EFA2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5083E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AE0843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23D096C" w14:textId="77777777" w:rsidR="009E3E1B" w:rsidRDefault="009E3E1B" w:rsidP="0050783A">
            <w:pPr>
              <w:pStyle w:val="p7"/>
              <w:spacing w:line="240" w:lineRule="auto"/>
              <w:ind w:left="0"/>
              <w:jc w:val="both"/>
              <w:rPr>
                <w:sz w:val="22"/>
                <w:szCs w:val="22"/>
              </w:rPr>
            </w:pPr>
          </w:p>
        </w:tc>
      </w:tr>
      <w:tr w:rsidR="009E3E1B" w14:paraId="68A2562A"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C5DA24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F26803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11875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281C16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6E5CACF" w14:textId="77777777" w:rsidR="009E3E1B" w:rsidRDefault="009E3E1B" w:rsidP="0050783A">
            <w:pPr>
              <w:pStyle w:val="p7"/>
              <w:spacing w:line="240" w:lineRule="auto"/>
              <w:ind w:left="0"/>
              <w:jc w:val="both"/>
              <w:rPr>
                <w:sz w:val="22"/>
                <w:szCs w:val="22"/>
              </w:rPr>
            </w:pPr>
          </w:p>
        </w:tc>
      </w:tr>
      <w:tr w:rsidR="009E3E1B" w14:paraId="463DDA93"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36D089E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4784C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BD13D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BAFFC3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96AEE1E" w14:textId="77777777" w:rsidR="009E3E1B" w:rsidRDefault="009E3E1B" w:rsidP="0050783A">
            <w:pPr>
              <w:pStyle w:val="p7"/>
              <w:spacing w:line="240" w:lineRule="auto"/>
              <w:ind w:left="0"/>
              <w:jc w:val="both"/>
              <w:rPr>
                <w:sz w:val="22"/>
                <w:szCs w:val="22"/>
              </w:rPr>
            </w:pPr>
          </w:p>
        </w:tc>
      </w:tr>
      <w:tr w:rsidR="009E3E1B" w14:paraId="3AD5611C"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DF725E6"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D75C2F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C66D5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C5D0E4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8FA7131" w14:textId="77777777" w:rsidR="009E3E1B" w:rsidRDefault="009E3E1B" w:rsidP="0050783A">
            <w:pPr>
              <w:pStyle w:val="p7"/>
              <w:spacing w:line="240" w:lineRule="auto"/>
              <w:ind w:left="0"/>
              <w:jc w:val="both"/>
              <w:rPr>
                <w:sz w:val="22"/>
                <w:szCs w:val="22"/>
              </w:rPr>
            </w:pPr>
          </w:p>
        </w:tc>
      </w:tr>
    </w:tbl>
    <w:p w14:paraId="26FB2FD6" w14:textId="77777777" w:rsidR="009E3E1B" w:rsidRDefault="009E3E1B" w:rsidP="0050783A">
      <w:pPr>
        <w:pStyle w:val="p7"/>
        <w:tabs>
          <w:tab w:val="clear" w:pos="440"/>
          <w:tab w:val="left" w:pos="708"/>
        </w:tabs>
        <w:spacing w:line="240" w:lineRule="auto"/>
        <w:ind w:left="0"/>
        <w:jc w:val="both"/>
        <w:rPr>
          <w:b/>
          <w:sz w:val="22"/>
          <w:szCs w:val="22"/>
        </w:rPr>
      </w:pPr>
    </w:p>
    <w:p w14:paraId="0D66F538"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4:</w:t>
      </w:r>
    </w:p>
    <w:p w14:paraId="41DA1BF7"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44A0732A"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676FBC87" w14:textId="77777777" w:rsidR="009E3E1B" w:rsidRDefault="009E3E1B" w:rsidP="0050783A">
            <w:pPr>
              <w:pStyle w:val="p7"/>
              <w:spacing w:before="120" w:after="120" w:line="240" w:lineRule="auto"/>
              <w:ind w:left="0"/>
              <w:jc w:val="center"/>
              <w:rPr>
                <w:b/>
                <w:sz w:val="22"/>
                <w:szCs w:val="22"/>
              </w:rPr>
            </w:pPr>
            <w:r>
              <w:rPr>
                <w:b/>
                <w:sz w:val="22"/>
                <w:szCs w:val="22"/>
              </w:rPr>
              <w:t>IGRALNICE IN PROSTORI ZA NEGO OTROK</w:t>
            </w:r>
          </w:p>
        </w:tc>
      </w:tr>
      <w:tr w:rsidR="009E3E1B" w14:paraId="26EEAF2F"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5A6EF037" w14:textId="77777777" w:rsidR="009E3E1B" w:rsidRDefault="009E3E1B" w:rsidP="0050783A">
            <w:pPr>
              <w:pStyle w:val="p7"/>
              <w:spacing w:line="240" w:lineRule="auto"/>
              <w:ind w:left="0"/>
              <w:jc w:val="center"/>
              <w:rPr>
                <w:b/>
                <w:sz w:val="22"/>
                <w:szCs w:val="22"/>
              </w:rPr>
            </w:pPr>
            <w:r>
              <w:rPr>
                <w:b/>
                <w:sz w:val="22"/>
                <w:szCs w:val="22"/>
              </w:rPr>
              <w:t>Pogostost opravljanja</w:t>
            </w:r>
          </w:p>
          <w:p w14:paraId="6D0265A3"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1002217E"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3CCB9B3E"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6A0F6367"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6B654400"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5EED8225" w14:textId="77777777" w:rsidTr="00A0152C">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2DC3693B" w14:textId="77777777" w:rsidR="009E3E1B" w:rsidRPr="00720AD3" w:rsidRDefault="009E3E1B" w:rsidP="0050783A">
            <w:pPr>
              <w:pStyle w:val="Default"/>
              <w:rPr>
                <w:rFonts w:ascii="Times New Roman" w:hAnsi="Times New Roman" w:cs="Times New Roman"/>
                <w:sz w:val="22"/>
                <w:szCs w:val="22"/>
              </w:rPr>
            </w:pPr>
          </w:p>
          <w:p w14:paraId="3CA8B707" w14:textId="77777777" w:rsidR="009E3E1B" w:rsidRDefault="009E3E1B" w:rsidP="0050783A">
            <w:pPr>
              <w:pStyle w:val="p7"/>
              <w:spacing w:line="240" w:lineRule="auto"/>
              <w:ind w:left="0"/>
              <w:jc w:val="both"/>
              <w:rPr>
                <w:i/>
                <w:sz w:val="22"/>
                <w:szCs w:val="22"/>
              </w:rPr>
            </w:pPr>
            <w:r w:rsidRPr="00720AD3">
              <w:rPr>
                <w:sz w:val="22"/>
                <w:szCs w:val="22"/>
              </w:rPr>
              <w:t>DNEVNO:</w:t>
            </w:r>
          </w:p>
          <w:p w14:paraId="2F826308" w14:textId="77777777" w:rsidR="009E3E1B" w:rsidRPr="00720AD3" w:rsidRDefault="009E3E1B" w:rsidP="0050783A">
            <w:pPr>
              <w:pStyle w:val="Default"/>
              <w:rPr>
                <w:rFonts w:ascii="Times New Roman" w:hAnsi="Times New Roman" w:cs="Times New Roman"/>
                <w:sz w:val="22"/>
                <w:szCs w:val="22"/>
              </w:rPr>
            </w:pPr>
          </w:p>
          <w:p w14:paraId="381DFB6E"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1437669"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2296FA"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E06BFF8"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3FF946A" w14:textId="77777777" w:rsidR="009E3E1B" w:rsidRDefault="009E3E1B" w:rsidP="0050783A">
            <w:pPr>
              <w:pStyle w:val="p7"/>
              <w:spacing w:line="240" w:lineRule="auto"/>
              <w:ind w:left="0"/>
              <w:jc w:val="both"/>
              <w:rPr>
                <w:i/>
                <w:sz w:val="22"/>
                <w:szCs w:val="22"/>
              </w:rPr>
            </w:pPr>
          </w:p>
        </w:tc>
      </w:tr>
      <w:tr w:rsidR="009E3E1B" w14:paraId="0D7BF01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8A6A4E6"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10F522"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98CA3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D92173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8916928" w14:textId="77777777" w:rsidR="009E3E1B" w:rsidRDefault="009E3E1B" w:rsidP="0050783A">
            <w:pPr>
              <w:pStyle w:val="p7"/>
              <w:spacing w:line="240" w:lineRule="auto"/>
              <w:ind w:left="0"/>
              <w:jc w:val="both"/>
              <w:rPr>
                <w:sz w:val="22"/>
                <w:szCs w:val="22"/>
              </w:rPr>
            </w:pPr>
          </w:p>
        </w:tc>
      </w:tr>
      <w:tr w:rsidR="009E3E1B" w14:paraId="77D3DAE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6B72E12"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C6F68D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14F29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AA79F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E1507AA" w14:textId="77777777" w:rsidR="009E3E1B" w:rsidRDefault="009E3E1B" w:rsidP="0050783A">
            <w:pPr>
              <w:pStyle w:val="p7"/>
              <w:spacing w:line="240" w:lineRule="auto"/>
              <w:ind w:left="0"/>
              <w:jc w:val="both"/>
              <w:rPr>
                <w:sz w:val="22"/>
                <w:szCs w:val="22"/>
              </w:rPr>
            </w:pPr>
          </w:p>
        </w:tc>
      </w:tr>
      <w:tr w:rsidR="009E3E1B" w14:paraId="0D8524F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828B98"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C32036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BAA28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3F9C96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B0E670" w14:textId="77777777" w:rsidR="009E3E1B" w:rsidRDefault="009E3E1B" w:rsidP="0050783A">
            <w:pPr>
              <w:pStyle w:val="p7"/>
              <w:spacing w:line="240" w:lineRule="auto"/>
              <w:ind w:left="0"/>
              <w:jc w:val="both"/>
              <w:rPr>
                <w:sz w:val="22"/>
                <w:szCs w:val="22"/>
              </w:rPr>
            </w:pPr>
          </w:p>
        </w:tc>
      </w:tr>
      <w:tr w:rsidR="009E3E1B" w14:paraId="74ECBD8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7E8D0A1"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989EB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0D670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35AF1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8AC677" w14:textId="77777777" w:rsidR="009E3E1B" w:rsidRDefault="009E3E1B" w:rsidP="0050783A">
            <w:pPr>
              <w:pStyle w:val="p7"/>
              <w:spacing w:line="240" w:lineRule="auto"/>
              <w:ind w:left="0"/>
              <w:jc w:val="both"/>
              <w:rPr>
                <w:sz w:val="22"/>
                <w:szCs w:val="22"/>
              </w:rPr>
            </w:pPr>
          </w:p>
        </w:tc>
      </w:tr>
      <w:tr w:rsidR="009E3E1B" w14:paraId="7DA0D94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2F3537"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1944B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6EE49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845790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C42115D" w14:textId="77777777" w:rsidR="009E3E1B" w:rsidRDefault="009E3E1B" w:rsidP="0050783A">
            <w:pPr>
              <w:pStyle w:val="p7"/>
              <w:spacing w:line="240" w:lineRule="auto"/>
              <w:ind w:left="0"/>
              <w:jc w:val="both"/>
              <w:rPr>
                <w:sz w:val="22"/>
                <w:szCs w:val="22"/>
              </w:rPr>
            </w:pPr>
          </w:p>
        </w:tc>
      </w:tr>
      <w:tr w:rsidR="009E3E1B" w14:paraId="6F88900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BB5C7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D82B8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09FCF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3B127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B3FF436" w14:textId="77777777" w:rsidR="009E3E1B" w:rsidRDefault="009E3E1B" w:rsidP="0050783A">
            <w:pPr>
              <w:pStyle w:val="p7"/>
              <w:spacing w:line="240" w:lineRule="auto"/>
              <w:ind w:left="0"/>
              <w:jc w:val="both"/>
              <w:rPr>
                <w:sz w:val="22"/>
                <w:szCs w:val="22"/>
              </w:rPr>
            </w:pPr>
          </w:p>
        </w:tc>
      </w:tr>
      <w:tr w:rsidR="009E3E1B" w14:paraId="5AD0342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50B847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5E67EC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99C00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368A76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EC0D89" w14:textId="77777777" w:rsidR="009E3E1B" w:rsidRDefault="009E3E1B" w:rsidP="0050783A">
            <w:pPr>
              <w:pStyle w:val="p7"/>
              <w:spacing w:line="240" w:lineRule="auto"/>
              <w:ind w:left="0"/>
              <w:jc w:val="both"/>
              <w:rPr>
                <w:sz w:val="22"/>
                <w:szCs w:val="22"/>
              </w:rPr>
            </w:pPr>
          </w:p>
        </w:tc>
      </w:tr>
      <w:tr w:rsidR="009E3E1B" w14:paraId="54AB646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06DD83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10DAA1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4275C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ADB86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78782A2" w14:textId="77777777" w:rsidR="009E3E1B" w:rsidRDefault="009E3E1B" w:rsidP="0050783A">
            <w:pPr>
              <w:pStyle w:val="p7"/>
              <w:spacing w:line="240" w:lineRule="auto"/>
              <w:ind w:left="0"/>
              <w:jc w:val="both"/>
              <w:rPr>
                <w:sz w:val="22"/>
                <w:szCs w:val="22"/>
              </w:rPr>
            </w:pPr>
          </w:p>
        </w:tc>
      </w:tr>
      <w:tr w:rsidR="009E3E1B" w14:paraId="314A1B6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38B929"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12434A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04036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603EE5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FDAA072" w14:textId="77777777" w:rsidR="009E3E1B" w:rsidRDefault="009E3E1B" w:rsidP="0050783A">
            <w:pPr>
              <w:pStyle w:val="p7"/>
              <w:spacing w:line="240" w:lineRule="auto"/>
              <w:ind w:left="0"/>
              <w:jc w:val="both"/>
              <w:rPr>
                <w:sz w:val="22"/>
                <w:szCs w:val="22"/>
              </w:rPr>
            </w:pPr>
          </w:p>
        </w:tc>
      </w:tr>
      <w:tr w:rsidR="009E3E1B" w14:paraId="7252CE62"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0309AD6A" w14:textId="77777777" w:rsidR="009E3E1B" w:rsidRPr="00720AD3" w:rsidRDefault="009E3E1B" w:rsidP="0050783A">
            <w:pPr>
              <w:pStyle w:val="Default"/>
              <w:rPr>
                <w:rFonts w:ascii="Times New Roman" w:hAnsi="Times New Roman" w:cs="Times New Roman"/>
                <w:sz w:val="22"/>
                <w:szCs w:val="22"/>
              </w:rPr>
            </w:pPr>
          </w:p>
          <w:p w14:paraId="254E6612" w14:textId="77777777" w:rsidR="009E3E1B" w:rsidRPr="00720AD3" w:rsidRDefault="009E3E1B" w:rsidP="0050783A">
            <w:pPr>
              <w:pStyle w:val="Default"/>
              <w:rPr>
                <w:rFonts w:ascii="Times New Roman" w:hAnsi="Times New Roman" w:cs="Times New Roman"/>
                <w:sz w:val="22"/>
                <w:szCs w:val="22"/>
              </w:rPr>
            </w:pPr>
          </w:p>
          <w:p w14:paraId="4BAE7A9C" w14:textId="77777777" w:rsidR="009E3E1B" w:rsidRDefault="009E3E1B" w:rsidP="0050783A">
            <w:pPr>
              <w:pStyle w:val="p7"/>
              <w:spacing w:line="240" w:lineRule="auto"/>
              <w:ind w:left="0"/>
              <w:jc w:val="both"/>
              <w:rPr>
                <w:sz w:val="22"/>
                <w:szCs w:val="22"/>
              </w:rPr>
            </w:pPr>
            <w:r w:rsidRPr="00720AD3">
              <w:rPr>
                <w:sz w:val="22"/>
                <w:szCs w:val="22"/>
              </w:rPr>
              <w:t>TEDENSKO:</w:t>
            </w:r>
          </w:p>
          <w:p w14:paraId="7FA29ABE" w14:textId="77777777" w:rsidR="009E3E1B" w:rsidRPr="00720AD3" w:rsidRDefault="009E3E1B" w:rsidP="0050783A">
            <w:pPr>
              <w:pStyle w:val="Default"/>
              <w:rPr>
                <w:rFonts w:ascii="Times New Roman" w:hAnsi="Times New Roman" w:cs="Times New Roman"/>
                <w:sz w:val="22"/>
                <w:szCs w:val="22"/>
              </w:rPr>
            </w:pPr>
          </w:p>
          <w:p w14:paraId="1C1776B1"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312DF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BCD8A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FD192C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5F7E681" w14:textId="77777777" w:rsidR="009E3E1B" w:rsidRDefault="009E3E1B" w:rsidP="0050783A">
            <w:pPr>
              <w:pStyle w:val="p7"/>
              <w:spacing w:line="240" w:lineRule="auto"/>
              <w:ind w:left="0"/>
              <w:jc w:val="both"/>
              <w:rPr>
                <w:sz w:val="22"/>
                <w:szCs w:val="22"/>
              </w:rPr>
            </w:pPr>
          </w:p>
        </w:tc>
      </w:tr>
      <w:tr w:rsidR="009E3E1B" w14:paraId="106CD93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DC4788A"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51388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F33AC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23086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0058FDD" w14:textId="77777777" w:rsidR="009E3E1B" w:rsidRDefault="009E3E1B" w:rsidP="0050783A">
            <w:pPr>
              <w:pStyle w:val="p7"/>
              <w:spacing w:line="240" w:lineRule="auto"/>
              <w:ind w:left="0"/>
              <w:jc w:val="both"/>
              <w:rPr>
                <w:sz w:val="22"/>
                <w:szCs w:val="22"/>
              </w:rPr>
            </w:pPr>
          </w:p>
        </w:tc>
      </w:tr>
      <w:tr w:rsidR="009E3E1B" w14:paraId="04C0997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AD5FB3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E12ED2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1FF2C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FB112A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724AAFD" w14:textId="77777777" w:rsidR="009E3E1B" w:rsidRDefault="009E3E1B" w:rsidP="0050783A">
            <w:pPr>
              <w:pStyle w:val="p7"/>
              <w:spacing w:line="240" w:lineRule="auto"/>
              <w:ind w:left="0"/>
              <w:jc w:val="both"/>
              <w:rPr>
                <w:sz w:val="22"/>
                <w:szCs w:val="22"/>
              </w:rPr>
            </w:pPr>
          </w:p>
        </w:tc>
      </w:tr>
      <w:tr w:rsidR="009E3E1B" w14:paraId="7E63405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CBE66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85319D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143DA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E8F027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F5F844D" w14:textId="77777777" w:rsidR="009E3E1B" w:rsidRDefault="009E3E1B" w:rsidP="0050783A">
            <w:pPr>
              <w:pStyle w:val="p7"/>
              <w:spacing w:line="240" w:lineRule="auto"/>
              <w:ind w:left="0"/>
              <w:jc w:val="both"/>
              <w:rPr>
                <w:sz w:val="22"/>
                <w:szCs w:val="22"/>
              </w:rPr>
            </w:pPr>
          </w:p>
        </w:tc>
      </w:tr>
      <w:tr w:rsidR="009E3E1B" w14:paraId="243199A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0A8E0B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9C1977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2DD431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D62C6E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175830E" w14:textId="77777777" w:rsidR="009E3E1B" w:rsidRDefault="009E3E1B" w:rsidP="0050783A">
            <w:pPr>
              <w:pStyle w:val="p7"/>
              <w:spacing w:line="240" w:lineRule="auto"/>
              <w:ind w:left="0"/>
              <w:jc w:val="both"/>
              <w:rPr>
                <w:sz w:val="22"/>
                <w:szCs w:val="22"/>
              </w:rPr>
            </w:pPr>
          </w:p>
        </w:tc>
      </w:tr>
      <w:tr w:rsidR="009E3E1B" w14:paraId="6FE0B0D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E0BF9D"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223ADF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D6DFC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754EFA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7B93C5" w14:textId="77777777" w:rsidR="009E3E1B" w:rsidRDefault="009E3E1B" w:rsidP="0050783A">
            <w:pPr>
              <w:pStyle w:val="p7"/>
              <w:spacing w:line="240" w:lineRule="auto"/>
              <w:ind w:left="0"/>
              <w:jc w:val="both"/>
              <w:rPr>
                <w:sz w:val="22"/>
                <w:szCs w:val="22"/>
              </w:rPr>
            </w:pPr>
          </w:p>
        </w:tc>
      </w:tr>
      <w:tr w:rsidR="009E3E1B" w14:paraId="43EC6AA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9EC7AB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02BFC2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75E0F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F44AB1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8655EA3" w14:textId="77777777" w:rsidR="009E3E1B" w:rsidRDefault="009E3E1B" w:rsidP="0050783A">
            <w:pPr>
              <w:pStyle w:val="p7"/>
              <w:spacing w:line="240" w:lineRule="auto"/>
              <w:ind w:left="0"/>
              <w:jc w:val="both"/>
              <w:rPr>
                <w:sz w:val="22"/>
                <w:szCs w:val="22"/>
              </w:rPr>
            </w:pPr>
          </w:p>
        </w:tc>
      </w:tr>
      <w:tr w:rsidR="009E3E1B" w14:paraId="5435E98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C487E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19E465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FE466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DF0D5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00ED60A" w14:textId="77777777" w:rsidR="009E3E1B" w:rsidRDefault="009E3E1B" w:rsidP="0050783A">
            <w:pPr>
              <w:pStyle w:val="p7"/>
              <w:spacing w:line="240" w:lineRule="auto"/>
              <w:ind w:left="0"/>
              <w:jc w:val="both"/>
              <w:rPr>
                <w:sz w:val="22"/>
                <w:szCs w:val="22"/>
              </w:rPr>
            </w:pPr>
          </w:p>
        </w:tc>
      </w:tr>
      <w:tr w:rsidR="009E3E1B" w14:paraId="73B3A18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4D3DE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54CCE8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9C552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E7ABA6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54D5B48" w14:textId="77777777" w:rsidR="009E3E1B" w:rsidRDefault="009E3E1B" w:rsidP="0050783A">
            <w:pPr>
              <w:pStyle w:val="p7"/>
              <w:spacing w:line="240" w:lineRule="auto"/>
              <w:ind w:left="0"/>
              <w:jc w:val="both"/>
              <w:rPr>
                <w:sz w:val="22"/>
                <w:szCs w:val="22"/>
              </w:rPr>
            </w:pPr>
          </w:p>
        </w:tc>
      </w:tr>
      <w:tr w:rsidR="009E3E1B" w14:paraId="2FC8464E"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4D48F071" w14:textId="77777777" w:rsidR="009E3E1B" w:rsidRPr="00720AD3" w:rsidRDefault="009E3E1B" w:rsidP="0050783A">
            <w:pPr>
              <w:pStyle w:val="Default"/>
              <w:rPr>
                <w:rFonts w:ascii="Times New Roman" w:hAnsi="Times New Roman" w:cs="Times New Roman"/>
                <w:sz w:val="22"/>
                <w:szCs w:val="22"/>
              </w:rPr>
            </w:pPr>
          </w:p>
          <w:p w14:paraId="023CF9A5" w14:textId="77777777" w:rsidR="009E3E1B" w:rsidRPr="00720AD3" w:rsidRDefault="009E3E1B" w:rsidP="0050783A">
            <w:pPr>
              <w:pStyle w:val="Default"/>
              <w:rPr>
                <w:rFonts w:ascii="Times New Roman" w:hAnsi="Times New Roman" w:cs="Times New Roman"/>
                <w:sz w:val="22"/>
                <w:szCs w:val="22"/>
              </w:rPr>
            </w:pPr>
          </w:p>
          <w:p w14:paraId="7841D334"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0506EC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B7711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07A1ED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7FD6994" w14:textId="77777777" w:rsidR="009E3E1B" w:rsidRDefault="009E3E1B" w:rsidP="0050783A">
            <w:pPr>
              <w:pStyle w:val="p7"/>
              <w:spacing w:line="240" w:lineRule="auto"/>
              <w:ind w:left="0"/>
              <w:jc w:val="both"/>
              <w:rPr>
                <w:sz w:val="22"/>
                <w:szCs w:val="22"/>
              </w:rPr>
            </w:pPr>
          </w:p>
        </w:tc>
      </w:tr>
      <w:tr w:rsidR="009E3E1B" w14:paraId="13F1C870"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313DFB9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1EAE212"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EFA82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713A5C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7CCB969" w14:textId="77777777" w:rsidR="009E3E1B" w:rsidRDefault="009E3E1B" w:rsidP="0050783A">
            <w:pPr>
              <w:pStyle w:val="p7"/>
              <w:spacing w:line="240" w:lineRule="auto"/>
              <w:ind w:left="0"/>
              <w:jc w:val="both"/>
              <w:rPr>
                <w:sz w:val="22"/>
                <w:szCs w:val="22"/>
              </w:rPr>
            </w:pPr>
          </w:p>
        </w:tc>
      </w:tr>
      <w:tr w:rsidR="009E3E1B" w14:paraId="7F87159A"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3DA33B9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A32E87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0C6BA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D89CFE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F90D7C" w14:textId="77777777" w:rsidR="009E3E1B" w:rsidRDefault="009E3E1B" w:rsidP="0050783A">
            <w:pPr>
              <w:pStyle w:val="p7"/>
              <w:spacing w:line="240" w:lineRule="auto"/>
              <w:ind w:left="0"/>
              <w:jc w:val="both"/>
              <w:rPr>
                <w:sz w:val="22"/>
                <w:szCs w:val="22"/>
              </w:rPr>
            </w:pPr>
          </w:p>
        </w:tc>
      </w:tr>
      <w:tr w:rsidR="009E3E1B" w14:paraId="4E2436A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7C54A0B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5A587E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5CA96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DAA1A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177DB48" w14:textId="77777777" w:rsidR="009E3E1B" w:rsidRDefault="009E3E1B" w:rsidP="0050783A">
            <w:pPr>
              <w:pStyle w:val="p7"/>
              <w:spacing w:line="240" w:lineRule="auto"/>
              <w:ind w:left="0"/>
              <w:jc w:val="both"/>
              <w:rPr>
                <w:sz w:val="22"/>
                <w:szCs w:val="22"/>
              </w:rPr>
            </w:pPr>
          </w:p>
        </w:tc>
      </w:tr>
      <w:tr w:rsidR="009E3E1B" w14:paraId="783EFAB7" w14:textId="77777777" w:rsidTr="00A0152C">
        <w:trPr>
          <w:trHeight w:val="247"/>
        </w:trPr>
        <w:tc>
          <w:tcPr>
            <w:tcW w:w="1418" w:type="dxa"/>
            <w:tcBorders>
              <w:top w:val="nil"/>
              <w:left w:val="single" w:sz="6" w:space="0" w:color="auto"/>
              <w:bottom w:val="nil"/>
              <w:right w:val="single" w:sz="6" w:space="0" w:color="auto"/>
            </w:tcBorders>
          </w:tcPr>
          <w:p w14:paraId="5E520BF8"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A21EB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81CC8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88FC2F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373D7F" w14:textId="77777777" w:rsidR="009E3E1B" w:rsidRDefault="009E3E1B" w:rsidP="0050783A">
            <w:pPr>
              <w:pStyle w:val="p7"/>
              <w:spacing w:line="240" w:lineRule="auto"/>
              <w:ind w:left="0"/>
              <w:jc w:val="both"/>
              <w:rPr>
                <w:sz w:val="22"/>
                <w:szCs w:val="22"/>
              </w:rPr>
            </w:pPr>
          </w:p>
        </w:tc>
      </w:tr>
      <w:tr w:rsidR="009E3E1B" w14:paraId="40D23083" w14:textId="77777777" w:rsidTr="00A0152C">
        <w:trPr>
          <w:trHeight w:val="266"/>
        </w:trPr>
        <w:tc>
          <w:tcPr>
            <w:tcW w:w="1418" w:type="dxa"/>
            <w:tcBorders>
              <w:top w:val="nil"/>
              <w:left w:val="single" w:sz="6" w:space="0" w:color="auto"/>
              <w:bottom w:val="nil"/>
              <w:right w:val="single" w:sz="6" w:space="0" w:color="auto"/>
            </w:tcBorders>
          </w:tcPr>
          <w:p w14:paraId="2325268F"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44FAF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5CA65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66B59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524FF5" w14:textId="77777777" w:rsidR="009E3E1B" w:rsidRDefault="009E3E1B" w:rsidP="0050783A">
            <w:pPr>
              <w:pStyle w:val="p7"/>
              <w:spacing w:line="240" w:lineRule="auto"/>
              <w:ind w:left="0"/>
              <w:jc w:val="both"/>
              <w:rPr>
                <w:sz w:val="22"/>
                <w:szCs w:val="22"/>
              </w:rPr>
            </w:pPr>
          </w:p>
        </w:tc>
      </w:tr>
      <w:tr w:rsidR="009E3E1B" w14:paraId="2BC9807E" w14:textId="77777777" w:rsidTr="00A0152C">
        <w:trPr>
          <w:trHeight w:val="266"/>
        </w:trPr>
        <w:tc>
          <w:tcPr>
            <w:tcW w:w="1418" w:type="dxa"/>
            <w:tcBorders>
              <w:top w:val="nil"/>
              <w:left w:val="single" w:sz="6" w:space="0" w:color="auto"/>
              <w:bottom w:val="nil"/>
              <w:right w:val="single" w:sz="6" w:space="0" w:color="auto"/>
            </w:tcBorders>
          </w:tcPr>
          <w:p w14:paraId="5A9BE881"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A3391A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687A8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E308CD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797F61D" w14:textId="77777777" w:rsidR="009E3E1B" w:rsidRDefault="009E3E1B" w:rsidP="0050783A">
            <w:pPr>
              <w:pStyle w:val="p7"/>
              <w:spacing w:line="240" w:lineRule="auto"/>
              <w:ind w:left="0"/>
              <w:jc w:val="both"/>
              <w:rPr>
                <w:sz w:val="22"/>
                <w:szCs w:val="22"/>
              </w:rPr>
            </w:pPr>
          </w:p>
        </w:tc>
      </w:tr>
      <w:tr w:rsidR="009E3E1B" w14:paraId="4FCD5114" w14:textId="77777777" w:rsidTr="00A0152C">
        <w:trPr>
          <w:trHeight w:val="266"/>
        </w:trPr>
        <w:tc>
          <w:tcPr>
            <w:tcW w:w="1418" w:type="dxa"/>
            <w:tcBorders>
              <w:top w:val="nil"/>
              <w:left w:val="single" w:sz="6" w:space="0" w:color="auto"/>
              <w:bottom w:val="nil"/>
              <w:right w:val="single" w:sz="6" w:space="0" w:color="auto"/>
            </w:tcBorders>
          </w:tcPr>
          <w:p w14:paraId="6C531FF6"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FE176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D5A29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7CA52B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7D41F9A" w14:textId="77777777" w:rsidR="009E3E1B" w:rsidRDefault="009E3E1B" w:rsidP="0050783A">
            <w:pPr>
              <w:pStyle w:val="p7"/>
              <w:spacing w:line="240" w:lineRule="auto"/>
              <w:ind w:left="0"/>
              <w:jc w:val="both"/>
              <w:rPr>
                <w:sz w:val="22"/>
                <w:szCs w:val="22"/>
              </w:rPr>
            </w:pPr>
          </w:p>
        </w:tc>
      </w:tr>
      <w:tr w:rsidR="009E3E1B" w14:paraId="59230856" w14:textId="77777777" w:rsidTr="00A0152C">
        <w:trPr>
          <w:trHeight w:val="266"/>
        </w:trPr>
        <w:tc>
          <w:tcPr>
            <w:tcW w:w="1418" w:type="dxa"/>
            <w:tcBorders>
              <w:top w:val="nil"/>
              <w:left w:val="single" w:sz="6" w:space="0" w:color="auto"/>
              <w:bottom w:val="single" w:sz="4" w:space="0" w:color="auto"/>
              <w:right w:val="single" w:sz="6" w:space="0" w:color="auto"/>
            </w:tcBorders>
          </w:tcPr>
          <w:p w14:paraId="12AC48F4"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76778690" w14:textId="77777777" w:rsidR="009E3E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2723EE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53E499E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03F13FA3" w14:textId="77777777" w:rsidR="009E3E1B" w:rsidRDefault="009E3E1B" w:rsidP="0050783A">
            <w:pPr>
              <w:pStyle w:val="p7"/>
              <w:spacing w:line="240" w:lineRule="auto"/>
              <w:ind w:left="0"/>
              <w:jc w:val="both"/>
              <w:rPr>
                <w:sz w:val="22"/>
                <w:szCs w:val="22"/>
              </w:rPr>
            </w:pPr>
          </w:p>
        </w:tc>
      </w:tr>
    </w:tbl>
    <w:p w14:paraId="3003A6F5" w14:textId="77777777" w:rsidR="009E3E1B" w:rsidRDefault="009E3E1B" w:rsidP="0050783A">
      <w:pPr>
        <w:pStyle w:val="p7"/>
        <w:tabs>
          <w:tab w:val="clear" w:pos="440"/>
          <w:tab w:val="left" w:pos="708"/>
        </w:tabs>
        <w:spacing w:line="240" w:lineRule="auto"/>
        <w:ind w:left="0"/>
        <w:jc w:val="both"/>
        <w:rPr>
          <w:b/>
          <w:sz w:val="22"/>
          <w:szCs w:val="22"/>
        </w:rPr>
      </w:pPr>
    </w:p>
    <w:p w14:paraId="1728C512"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5:</w:t>
      </w:r>
    </w:p>
    <w:p w14:paraId="121D02A2"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158E9012"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7DFAB213" w14:textId="77777777" w:rsidR="009E3E1B" w:rsidRDefault="009E3E1B" w:rsidP="0050783A">
            <w:pPr>
              <w:pStyle w:val="p7"/>
              <w:spacing w:before="120" w:after="120" w:line="240" w:lineRule="auto"/>
              <w:ind w:left="0"/>
              <w:jc w:val="center"/>
              <w:rPr>
                <w:b/>
                <w:sz w:val="22"/>
                <w:szCs w:val="22"/>
              </w:rPr>
            </w:pPr>
            <w:r>
              <w:rPr>
                <w:b/>
                <w:sz w:val="22"/>
                <w:szCs w:val="22"/>
              </w:rPr>
              <w:t>PISARNIŠKI PROSTOR – PEDAGOŠKA SOBA</w:t>
            </w:r>
          </w:p>
        </w:tc>
      </w:tr>
      <w:tr w:rsidR="009E3E1B" w14:paraId="332E1F52"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1939BE1C" w14:textId="77777777" w:rsidR="009E3E1B" w:rsidRDefault="009E3E1B" w:rsidP="0050783A">
            <w:pPr>
              <w:pStyle w:val="p7"/>
              <w:spacing w:line="240" w:lineRule="auto"/>
              <w:ind w:left="0"/>
              <w:jc w:val="center"/>
              <w:rPr>
                <w:b/>
                <w:sz w:val="22"/>
                <w:szCs w:val="22"/>
              </w:rPr>
            </w:pPr>
            <w:r>
              <w:rPr>
                <w:b/>
                <w:sz w:val="22"/>
                <w:szCs w:val="22"/>
              </w:rPr>
              <w:t>Pogostost opravljanja</w:t>
            </w:r>
          </w:p>
          <w:p w14:paraId="573EFB28"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26361635"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03FEBF95"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5F085FD0"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5F50A09A"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7A1C0EE1" w14:textId="77777777" w:rsidTr="00A0152C">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0B744B6F" w14:textId="77777777" w:rsidR="009E3E1B" w:rsidRPr="00720AD3" w:rsidRDefault="009E3E1B" w:rsidP="0050783A">
            <w:pPr>
              <w:pStyle w:val="Default"/>
              <w:rPr>
                <w:rFonts w:ascii="Times New Roman" w:hAnsi="Times New Roman" w:cs="Times New Roman"/>
                <w:sz w:val="22"/>
                <w:szCs w:val="22"/>
              </w:rPr>
            </w:pPr>
          </w:p>
          <w:p w14:paraId="077E8F1C" w14:textId="77777777" w:rsidR="009E3E1B" w:rsidRDefault="009E3E1B" w:rsidP="0050783A">
            <w:pPr>
              <w:pStyle w:val="p7"/>
              <w:spacing w:line="240" w:lineRule="auto"/>
              <w:ind w:left="0"/>
              <w:jc w:val="both"/>
              <w:rPr>
                <w:i/>
                <w:sz w:val="22"/>
                <w:szCs w:val="22"/>
              </w:rPr>
            </w:pPr>
            <w:r w:rsidRPr="00720AD3">
              <w:rPr>
                <w:sz w:val="22"/>
                <w:szCs w:val="22"/>
              </w:rPr>
              <w:t>DNEVNO:</w:t>
            </w:r>
          </w:p>
          <w:p w14:paraId="1D44D7FA" w14:textId="77777777" w:rsidR="009E3E1B" w:rsidRPr="00720AD3" w:rsidRDefault="009E3E1B" w:rsidP="0050783A">
            <w:pPr>
              <w:pStyle w:val="Default"/>
              <w:rPr>
                <w:rFonts w:ascii="Times New Roman" w:hAnsi="Times New Roman" w:cs="Times New Roman"/>
                <w:sz w:val="22"/>
                <w:szCs w:val="22"/>
              </w:rPr>
            </w:pPr>
          </w:p>
          <w:p w14:paraId="751E4B23" w14:textId="77777777" w:rsidR="009E3E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26357C32" w14:textId="77777777" w:rsidR="009E3E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CEA5504" w14:textId="77777777" w:rsidR="009E3E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74CC65E6" w14:textId="77777777" w:rsidR="009E3E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606E14AD" w14:textId="77777777" w:rsidR="009E3E1B" w:rsidRDefault="009E3E1B" w:rsidP="0050783A">
            <w:pPr>
              <w:pStyle w:val="p7"/>
              <w:spacing w:line="240" w:lineRule="auto"/>
              <w:ind w:left="0"/>
              <w:jc w:val="both"/>
              <w:rPr>
                <w:i/>
                <w:sz w:val="22"/>
                <w:szCs w:val="22"/>
              </w:rPr>
            </w:pPr>
          </w:p>
        </w:tc>
      </w:tr>
      <w:tr w:rsidR="009E3E1B" w14:paraId="05079E9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173CC5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2740B16"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DA3C2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41C8F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1C81CD9" w14:textId="77777777" w:rsidR="009E3E1B" w:rsidRDefault="009E3E1B" w:rsidP="0050783A">
            <w:pPr>
              <w:pStyle w:val="p7"/>
              <w:spacing w:line="240" w:lineRule="auto"/>
              <w:ind w:left="0"/>
              <w:jc w:val="both"/>
              <w:rPr>
                <w:sz w:val="22"/>
                <w:szCs w:val="22"/>
              </w:rPr>
            </w:pPr>
          </w:p>
        </w:tc>
      </w:tr>
      <w:tr w:rsidR="009E3E1B" w14:paraId="4926FC2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05C57C2"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19F70D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B8A6E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2E7814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6572B5A" w14:textId="77777777" w:rsidR="009E3E1B" w:rsidRDefault="009E3E1B" w:rsidP="0050783A">
            <w:pPr>
              <w:pStyle w:val="p7"/>
              <w:spacing w:line="240" w:lineRule="auto"/>
              <w:ind w:left="0"/>
              <w:jc w:val="both"/>
              <w:rPr>
                <w:sz w:val="22"/>
                <w:szCs w:val="22"/>
              </w:rPr>
            </w:pPr>
          </w:p>
        </w:tc>
      </w:tr>
      <w:tr w:rsidR="009E3E1B" w14:paraId="06BBB06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A34F0F"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F1CE0D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E9A13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AD9CAE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494A7F" w14:textId="77777777" w:rsidR="009E3E1B" w:rsidRDefault="009E3E1B" w:rsidP="0050783A">
            <w:pPr>
              <w:pStyle w:val="p7"/>
              <w:spacing w:line="240" w:lineRule="auto"/>
              <w:ind w:left="0"/>
              <w:jc w:val="both"/>
              <w:rPr>
                <w:sz w:val="22"/>
                <w:szCs w:val="22"/>
              </w:rPr>
            </w:pPr>
          </w:p>
        </w:tc>
      </w:tr>
      <w:tr w:rsidR="009E3E1B" w14:paraId="701E635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6BE13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AAD08B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339A9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5BD507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C5C4DE" w14:textId="77777777" w:rsidR="009E3E1B" w:rsidRDefault="009E3E1B" w:rsidP="0050783A">
            <w:pPr>
              <w:pStyle w:val="p7"/>
              <w:spacing w:line="240" w:lineRule="auto"/>
              <w:ind w:left="0"/>
              <w:jc w:val="both"/>
              <w:rPr>
                <w:sz w:val="22"/>
                <w:szCs w:val="22"/>
              </w:rPr>
            </w:pPr>
          </w:p>
        </w:tc>
      </w:tr>
      <w:tr w:rsidR="009E3E1B" w14:paraId="6CA0407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D619F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8AFAB7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52DD8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409A5A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1253CF4" w14:textId="77777777" w:rsidR="009E3E1B" w:rsidRDefault="009E3E1B" w:rsidP="0050783A">
            <w:pPr>
              <w:pStyle w:val="p7"/>
              <w:spacing w:line="240" w:lineRule="auto"/>
              <w:ind w:left="0"/>
              <w:jc w:val="both"/>
              <w:rPr>
                <w:sz w:val="22"/>
                <w:szCs w:val="22"/>
              </w:rPr>
            </w:pPr>
          </w:p>
        </w:tc>
      </w:tr>
      <w:tr w:rsidR="009E3E1B" w14:paraId="3E0C0D2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AD52D27"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F3225F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E7EED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9C2941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8B7CBA2" w14:textId="77777777" w:rsidR="009E3E1B" w:rsidRDefault="009E3E1B" w:rsidP="0050783A">
            <w:pPr>
              <w:pStyle w:val="p7"/>
              <w:spacing w:line="240" w:lineRule="auto"/>
              <w:ind w:left="0"/>
              <w:jc w:val="both"/>
              <w:rPr>
                <w:sz w:val="22"/>
                <w:szCs w:val="22"/>
              </w:rPr>
            </w:pPr>
          </w:p>
        </w:tc>
      </w:tr>
      <w:tr w:rsidR="009E3E1B" w14:paraId="1149748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F622C9E"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456AF39"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8CE11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A32E5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6352E9A" w14:textId="77777777" w:rsidR="009E3E1B" w:rsidRDefault="009E3E1B" w:rsidP="0050783A">
            <w:pPr>
              <w:pStyle w:val="p7"/>
              <w:spacing w:line="240" w:lineRule="auto"/>
              <w:ind w:left="0"/>
              <w:jc w:val="both"/>
              <w:rPr>
                <w:sz w:val="22"/>
                <w:szCs w:val="22"/>
              </w:rPr>
            </w:pPr>
          </w:p>
        </w:tc>
      </w:tr>
      <w:tr w:rsidR="009E3E1B" w14:paraId="145EB56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07594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6F989A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23C69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D860AF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5F481F" w14:textId="77777777" w:rsidR="009E3E1B" w:rsidRDefault="009E3E1B" w:rsidP="0050783A">
            <w:pPr>
              <w:pStyle w:val="p7"/>
              <w:spacing w:line="240" w:lineRule="auto"/>
              <w:ind w:left="0"/>
              <w:jc w:val="both"/>
              <w:rPr>
                <w:sz w:val="22"/>
                <w:szCs w:val="22"/>
              </w:rPr>
            </w:pPr>
          </w:p>
        </w:tc>
      </w:tr>
      <w:tr w:rsidR="009E3E1B" w14:paraId="6DD3D74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62696B"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A72F36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F0A5D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916E06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ABAB34" w14:textId="77777777" w:rsidR="009E3E1B" w:rsidRDefault="009E3E1B" w:rsidP="0050783A">
            <w:pPr>
              <w:pStyle w:val="p7"/>
              <w:spacing w:line="240" w:lineRule="auto"/>
              <w:ind w:left="0"/>
              <w:jc w:val="both"/>
              <w:rPr>
                <w:sz w:val="22"/>
                <w:szCs w:val="22"/>
              </w:rPr>
            </w:pPr>
          </w:p>
        </w:tc>
      </w:tr>
      <w:tr w:rsidR="009E3E1B" w14:paraId="2A1764F0"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72F6ECD9" w14:textId="77777777" w:rsidR="009E3E1B" w:rsidRPr="00720AD3" w:rsidRDefault="009E3E1B" w:rsidP="0050783A">
            <w:pPr>
              <w:pStyle w:val="Default"/>
              <w:rPr>
                <w:rFonts w:ascii="Times New Roman" w:hAnsi="Times New Roman" w:cs="Times New Roman"/>
                <w:sz w:val="22"/>
                <w:szCs w:val="22"/>
              </w:rPr>
            </w:pPr>
          </w:p>
          <w:p w14:paraId="05E93F3D" w14:textId="77777777" w:rsidR="009E3E1B" w:rsidRPr="00720AD3" w:rsidRDefault="009E3E1B" w:rsidP="0050783A">
            <w:pPr>
              <w:pStyle w:val="Default"/>
              <w:rPr>
                <w:rFonts w:ascii="Times New Roman" w:hAnsi="Times New Roman" w:cs="Times New Roman"/>
                <w:sz w:val="22"/>
                <w:szCs w:val="22"/>
              </w:rPr>
            </w:pPr>
          </w:p>
          <w:p w14:paraId="602BCB1E" w14:textId="77777777" w:rsidR="009E3E1B" w:rsidRDefault="009E3E1B" w:rsidP="0050783A">
            <w:pPr>
              <w:pStyle w:val="p7"/>
              <w:spacing w:line="240" w:lineRule="auto"/>
              <w:ind w:left="0"/>
              <w:jc w:val="both"/>
              <w:rPr>
                <w:sz w:val="22"/>
                <w:szCs w:val="22"/>
              </w:rPr>
            </w:pPr>
            <w:r w:rsidRPr="00720AD3">
              <w:rPr>
                <w:sz w:val="22"/>
                <w:szCs w:val="22"/>
              </w:rPr>
              <w:t>TEDENSKO:</w:t>
            </w:r>
          </w:p>
          <w:p w14:paraId="0B1C3470" w14:textId="77777777" w:rsidR="009E3E1B" w:rsidRPr="00720AD3" w:rsidRDefault="009E3E1B" w:rsidP="0050783A">
            <w:pPr>
              <w:pStyle w:val="Default"/>
              <w:rPr>
                <w:rFonts w:ascii="Times New Roman" w:hAnsi="Times New Roman" w:cs="Times New Roman"/>
                <w:sz w:val="22"/>
                <w:szCs w:val="22"/>
              </w:rPr>
            </w:pPr>
          </w:p>
          <w:p w14:paraId="54146DCD"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EC5256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3857F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92F15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840D425" w14:textId="77777777" w:rsidR="009E3E1B" w:rsidRDefault="009E3E1B" w:rsidP="0050783A">
            <w:pPr>
              <w:pStyle w:val="p7"/>
              <w:spacing w:line="240" w:lineRule="auto"/>
              <w:ind w:left="0"/>
              <w:jc w:val="both"/>
              <w:rPr>
                <w:sz w:val="22"/>
                <w:szCs w:val="22"/>
              </w:rPr>
            </w:pPr>
          </w:p>
        </w:tc>
      </w:tr>
      <w:tr w:rsidR="009E3E1B" w14:paraId="7D5B475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E88085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3B460C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9F05E3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5C6F1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61E2416" w14:textId="77777777" w:rsidR="009E3E1B" w:rsidRDefault="009E3E1B" w:rsidP="0050783A">
            <w:pPr>
              <w:pStyle w:val="p7"/>
              <w:spacing w:line="240" w:lineRule="auto"/>
              <w:ind w:left="0"/>
              <w:jc w:val="both"/>
              <w:rPr>
                <w:sz w:val="22"/>
                <w:szCs w:val="22"/>
              </w:rPr>
            </w:pPr>
          </w:p>
        </w:tc>
      </w:tr>
      <w:tr w:rsidR="009E3E1B" w14:paraId="068FA7C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1CBDAD9"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978A6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A4730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3DD614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E8DDBE" w14:textId="77777777" w:rsidR="009E3E1B" w:rsidRDefault="009E3E1B" w:rsidP="0050783A">
            <w:pPr>
              <w:pStyle w:val="p7"/>
              <w:spacing w:line="240" w:lineRule="auto"/>
              <w:ind w:left="0"/>
              <w:jc w:val="both"/>
              <w:rPr>
                <w:sz w:val="22"/>
                <w:szCs w:val="22"/>
              </w:rPr>
            </w:pPr>
          </w:p>
        </w:tc>
      </w:tr>
      <w:tr w:rsidR="009E3E1B" w14:paraId="0631296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0244A65"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B46DB0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4CBF2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34E3CC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B7F1AB9" w14:textId="77777777" w:rsidR="009E3E1B" w:rsidRDefault="009E3E1B" w:rsidP="0050783A">
            <w:pPr>
              <w:pStyle w:val="p7"/>
              <w:spacing w:line="240" w:lineRule="auto"/>
              <w:ind w:left="0"/>
              <w:jc w:val="both"/>
              <w:rPr>
                <w:sz w:val="22"/>
                <w:szCs w:val="22"/>
              </w:rPr>
            </w:pPr>
          </w:p>
        </w:tc>
      </w:tr>
      <w:tr w:rsidR="009E3E1B" w14:paraId="134AD08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0DA76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DB546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430D8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569C5E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5DA5064" w14:textId="77777777" w:rsidR="009E3E1B" w:rsidRDefault="009E3E1B" w:rsidP="0050783A">
            <w:pPr>
              <w:pStyle w:val="p7"/>
              <w:spacing w:line="240" w:lineRule="auto"/>
              <w:ind w:left="0"/>
              <w:jc w:val="both"/>
              <w:rPr>
                <w:sz w:val="22"/>
                <w:szCs w:val="22"/>
              </w:rPr>
            </w:pPr>
          </w:p>
        </w:tc>
      </w:tr>
      <w:tr w:rsidR="009E3E1B" w14:paraId="4F1085C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82E16A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28793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BFC7D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A62632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B8316DA" w14:textId="77777777" w:rsidR="009E3E1B" w:rsidRDefault="009E3E1B" w:rsidP="0050783A">
            <w:pPr>
              <w:pStyle w:val="p7"/>
              <w:spacing w:line="240" w:lineRule="auto"/>
              <w:ind w:left="0"/>
              <w:jc w:val="both"/>
              <w:rPr>
                <w:sz w:val="22"/>
                <w:szCs w:val="22"/>
              </w:rPr>
            </w:pPr>
          </w:p>
        </w:tc>
      </w:tr>
      <w:tr w:rsidR="009E3E1B" w14:paraId="46DA53B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7EA1D2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6D61E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516A4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46708C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FC86BBE" w14:textId="77777777" w:rsidR="009E3E1B" w:rsidRDefault="009E3E1B" w:rsidP="0050783A">
            <w:pPr>
              <w:pStyle w:val="p7"/>
              <w:spacing w:line="240" w:lineRule="auto"/>
              <w:ind w:left="0"/>
              <w:jc w:val="both"/>
              <w:rPr>
                <w:sz w:val="22"/>
                <w:szCs w:val="22"/>
              </w:rPr>
            </w:pPr>
          </w:p>
        </w:tc>
      </w:tr>
      <w:tr w:rsidR="009E3E1B" w14:paraId="7C7FFF8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0CB029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72EB2D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8FE27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EF821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5F63B0" w14:textId="77777777" w:rsidR="009E3E1B" w:rsidRDefault="009E3E1B" w:rsidP="0050783A">
            <w:pPr>
              <w:pStyle w:val="p7"/>
              <w:spacing w:line="240" w:lineRule="auto"/>
              <w:ind w:left="0"/>
              <w:jc w:val="both"/>
              <w:rPr>
                <w:sz w:val="22"/>
                <w:szCs w:val="22"/>
              </w:rPr>
            </w:pPr>
          </w:p>
        </w:tc>
      </w:tr>
      <w:tr w:rsidR="009E3E1B" w14:paraId="0DBF0D7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57B88E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F41020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F7B22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79E29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6F7DBFC" w14:textId="77777777" w:rsidR="009E3E1B" w:rsidRDefault="009E3E1B" w:rsidP="0050783A">
            <w:pPr>
              <w:pStyle w:val="p7"/>
              <w:spacing w:line="240" w:lineRule="auto"/>
              <w:ind w:left="0"/>
              <w:jc w:val="both"/>
              <w:rPr>
                <w:sz w:val="22"/>
                <w:szCs w:val="22"/>
              </w:rPr>
            </w:pPr>
          </w:p>
        </w:tc>
      </w:tr>
      <w:tr w:rsidR="009E3E1B" w14:paraId="7E457C2E"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7573790C" w14:textId="77777777" w:rsidR="009E3E1B" w:rsidRPr="00720AD3" w:rsidRDefault="009E3E1B" w:rsidP="0050783A">
            <w:pPr>
              <w:pStyle w:val="Default"/>
              <w:rPr>
                <w:rFonts w:ascii="Times New Roman" w:hAnsi="Times New Roman" w:cs="Times New Roman"/>
                <w:sz w:val="22"/>
                <w:szCs w:val="22"/>
              </w:rPr>
            </w:pPr>
          </w:p>
          <w:p w14:paraId="69F7A8C2" w14:textId="77777777" w:rsidR="009E3E1B" w:rsidRPr="00720AD3" w:rsidRDefault="009E3E1B" w:rsidP="0050783A">
            <w:pPr>
              <w:pStyle w:val="Default"/>
              <w:rPr>
                <w:rFonts w:ascii="Times New Roman" w:hAnsi="Times New Roman" w:cs="Times New Roman"/>
                <w:sz w:val="22"/>
                <w:szCs w:val="22"/>
              </w:rPr>
            </w:pPr>
          </w:p>
          <w:p w14:paraId="5D120DCA"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8A7ED2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D40D04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A83CE2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876548" w14:textId="77777777" w:rsidR="009E3E1B" w:rsidRDefault="009E3E1B" w:rsidP="0050783A">
            <w:pPr>
              <w:pStyle w:val="p7"/>
              <w:spacing w:line="240" w:lineRule="auto"/>
              <w:ind w:left="0"/>
              <w:jc w:val="both"/>
              <w:rPr>
                <w:sz w:val="22"/>
                <w:szCs w:val="22"/>
              </w:rPr>
            </w:pPr>
          </w:p>
        </w:tc>
      </w:tr>
      <w:tr w:rsidR="009E3E1B" w14:paraId="3CF4731D"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4AB9E8D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925A0B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93AA4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2F8542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C19817" w14:textId="77777777" w:rsidR="009E3E1B" w:rsidRDefault="009E3E1B" w:rsidP="0050783A">
            <w:pPr>
              <w:pStyle w:val="p7"/>
              <w:spacing w:line="240" w:lineRule="auto"/>
              <w:ind w:left="0"/>
              <w:jc w:val="both"/>
              <w:rPr>
                <w:sz w:val="22"/>
                <w:szCs w:val="22"/>
              </w:rPr>
            </w:pPr>
          </w:p>
        </w:tc>
      </w:tr>
      <w:tr w:rsidR="009E3E1B" w14:paraId="329E4DC9"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F0E15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C00F31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79725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D24896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B778B3" w14:textId="77777777" w:rsidR="009E3E1B" w:rsidRDefault="009E3E1B" w:rsidP="0050783A">
            <w:pPr>
              <w:pStyle w:val="p7"/>
              <w:spacing w:line="240" w:lineRule="auto"/>
              <w:ind w:left="0"/>
              <w:jc w:val="both"/>
              <w:rPr>
                <w:sz w:val="22"/>
                <w:szCs w:val="22"/>
              </w:rPr>
            </w:pPr>
          </w:p>
        </w:tc>
      </w:tr>
      <w:tr w:rsidR="009E3E1B" w14:paraId="329C9A86"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7E1ADB14"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537DE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912200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62570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B05AEA" w14:textId="77777777" w:rsidR="009E3E1B" w:rsidRDefault="009E3E1B" w:rsidP="0050783A">
            <w:pPr>
              <w:pStyle w:val="p7"/>
              <w:spacing w:line="240" w:lineRule="auto"/>
              <w:ind w:left="0"/>
              <w:jc w:val="both"/>
              <w:rPr>
                <w:sz w:val="22"/>
                <w:szCs w:val="22"/>
              </w:rPr>
            </w:pPr>
          </w:p>
        </w:tc>
      </w:tr>
      <w:tr w:rsidR="009E3E1B" w14:paraId="5DC864A6" w14:textId="77777777" w:rsidTr="00A0152C">
        <w:trPr>
          <w:trHeight w:val="247"/>
        </w:trPr>
        <w:tc>
          <w:tcPr>
            <w:tcW w:w="1418" w:type="dxa"/>
            <w:tcBorders>
              <w:top w:val="nil"/>
              <w:left w:val="single" w:sz="6" w:space="0" w:color="auto"/>
              <w:bottom w:val="nil"/>
              <w:right w:val="single" w:sz="6" w:space="0" w:color="auto"/>
            </w:tcBorders>
          </w:tcPr>
          <w:p w14:paraId="3CE0E683"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AF815A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631D8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71966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A46BCD" w14:textId="77777777" w:rsidR="009E3E1B" w:rsidRDefault="009E3E1B" w:rsidP="0050783A">
            <w:pPr>
              <w:pStyle w:val="p7"/>
              <w:spacing w:line="240" w:lineRule="auto"/>
              <w:ind w:left="0"/>
              <w:jc w:val="both"/>
              <w:rPr>
                <w:sz w:val="22"/>
                <w:szCs w:val="22"/>
              </w:rPr>
            </w:pPr>
          </w:p>
        </w:tc>
      </w:tr>
      <w:tr w:rsidR="009E3E1B" w14:paraId="0E543EF5" w14:textId="77777777" w:rsidTr="00A0152C">
        <w:trPr>
          <w:trHeight w:val="266"/>
        </w:trPr>
        <w:tc>
          <w:tcPr>
            <w:tcW w:w="1418" w:type="dxa"/>
            <w:tcBorders>
              <w:top w:val="nil"/>
              <w:left w:val="single" w:sz="6" w:space="0" w:color="auto"/>
              <w:bottom w:val="nil"/>
              <w:right w:val="single" w:sz="6" w:space="0" w:color="auto"/>
            </w:tcBorders>
          </w:tcPr>
          <w:p w14:paraId="6BCA119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11AD2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2CFFE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861D3A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C0170E0" w14:textId="77777777" w:rsidR="009E3E1B" w:rsidRDefault="009E3E1B" w:rsidP="0050783A">
            <w:pPr>
              <w:pStyle w:val="p7"/>
              <w:spacing w:line="240" w:lineRule="auto"/>
              <w:ind w:left="0"/>
              <w:jc w:val="both"/>
              <w:rPr>
                <w:sz w:val="22"/>
                <w:szCs w:val="22"/>
              </w:rPr>
            </w:pPr>
          </w:p>
        </w:tc>
      </w:tr>
      <w:tr w:rsidR="009E3E1B" w14:paraId="35636A4B" w14:textId="77777777" w:rsidTr="00A0152C">
        <w:trPr>
          <w:trHeight w:val="266"/>
        </w:trPr>
        <w:tc>
          <w:tcPr>
            <w:tcW w:w="1418" w:type="dxa"/>
            <w:tcBorders>
              <w:top w:val="nil"/>
              <w:left w:val="single" w:sz="6" w:space="0" w:color="auto"/>
              <w:bottom w:val="nil"/>
              <w:right w:val="single" w:sz="6" w:space="0" w:color="auto"/>
            </w:tcBorders>
          </w:tcPr>
          <w:p w14:paraId="510000F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831D3E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9B2C6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E02F29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222354C" w14:textId="77777777" w:rsidR="009E3E1B" w:rsidRDefault="009E3E1B" w:rsidP="0050783A">
            <w:pPr>
              <w:pStyle w:val="p7"/>
              <w:spacing w:line="240" w:lineRule="auto"/>
              <w:ind w:left="0"/>
              <w:jc w:val="both"/>
              <w:rPr>
                <w:sz w:val="22"/>
                <w:szCs w:val="22"/>
              </w:rPr>
            </w:pPr>
          </w:p>
        </w:tc>
      </w:tr>
      <w:tr w:rsidR="009E3E1B" w14:paraId="287F51D2" w14:textId="77777777" w:rsidTr="00A0152C">
        <w:trPr>
          <w:trHeight w:val="266"/>
        </w:trPr>
        <w:tc>
          <w:tcPr>
            <w:tcW w:w="1418" w:type="dxa"/>
            <w:tcBorders>
              <w:top w:val="nil"/>
              <w:left w:val="single" w:sz="6" w:space="0" w:color="auto"/>
              <w:bottom w:val="nil"/>
              <w:right w:val="single" w:sz="6" w:space="0" w:color="auto"/>
            </w:tcBorders>
          </w:tcPr>
          <w:p w14:paraId="41F1963D"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1D779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81454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4C816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0D0B81" w14:textId="77777777" w:rsidR="009E3E1B" w:rsidRDefault="009E3E1B" w:rsidP="0050783A">
            <w:pPr>
              <w:pStyle w:val="p7"/>
              <w:spacing w:line="240" w:lineRule="auto"/>
              <w:ind w:left="0"/>
              <w:jc w:val="both"/>
              <w:rPr>
                <w:sz w:val="22"/>
                <w:szCs w:val="22"/>
              </w:rPr>
            </w:pPr>
          </w:p>
        </w:tc>
      </w:tr>
      <w:tr w:rsidR="009E3E1B" w14:paraId="295CCC2E" w14:textId="77777777" w:rsidTr="00A0152C">
        <w:trPr>
          <w:trHeight w:val="266"/>
        </w:trPr>
        <w:tc>
          <w:tcPr>
            <w:tcW w:w="1418" w:type="dxa"/>
            <w:tcBorders>
              <w:top w:val="nil"/>
              <w:left w:val="single" w:sz="6" w:space="0" w:color="auto"/>
              <w:bottom w:val="nil"/>
              <w:right w:val="single" w:sz="6" w:space="0" w:color="auto"/>
            </w:tcBorders>
          </w:tcPr>
          <w:p w14:paraId="3772A5CE"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44F925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BAF2BB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A2DDAB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C2C44EB" w14:textId="77777777" w:rsidR="009E3E1B" w:rsidRDefault="009E3E1B" w:rsidP="0050783A">
            <w:pPr>
              <w:pStyle w:val="p7"/>
              <w:spacing w:line="240" w:lineRule="auto"/>
              <w:ind w:left="0"/>
              <w:jc w:val="both"/>
              <w:rPr>
                <w:sz w:val="22"/>
                <w:szCs w:val="22"/>
              </w:rPr>
            </w:pPr>
          </w:p>
        </w:tc>
      </w:tr>
      <w:tr w:rsidR="009E3E1B" w14:paraId="49B5F8F5" w14:textId="77777777" w:rsidTr="00A0152C">
        <w:trPr>
          <w:trHeight w:val="266"/>
        </w:trPr>
        <w:tc>
          <w:tcPr>
            <w:tcW w:w="1418" w:type="dxa"/>
            <w:tcBorders>
              <w:top w:val="nil"/>
              <w:left w:val="single" w:sz="6" w:space="0" w:color="auto"/>
              <w:bottom w:val="single" w:sz="6" w:space="0" w:color="auto"/>
              <w:right w:val="single" w:sz="6" w:space="0" w:color="auto"/>
            </w:tcBorders>
          </w:tcPr>
          <w:p w14:paraId="6811CE42"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E22BA1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54A688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298471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6EC7E4B" w14:textId="77777777" w:rsidR="009E3E1B" w:rsidRDefault="009E3E1B" w:rsidP="0050783A">
            <w:pPr>
              <w:pStyle w:val="p7"/>
              <w:spacing w:line="240" w:lineRule="auto"/>
              <w:ind w:left="0"/>
              <w:jc w:val="both"/>
              <w:rPr>
                <w:sz w:val="22"/>
                <w:szCs w:val="22"/>
              </w:rPr>
            </w:pPr>
          </w:p>
        </w:tc>
      </w:tr>
    </w:tbl>
    <w:p w14:paraId="651CB68E" w14:textId="77777777" w:rsidR="009E3E1B" w:rsidRDefault="009E3E1B" w:rsidP="0050783A">
      <w:pPr>
        <w:pStyle w:val="p7"/>
        <w:spacing w:line="240" w:lineRule="auto"/>
        <w:ind w:left="0"/>
        <w:jc w:val="both"/>
        <w:rPr>
          <w:sz w:val="22"/>
          <w:szCs w:val="22"/>
        </w:rPr>
      </w:pPr>
    </w:p>
    <w:p w14:paraId="1994407A"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6:</w:t>
      </w:r>
    </w:p>
    <w:p w14:paraId="677A4875"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119"/>
        <w:gridCol w:w="1418"/>
        <w:gridCol w:w="2693"/>
        <w:gridCol w:w="1276"/>
      </w:tblGrid>
      <w:tr w:rsidR="009E3E1B" w14:paraId="38A30392" w14:textId="77777777" w:rsidTr="00A0152C">
        <w:trPr>
          <w:trHeight w:val="607"/>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93A9CED" w14:textId="77777777" w:rsidR="009E3E1B" w:rsidRDefault="009E3E1B" w:rsidP="0050783A">
            <w:pPr>
              <w:pStyle w:val="p7"/>
              <w:spacing w:before="120" w:after="120" w:line="240" w:lineRule="auto"/>
              <w:ind w:left="0"/>
              <w:jc w:val="center"/>
              <w:rPr>
                <w:b/>
                <w:sz w:val="22"/>
                <w:szCs w:val="22"/>
              </w:rPr>
            </w:pPr>
            <w:r>
              <w:rPr>
                <w:b/>
                <w:sz w:val="22"/>
                <w:szCs w:val="22"/>
              </w:rPr>
              <w:t>UMIVALNICE IN SANITRIJE</w:t>
            </w:r>
          </w:p>
        </w:tc>
      </w:tr>
      <w:tr w:rsidR="009E3E1B" w14:paraId="4B2F8380" w14:textId="77777777" w:rsidTr="00A0152C">
        <w:trPr>
          <w:trHeight w:val="333"/>
        </w:trPr>
        <w:tc>
          <w:tcPr>
            <w:tcW w:w="1417" w:type="dxa"/>
            <w:tcBorders>
              <w:top w:val="single" w:sz="6" w:space="0" w:color="auto"/>
              <w:left w:val="single" w:sz="6" w:space="0" w:color="auto"/>
              <w:bottom w:val="nil"/>
              <w:right w:val="single" w:sz="6" w:space="0" w:color="auto"/>
            </w:tcBorders>
            <w:hideMark/>
          </w:tcPr>
          <w:p w14:paraId="60CCB8DA" w14:textId="77777777" w:rsidR="009E3E1B" w:rsidRDefault="009E3E1B" w:rsidP="0050783A">
            <w:pPr>
              <w:pStyle w:val="p7"/>
              <w:spacing w:line="240" w:lineRule="auto"/>
              <w:ind w:left="0"/>
              <w:jc w:val="center"/>
              <w:rPr>
                <w:b/>
                <w:sz w:val="22"/>
                <w:szCs w:val="22"/>
              </w:rPr>
            </w:pPr>
            <w:r>
              <w:rPr>
                <w:b/>
                <w:sz w:val="22"/>
                <w:szCs w:val="22"/>
              </w:rPr>
              <w:t>Pogostost opravljanja</w:t>
            </w:r>
          </w:p>
          <w:p w14:paraId="28DC619B" w14:textId="77777777" w:rsidR="009E3E1B" w:rsidRDefault="009E3E1B" w:rsidP="0050783A">
            <w:pPr>
              <w:pStyle w:val="p7"/>
              <w:spacing w:line="240" w:lineRule="auto"/>
              <w:ind w:left="0"/>
              <w:jc w:val="center"/>
              <w:rPr>
                <w:b/>
                <w:sz w:val="22"/>
                <w:szCs w:val="22"/>
              </w:rPr>
            </w:pPr>
            <w:r>
              <w:rPr>
                <w:b/>
                <w:sz w:val="22"/>
                <w:szCs w:val="22"/>
              </w:rPr>
              <w:t>dela</w:t>
            </w:r>
          </w:p>
        </w:tc>
        <w:tc>
          <w:tcPr>
            <w:tcW w:w="2119" w:type="dxa"/>
            <w:tcBorders>
              <w:top w:val="single" w:sz="6" w:space="0" w:color="auto"/>
              <w:left w:val="single" w:sz="6" w:space="0" w:color="auto"/>
              <w:bottom w:val="nil"/>
              <w:right w:val="single" w:sz="6" w:space="0" w:color="auto"/>
            </w:tcBorders>
            <w:hideMark/>
          </w:tcPr>
          <w:p w14:paraId="29994C0E"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79077944"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2EC43125"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379E33A1"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60C604C9" w14:textId="77777777" w:rsidTr="00A0152C">
        <w:trPr>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78D4A16F" w14:textId="77777777" w:rsidR="009E3E1B" w:rsidRPr="00720AD3" w:rsidRDefault="009E3E1B" w:rsidP="0050783A">
            <w:pPr>
              <w:pStyle w:val="Default"/>
              <w:rPr>
                <w:rFonts w:ascii="Times New Roman" w:hAnsi="Times New Roman" w:cs="Times New Roman"/>
                <w:sz w:val="22"/>
                <w:szCs w:val="22"/>
              </w:rPr>
            </w:pPr>
          </w:p>
          <w:p w14:paraId="10421AA9" w14:textId="77777777" w:rsidR="009E3E1B" w:rsidRDefault="009E3E1B" w:rsidP="0050783A">
            <w:pPr>
              <w:pStyle w:val="p7"/>
              <w:spacing w:line="240" w:lineRule="auto"/>
              <w:ind w:left="0"/>
              <w:jc w:val="both"/>
              <w:rPr>
                <w:i/>
                <w:sz w:val="22"/>
                <w:szCs w:val="22"/>
              </w:rPr>
            </w:pPr>
            <w:r w:rsidRPr="00720AD3">
              <w:rPr>
                <w:sz w:val="22"/>
                <w:szCs w:val="22"/>
              </w:rPr>
              <w:t>DNEVNO:</w:t>
            </w:r>
          </w:p>
          <w:p w14:paraId="53057845" w14:textId="77777777" w:rsidR="009E3E1B" w:rsidRPr="00720AD3" w:rsidRDefault="009E3E1B" w:rsidP="0050783A">
            <w:pPr>
              <w:pStyle w:val="Default"/>
              <w:rPr>
                <w:rFonts w:ascii="Times New Roman" w:hAnsi="Times New Roman" w:cs="Times New Roman"/>
                <w:sz w:val="22"/>
                <w:szCs w:val="22"/>
              </w:rPr>
            </w:pPr>
          </w:p>
          <w:p w14:paraId="13E3D5B9" w14:textId="77777777" w:rsidR="009E3E1B" w:rsidRDefault="009E3E1B" w:rsidP="0050783A">
            <w:pPr>
              <w:pStyle w:val="p7"/>
              <w:spacing w:line="240" w:lineRule="auto"/>
              <w:ind w:left="0"/>
              <w:jc w:val="both"/>
              <w:rPr>
                <w:i/>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68AC7D7"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214E56"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C6FACE"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1908834" w14:textId="77777777" w:rsidR="009E3E1B" w:rsidRDefault="009E3E1B" w:rsidP="0050783A">
            <w:pPr>
              <w:pStyle w:val="p7"/>
              <w:spacing w:line="240" w:lineRule="auto"/>
              <w:ind w:left="0"/>
              <w:jc w:val="both"/>
              <w:rPr>
                <w:i/>
                <w:sz w:val="22"/>
                <w:szCs w:val="22"/>
              </w:rPr>
            </w:pPr>
          </w:p>
        </w:tc>
      </w:tr>
      <w:tr w:rsidR="009E3E1B" w14:paraId="3411A623"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27B28151"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617C24B"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58855DC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F6AC34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DD15E0C" w14:textId="77777777" w:rsidR="009E3E1B" w:rsidRDefault="009E3E1B" w:rsidP="0050783A">
            <w:pPr>
              <w:pStyle w:val="p7"/>
              <w:spacing w:line="240" w:lineRule="auto"/>
              <w:ind w:left="0"/>
              <w:jc w:val="both"/>
              <w:rPr>
                <w:sz w:val="22"/>
                <w:szCs w:val="22"/>
              </w:rPr>
            </w:pPr>
          </w:p>
        </w:tc>
      </w:tr>
      <w:tr w:rsidR="009E3E1B" w14:paraId="34CB1AC3"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241F53E6"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0E26775"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8A7E99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CB929E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688AFC0" w14:textId="77777777" w:rsidR="009E3E1B" w:rsidRDefault="009E3E1B" w:rsidP="0050783A">
            <w:pPr>
              <w:pStyle w:val="p7"/>
              <w:spacing w:line="240" w:lineRule="auto"/>
              <w:ind w:left="0"/>
              <w:jc w:val="both"/>
              <w:rPr>
                <w:sz w:val="22"/>
                <w:szCs w:val="22"/>
              </w:rPr>
            </w:pPr>
          </w:p>
        </w:tc>
      </w:tr>
      <w:tr w:rsidR="009E3E1B" w14:paraId="28BE481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ECE85A7"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3EA3735"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B54902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62AB58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F81FC71" w14:textId="77777777" w:rsidR="009E3E1B" w:rsidRDefault="009E3E1B" w:rsidP="0050783A">
            <w:pPr>
              <w:pStyle w:val="p7"/>
              <w:spacing w:line="240" w:lineRule="auto"/>
              <w:ind w:left="0"/>
              <w:jc w:val="both"/>
              <w:rPr>
                <w:sz w:val="22"/>
                <w:szCs w:val="22"/>
              </w:rPr>
            </w:pPr>
          </w:p>
        </w:tc>
      </w:tr>
      <w:tr w:rsidR="009E3E1B" w14:paraId="4D40A1FD"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6DFF69E"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904CC95"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829716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EF7CD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6942AF4" w14:textId="77777777" w:rsidR="009E3E1B" w:rsidRDefault="009E3E1B" w:rsidP="0050783A">
            <w:pPr>
              <w:pStyle w:val="p7"/>
              <w:spacing w:line="240" w:lineRule="auto"/>
              <w:ind w:left="0"/>
              <w:jc w:val="both"/>
              <w:rPr>
                <w:sz w:val="22"/>
                <w:szCs w:val="22"/>
              </w:rPr>
            </w:pPr>
          </w:p>
        </w:tc>
      </w:tr>
      <w:tr w:rsidR="009E3E1B" w14:paraId="13D89A95"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3934E76"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535DFC2"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ED5D59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C70D47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93600D" w14:textId="77777777" w:rsidR="009E3E1B" w:rsidRDefault="009E3E1B" w:rsidP="0050783A">
            <w:pPr>
              <w:pStyle w:val="p7"/>
              <w:spacing w:line="240" w:lineRule="auto"/>
              <w:ind w:left="0"/>
              <w:jc w:val="both"/>
              <w:rPr>
                <w:sz w:val="22"/>
                <w:szCs w:val="22"/>
              </w:rPr>
            </w:pPr>
          </w:p>
        </w:tc>
      </w:tr>
      <w:tr w:rsidR="009E3E1B" w14:paraId="2ED90D7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7AF0105"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FC7142E"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35DE9D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4E0179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3F526A9" w14:textId="77777777" w:rsidR="009E3E1B" w:rsidRDefault="009E3E1B" w:rsidP="0050783A">
            <w:pPr>
              <w:pStyle w:val="p7"/>
              <w:spacing w:line="240" w:lineRule="auto"/>
              <w:ind w:left="0"/>
              <w:jc w:val="both"/>
              <w:rPr>
                <w:sz w:val="22"/>
                <w:szCs w:val="22"/>
              </w:rPr>
            </w:pPr>
          </w:p>
        </w:tc>
      </w:tr>
      <w:tr w:rsidR="009E3E1B" w14:paraId="3602B6A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7E57F0B"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A479E6B"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895250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CBAFD5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961DD1" w14:textId="77777777" w:rsidR="009E3E1B" w:rsidRDefault="009E3E1B" w:rsidP="0050783A">
            <w:pPr>
              <w:pStyle w:val="p7"/>
              <w:spacing w:line="240" w:lineRule="auto"/>
              <w:ind w:left="0"/>
              <w:jc w:val="both"/>
              <w:rPr>
                <w:sz w:val="22"/>
                <w:szCs w:val="22"/>
              </w:rPr>
            </w:pPr>
          </w:p>
        </w:tc>
      </w:tr>
      <w:tr w:rsidR="009E3E1B" w14:paraId="43D0BEB6"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12571A5"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4858608"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173B88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79C6F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DD1C720" w14:textId="77777777" w:rsidR="009E3E1B" w:rsidRDefault="009E3E1B" w:rsidP="0050783A">
            <w:pPr>
              <w:pStyle w:val="p7"/>
              <w:spacing w:line="240" w:lineRule="auto"/>
              <w:ind w:left="0"/>
              <w:jc w:val="both"/>
              <w:rPr>
                <w:sz w:val="22"/>
                <w:szCs w:val="22"/>
              </w:rPr>
            </w:pPr>
          </w:p>
        </w:tc>
      </w:tr>
      <w:tr w:rsidR="009E3E1B" w14:paraId="129BCD4F"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A312CC6" w14:textId="77777777" w:rsidR="009E3E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B8F8DE9"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D43DF4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D9E3D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5066D4B" w14:textId="77777777" w:rsidR="009E3E1B" w:rsidRDefault="009E3E1B" w:rsidP="0050783A">
            <w:pPr>
              <w:pStyle w:val="p7"/>
              <w:spacing w:line="240" w:lineRule="auto"/>
              <w:ind w:left="0"/>
              <w:jc w:val="both"/>
              <w:rPr>
                <w:sz w:val="22"/>
                <w:szCs w:val="22"/>
              </w:rPr>
            </w:pPr>
          </w:p>
        </w:tc>
      </w:tr>
      <w:tr w:rsidR="009E3E1B" w14:paraId="7A95508A" w14:textId="77777777" w:rsidTr="00A0152C">
        <w:trPr>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7E201B4C" w14:textId="77777777" w:rsidR="009E3E1B" w:rsidRPr="00720AD3" w:rsidRDefault="009E3E1B" w:rsidP="0050783A">
            <w:pPr>
              <w:pStyle w:val="Default"/>
              <w:rPr>
                <w:rFonts w:ascii="Times New Roman" w:hAnsi="Times New Roman" w:cs="Times New Roman"/>
                <w:sz w:val="22"/>
                <w:szCs w:val="22"/>
              </w:rPr>
            </w:pPr>
          </w:p>
          <w:p w14:paraId="30C43D61" w14:textId="77777777" w:rsidR="009E3E1B" w:rsidRPr="00720AD3" w:rsidRDefault="009E3E1B" w:rsidP="0050783A">
            <w:pPr>
              <w:pStyle w:val="Default"/>
              <w:rPr>
                <w:rFonts w:ascii="Times New Roman" w:hAnsi="Times New Roman" w:cs="Times New Roman"/>
                <w:sz w:val="22"/>
                <w:szCs w:val="22"/>
              </w:rPr>
            </w:pPr>
          </w:p>
          <w:p w14:paraId="737374FF" w14:textId="77777777" w:rsidR="009E3E1B" w:rsidRDefault="009E3E1B" w:rsidP="0050783A">
            <w:pPr>
              <w:pStyle w:val="p7"/>
              <w:spacing w:line="240" w:lineRule="auto"/>
              <w:ind w:left="0"/>
              <w:jc w:val="both"/>
              <w:rPr>
                <w:sz w:val="22"/>
                <w:szCs w:val="22"/>
              </w:rPr>
            </w:pPr>
            <w:r w:rsidRPr="00720AD3">
              <w:rPr>
                <w:sz w:val="22"/>
                <w:szCs w:val="22"/>
              </w:rPr>
              <w:t>TEDENSKO:</w:t>
            </w:r>
          </w:p>
          <w:p w14:paraId="2F5C54C5" w14:textId="77777777" w:rsidR="009E3E1B" w:rsidRPr="00720AD3" w:rsidRDefault="009E3E1B" w:rsidP="0050783A">
            <w:pPr>
              <w:pStyle w:val="Default"/>
              <w:rPr>
                <w:rFonts w:ascii="Times New Roman" w:hAnsi="Times New Roman" w:cs="Times New Roman"/>
                <w:sz w:val="22"/>
                <w:szCs w:val="22"/>
              </w:rPr>
            </w:pPr>
          </w:p>
          <w:p w14:paraId="042CE668" w14:textId="77777777" w:rsidR="009E3E1B" w:rsidRDefault="009E3E1B" w:rsidP="0050783A">
            <w:pPr>
              <w:pStyle w:val="p7"/>
              <w:spacing w:line="240" w:lineRule="auto"/>
              <w:ind w:left="0"/>
              <w:jc w:val="both"/>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498FD94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8F6D2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5B74B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29A755E" w14:textId="77777777" w:rsidR="009E3E1B" w:rsidRDefault="009E3E1B" w:rsidP="0050783A">
            <w:pPr>
              <w:pStyle w:val="p7"/>
              <w:spacing w:line="240" w:lineRule="auto"/>
              <w:ind w:left="0"/>
              <w:jc w:val="both"/>
              <w:rPr>
                <w:sz w:val="22"/>
                <w:szCs w:val="22"/>
              </w:rPr>
            </w:pPr>
          </w:p>
        </w:tc>
      </w:tr>
      <w:tr w:rsidR="009E3E1B" w14:paraId="2472E45B"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4D3FC395"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23F08DE"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743E90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500DE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325EFD" w14:textId="77777777" w:rsidR="009E3E1B" w:rsidRDefault="009E3E1B" w:rsidP="0050783A">
            <w:pPr>
              <w:pStyle w:val="p7"/>
              <w:spacing w:line="240" w:lineRule="auto"/>
              <w:ind w:left="0"/>
              <w:jc w:val="both"/>
              <w:rPr>
                <w:sz w:val="22"/>
                <w:szCs w:val="22"/>
              </w:rPr>
            </w:pPr>
          </w:p>
        </w:tc>
      </w:tr>
      <w:tr w:rsidR="009E3E1B" w14:paraId="6BE1D0DF"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6AF45BB"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D130C7E"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ED33DC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F4D1E1"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3248A7E" w14:textId="77777777" w:rsidR="009E3E1B" w:rsidRDefault="009E3E1B" w:rsidP="0050783A">
            <w:pPr>
              <w:pStyle w:val="p7"/>
              <w:spacing w:line="240" w:lineRule="auto"/>
              <w:ind w:left="0"/>
              <w:jc w:val="both"/>
              <w:rPr>
                <w:sz w:val="22"/>
                <w:szCs w:val="22"/>
              </w:rPr>
            </w:pPr>
          </w:p>
        </w:tc>
      </w:tr>
      <w:tr w:rsidR="009E3E1B" w14:paraId="1847761B"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5116F7B1"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92924BA"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A72F53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35624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08BD01" w14:textId="77777777" w:rsidR="009E3E1B" w:rsidRDefault="009E3E1B" w:rsidP="0050783A">
            <w:pPr>
              <w:pStyle w:val="p7"/>
              <w:spacing w:line="240" w:lineRule="auto"/>
              <w:ind w:left="0"/>
              <w:jc w:val="both"/>
              <w:rPr>
                <w:sz w:val="22"/>
                <w:szCs w:val="22"/>
              </w:rPr>
            </w:pPr>
          </w:p>
        </w:tc>
      </w:tr>
      <w:tr w:rsidR="009E3E1B" w14:paraId="3708E4FC"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88A99C4"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4839B145"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8527F5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FEB9C7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DF8BF4" w14:textId="77777777" w:rsidR="009E3E1B" w:rsidRDefault="009E3E1B" w:rsidP="0050783A">
            <w:pPr>
              <w:pStyle w:val="p7"/>
              <w:spacing w:line="240" w:lineRule="auto"/>
              <w:ind w:left="0"/>
              <w:jc w:val="both"/>
              <w:rPr>
                <w:sz w:val="22"/>
                <w:szCs w:val="22"/>
              </w:rPr>
            </w:pPr>
          </w:p>
        </w:tc>
      </w:tr>
      <w:tr w:rsidR="009E3E1B" w14:paraId="44BC0C3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B456D1D"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177DC02"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E4016E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BBBCED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FB2B61" w14:textId="77777777" w:rsidR="009E3E1B" w:rsidRDefault="009E3E1B" w:rsidP="0050783A">
            <w:pPr>
              <w:pStyle w:val="p7"/>
              <w:spacing w:line="240" w:lineRule="auto"/>
              <w:ind w:left="0"/>
              <w:jc w:val="both"/>
              <w:rPr>
                <w:sz w:val="22"/>
                <w:szCs w:val="22"/>
              </w:rPr>
            </w:pPr>
          </w:p>
        </w:tc>
      </w:tr>
      <w:tr w:rsidR="009E3E1B" w14:paraId="103A90CC"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D2C997A"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308C9D1"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333315D"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DF99FD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C75DA0A" w14:textId="77777777" w:rsidR="009E3E1B" w:rsidRDefault="009E3E1B" w:rsidP="0050783A">
            <w:pPr>
              <w:pStyle w:val="p7"/>
              <w:spacing w:line="240" w:lineRule="auto"/>
              <w:ind w:left="0"/>
              <w:jc w:val="both"/>
              <w:rPr>
                <w:sz w:val="22"/>
                <w:szCs w:val="22"/>
              </w:rPr>
            </w:pPr>
          </w:p>
        </w:tc>
      </w:tr>
      <w:tr w:rsidR="009E3E1B" w14:paraId="578101C5"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1D18973"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4E92C21D"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F2DBB5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87996A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B967E87" w14:textId="77777777" w:rsidR="009E3E1B" w:rsidRDefault="009E3E1B" w:rsidP="0050783A">
            <w:pPr>
              <w:pStyle w:val="p7"/>
              <w:spacing w:line="240" w:lineRule="auto"/>
              <w:ind w:left="0"/>
              <w:jc w:val="both"/>
              <w:rPr>
                <w:sz w:val="22"/>
                <w:szCs w:val="22"/>
              </w:rPr>
            </w:pPr>
          </w:p>
        </w:tc>
      </w:tr>
      <w:tr w:rsidR="009E3E1B" w14:paraId="3ECE882F"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B2DBECF"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4FDAF50"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33B7F08"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C85303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C96C347" w14:textId="77777777" w:rsidR="009E3E1B" w:rsidRDefault="009E3E1B" w:rsidP="0050783A">
            <w:pPr>
              <w:pStyle w:val="p7"/>
              <w:spacing w:line="240" w:lineRule="auto"/>
              <w:ind w:left="0"/>
              <w:jc w:val="both"/>
              <w:rPr>
                <w:sz w:val="22"/>
                <w:szCs w:val="22"/>
              </w:rPr>
            </w:pPr>
          </w:p>
        </w:tc>
      </w:tr>
      <w:tr w:rsidR="009E3E1B" w14:paraId="5441F023" w14:textId="77777777" w:rsidTr="00A0152C">
        <w:trPr>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144B43A0" w14:textId="77777777" w:rsidR="009E3E1B" w:rsidRPr="00720AD3" w:rsidRDefault="009E3E1B" w:rsidP="0050783A">
            <w:pPr>
              <w:pStyle w:val="Default"/>
              <w:rPr>
                <w:rFonts w:ascii="Times New Roman" w:hAnsi="Times New Roman" w:cs="Times New Roman"/>
                <w:sz w:val="22"/>
                <w:szCs w:val="22"/>
              </w:rPr>
            </w:pPr>
          </w:p>
          <w:p w14:paraId="266E0EB8" w14:textId="77777777" w:rsidR="009E3E1B" w:rsidRPr="00720AD3" w:rsidRDefault="009E3E1B" w:rsidP="0050783A">
            <w:pPr>
              <w:pStyle w:val="Default"/>
              <w:rPr>
                <w:rFonts w:ascii="Times New Roman" w:hAnsi="Times New Roman" w:cs="Times New Roman"/>
                <w:sz w:val="22"/>
                <w:szCs w:val="22"/>
              </w:rPr>
            </w:pPr>
          </w:p>
          <w:p w14:paraId="67376828"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9" w:type="dxa"/>
            <w:tcBorders>
              <w:top w:val="single" w:sz="6" w:space="0" w:color="auto"/>
              <w:left w:val="single" w:sz="6" w:space="0" w:color="auto"/>
              <w:bottom w:val="single" w:sz="6" w:space="0" w:color="auto"/>
              <w:right w:val="single" w:sz="6" w:space="0" w:color="auto"/>
            </w:tcBorders>
            <w:hideMark/>
          </w:tcPr>
          <w:p w14:paraId="53A3B307"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17EDF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311993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53097F2" w14:textId="77777777" w:rsidR="009E3E1B" w:rsidRDefault="009E3E1B" w:rsidP="0050783A">
            <w:pPr>
              <w:pStyle w:val="p7"/>
              <w:spacing w:line="240" w:lineRule="auto"/>
              <w:ind w:left="0"/>
              <w:jc w:val="both"/>
              <w:rPr>
                <w:sz w:val="22"/>
                <w:szCs w:val="22"/>
              </w:rPr>
            </w:pPr>
          </w:p>
        </w:tc>
      </w:tr>
      <w:tr w:rsidR="009E3E1B" w14:paraId="56A75EF4"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00A644A9"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5A4C7FD"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D98D80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BA5575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113FB95" w14:textId="77777777" w:rsidR="009E3E1B" w:rsidRDefault="009E3E1B" w:rsidP="0050783A">
            <w:pPr>
              <w:pStyle w:val="p7"/>
              <w:spacing w:line="240" w:lineRule="auto"/>
              <w:ind w:left="0"/>
              <w:jc w:val="both"/>
              <w:rPr>
                <w:sz w:val="22"/>
                <w:szCs w:val="22"/>
              </w:rPr>
            </w:pPr>
          </w:p>
        </w:tc>
      </w:tr>
      <w:tr w:rsidR="009E3E1B" w14:paraId="274BAF62"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6DF2944C"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E3029C3"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8BEE4F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E62003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AF11D4" w14:textId="77777777" w:rsidR="009E3E1B" w:rsidRDefault="009E3E1B" w:rsidP="0050783A">
            <w:pPr>
              <w:pStyle w:val="p7"/>
              <w:spacing w:line="240" w:lineRule="auto"/>
              <w:ind w:left="0"/>
              <w:jc w:val="both"/>
              <w:rPr>
                <w:sz w:val="22"/>
                <w:szCs w:val="22"/>
              </w:rPr>
            </w:pPr>
          </w:p>
        </w:tc>
      </w:tr>
      <w:tr w:rsidR="009E3E1B" w14:paraId="51D5A5F0"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1D941360" w14:textId="77777777" w:rsidR="009E3E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54B81C5F" w14:textId="77777777" w:rsidR="009E3E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62541D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5B294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A4B324E" w14:textId="77777777" w:rsidR="009E3E1B" w:rsidRDefault="009E3E1B" w:rsidP="0050783A">
            <w:pPr>
              <w:pStyle w:val="p7"/>
              <w:spacing w:line="240" w:lineRule="auto"/>
              <w:ind w:left="0"/>
              <w:jc w:val="both"/>
              <w:rPr>
                <w:sz w:val="22"/>
                <w:szCs w:val="22"/>
              </w:rPr>
            </w:pPr>
          </w:p>
        </w:tc>
      </w:tr>
    </w:tbl>
    <w:p w14:paraId="0C4BCC98" w14:textId="77777777" w:rsidR="009E3E1B" w:rsidRDefault="009E3E1B" w:rsidP="0050783A">
      <w:pPr>
        <w:pStyle w:val="p7"/>
        <w:spacing w:line="240" w:lineRule="auto"/>
        <w:ind w:left="0"/>
        <w:jc w:val="both"/>
        <w:rPr>
          <w:sz w:val="22"/>
          <w:szCs w:val="22"/>
        </w:rPr>
      </w:pPr>
    </w:p>
    <w:p w14:paraId="52F4A5FB" w14:textId="77777777" w:rsidR="009E3E1B" w:rsidRDefault="009E3E1B" w:rsidP="0050783A">
      <w:pPr>
        <w:pStyle w:val="p7"/>
        <w:tabs>
          <w:tab w:val="clear" w:pos="440"/>
          <w:tab w:val="left" w:pos="708"/>
        </w:tabs>
        <w:spacing w:line="240" w:lineRule="auto"/>
        <w:ind w:left="0"/>
        <w:jc w:val="both"/>
        <w:rPr>
          <w:b/>
          <w:sz w:val="22"/>
          <w:szCs w:val="22"/>
        </w:rPr>
      </w:pPr>
      <w:r>
        <w:rPr>
          <w:b/>
          <w:sz w:val="22"/>
          <w:szCs w:val="22"/>
        </w:rPr>
        <w:t>Tabela št. 7:</w:t>
      </w:r>
    </w:p>
    <w:p w14:paraId="0E9061F5" w14:textId="77777777" w:rsidR="009E3E1B" w:rsidRPr="006A7570"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14:paraId="38352671"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40AAA53" w14:textId="77777777" w:rsidR="009E3E1B" w:rsidRDefault="009E3E1B" w:rsidP="0050783A">
            <w:pPr>
              <w:pStyle w:val="p7"/>
              <w:spacing w:before="120" w:after="120" w:line="240" w:lineRule="auto"/>
              <w:ind w:left="0"/>
              <w:jc w:val="center"/>
              <w:rPr>
                <w:b/>
                <w:sz w:val="22"/>
                <w:szCs w:val="22"/>
              </w:rPr>
            </w:pPr>
            <w:r>
              <w:rPr>
                <w:b/>
                <w:sz w:val="22"/>
                <w:szCs w:val="22"/>
              </w:rPr>
              <w:t>GARDEROBE ZA OTROKE IN OSEBJE</w:t>
            </w:r>
          </w:p>
        </w:tc>
      </w:tr>
      <w:tr w:rsidR="009E3E1B" w14:paraId="029AFD1A"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6A10934A" w14:textId="77777777" w:rsidR="009E3E1B" w:rsidRDefault="009E3E1B" w:rsidP="0050783A">
            <w:pPr>
              <w:pStyle w:val="p7"/>
              <w:spacing w:line="240" w:lineRule="auto"/>
              <w:ind w:left="0"/>
              <w:jc w:val="center"/>
              <w:rPr>
                <w:b/>
                <w:sz w:val="22"/>
                <w:szCs w:val="22"/>
              </w:rPr>
            </w:pPr>
            <w:r>
              <w:rPr>
                <w:b/>
                <w:sz w:val="22"/>
                <w:szCs w:val="22"/>
              </w:rPr>
              <w:t>Pogostost opravljanja</w:t>
            </w:r>
          </w:p>
          <w:p w14:paraId="18EF80B6" w14:textId="77777777" w:rsidR="009E3E1B" w:rsidRDefault="009E3E1B" w:rsidP="0050783A">
            <w:pPr>
              <w:pStyle w:val="p7"/>
              <w:spacing w:line="240" w:lineRule="auto"/>
              <w:ind w:left="0"/>
              <w:jc w:val="center"/>
              <w:rPr>
                <w:b/>
                <w:sz w:val="22"/>
                <w:szCs w:val="22"/>
              </w:rPr>
            </w:pPr>
            <w:r>
              <w:rPr>
                <w:b/>
                <w:sz w:val="22"/>
                <w:szCs w:val="22"/>
              </w:rPr>
              <w:t>dela</w:t>
            </w:r>
          </w:p>
        </w:tc>
        <w:tc>
          <w:tcPr>
            <w:tcW w:w="2118" w:type="dxa"/>
            <w:tcBorders>
              <w:top w:val="single" w:sz="6" w:space="0" w:color="auto"/>
              <w:left w:val="single" w:sz="6" w:space="0" w:color="auto"/>
              <w:bottom w:val="nil"/>
              <w:right w:val="single" w:sz="6" w:space="0" w:color="auto"/>
            </w:tcBorders>
            <w:hideMark/>
          </w:tcPr>
          <w:p w14:paraId="37297F23"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4DFF4452"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54ECD920"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D528A93"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7B638A40" w14:textId="77777777" w:rsidTr="00A0152C">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0EEC7DCE" w14:textId="77777777" w:rsidR="009E3E1B" w:rsidRPr="00720AD3" w:rsidRDefault="009E3E1B" w:rsidP="0050783A">
            <w:pPr>
              <w:pStyle w:val="Default"/>
              <w:rPr>
                <w:rFonts w:ascii="Times New Roman" w:hAnsi="Times New Roman" w:cs="Times New Roman"/>
                <w:sz w:val="22"/>
                <w:szCs w:val="22"/>
              </w:rPr>
            </w:pPr>
          </w:p>
          <w:p w14:paraId="21A2F386" w14:textId="77777777" w:rsidR="009E3E1B" w:rsidRDefault="009E3E1B" w:rsidP="0050783A">
            <w:pPr>
              <w:pStyle w:val="p7"/>
              <w:spacing w:line="240" w:lineRule="auto"/>
              <w:ind w:left="0"/>
              <w:jc w:val="both"/>
              <w:rPr>
                <w:i/>
                <w:sz w:val="22"/>
                <w:szCs w:val="22"/>
              </w:rPr>
            </w:pPr>
            <w:r w:rsidRPr="00720AD3">
              <w:rPr>
                <w:sz w:val="22"/>
                <w:szCs w:val="22"/>
              </w:rPr>
              <w:t>DNEVNO:</w:t>
            </w:r>
          </w:p>
          <w:p w14:paraId="03652231" w14:textId="77777777" w:rsidR="009E3E1B" w:rsidRPr="00720AD3" w:rsidRDefault="009E3E1B" w:rsidP="0050783A">
            <w:pPr>
              <w:pStyle w:val="Default"/>
              <w:rPr>
                <w:rFonts w:ascii="Times New Roman" w:hAnsi="Times New Roman" w:cs="Times New Roman"/>
                <w:sz w:val="22"/>
                <w:szCs w:val="22"/>
              </w:rPr>
            </w:pPr>
          </w:p>
          <w:p w14:paraId="59DD625A" w14:textId="77777777" w:rsidR="009E3E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D130B83"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AD5AE1" w14:textId="77777777" w:rsidR="009E3E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847614"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3B2BF5A" w14:textId="77777777" w:rsidR="009E3E1B" w:rsidRDefault="009E3E1B" w:rsidP="0050783A">
            <w:pPr>
              <w:pStyle w:val="p7"/>
              <w:spacing w:line="240" w:lineRule="auto"/>
              <w:ind w:left="0"/>
              <w:jc w:val="both"/>
              <w:rPr>
                <w:i/>
                <w:sz w:val="22"/>
                <w:szCs w:val="22"/>
              </w:rPr>
            </w:pPr>
          </w:p>
        </w:tc>
      </w:tr>
      <w:tr w:rsidR="009E3E1B" w14:paraId="75F7AC8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4BBC00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1C35D82" w14:textId="77777777" w:rsidR="009E3E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E71333"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1D8769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84ABB13" w14:textId="77777777" w:rsidR="009E3E1B" w:rsidRDefault="009E3E1B" w:rsidP="0050783A">
            <w:pPr>
              <w:pStyle w:val="p7"/>
              <w:spacing w:line="240" w:lineRule="auto"/>
              <w:ind w:left="0"/>
              <w:jc w:val="both"/>
              <w:rPr>
                <w:sz w:val="22"/>
                <w:szCs w:val="22"/>
              </w:rPr>
            </w:pPr>
          </w:p>
        </w:tc>
      </w:tr>
      <w:tr w:rsidR="009E3E1B" w14:paraId="1D0FF8C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9A2B513"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09617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ECB14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F58C5B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BA67CD6" w14:textId="77777777" w:rsidR="009E3E1B" w:rsidRDefault="009E3E1B" w:rsidP="0050783A">
            <w:pPr>
              <w:pStyle w:val="p7"/>
              <w:spacing w:line="240" w:lineRule="auto"/>
              <w:ind w:left="0"/>
              <w:jc w:val="both"/>
              <w:rPr>
                <w:sz w:val="22"/>
                <w:szCs w:val="22"/>
              </w:rPr>
            </w:pPr>
          </w:p>
        </w:tc>
      </w:tr>
      <w:tr w:rsidR="009E3E1B" w14:paraId="0940484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C7DEBC"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B8901C"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17D7CC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627D83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9FC474" w14:textId="77777777" w:rsidR="009E3E1B" w:rsidRDefault="009E3E1B" w:rsidP="0050783A">
            <w:pPr>
              <w:pStyle w:val="p7"/>
              <w:spacing w:line="240" w:lineRule="auto"/>
              <w:ind w:left="0"/>
              <w:jc w:val="both"/>
              <w:rPr>
                <w:sz w:val="22"/>
                <w:szCs w:val="22"/>
              </w:rPr>
            </w:pPr>
          </w:p>
        </w:tc>
      </w:tr>
      <w:tr w:rsidR="009E3E1B" w14:paraId="0CFC125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2214667"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968DE5"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CE780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6DFED0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795E843" w14:textId="77777777" w:rsidR="009E3E1B" w:rsidRDefault="009E3E1B" w:rsidP="0050783A">
            <w:pPr>
              <w:pStyle w:val="p7"/>
              <w:spacing w:line="240" w:lineRule="auto"/>
              <w:ind w:left="0"/>
              <w:jc w:val="both"/>
              <w:rPr>
                <w:sz w:val="22"/>
                <w:szCs w:val="22"/>
              </w:rPr>
            </w:pPr>
          </w:p>
        </w:tc>
      </w:tr>
      <w:tr w:rsidR="009E3E1B" w14:paraId="7F8E2D5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57FF0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3DE7EB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AFF28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DF8A40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6B958BD" w14:textId="77777777" w:rsidR="009E3E1B" w:rsidRDefault="009E3E1B" w:rsidP="0050783A">
            <w:pPr>
              <w:pStyle w:val="p7"/>
              <w:spacing w:line="240" w:lineRule="auto"/>
              <w:ind w:left="0"/>
              <w:jc w:val="both"/>
              <w:rPr>
                <w:sz w:val="22"/>
                <w:szCs w:val="22"/>
              </w:rPr>
            </w:pPr>
          </w:p>
        </w:tc>
      </w:tr>
      <w:tr w:rsidR="009E3E1B" w14:paraId="2CFCDEA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6E44EA"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D56847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24EA06"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232E0E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4EA5649" w14:textId="77777777" w:rsidR="009E3E1B" w:rsidRDefault="009E3E1B" w:rsidP="0050783A">
            <w:pPr>
              <w:pStyle w:val="p7"/>
              <w:spacing w:line="240" w:lineRule="auto"/>
              <w:ind w:left="0"/>
              <w:jc w:val="both"/>
              <w:rPr>
                <w:sz w:val="22"/>
                <w:szCs w:val="22"/>
              </w:rPr>
            </w:pPr>
          </w:p>
        </w:tc>
      </w:tr>
      <w:tr w:rsidR="009E3E1B" w14:paraId="02FF42F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BF56B2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11BA40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6FC47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6D08D48"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C8AF70" w14:textId="77777777" w:rsidR="009E3E1B" w:rsidRDefault="009E3E1B" w:rsidP="0050783A">
            <w:pPr>
              <w:pStyle w:val="p7"/>
              <w:spacing w:line="240" w:lineRule="auto"/>
              <w:ind w:left="0"/>
              <w:jc w:val="both"/>
              <w:rPr>
                <w:sz w:val="22"/>
                <w:szCs w:val="22"/>
              </w:rPr>
            </w:pPr>
          </w:p>
        </w:tc>
      </w:tr>
      <w:tr w:rsidR="009E3E1B" w14:paraId="39667C5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B7D692"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AF494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9BEA8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381624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5A36BAD" w14:textId="77777777" w:rsidR="009E3E1B" w:rsidRDefault="009E3E1B" w:rsidP="0050783A">
            <w:pPr>
              <w:pStyle w:val="p7"/>
              <w:spacing w:line="240" w:lineRule="auto"/>
              <w:ind w:left="0"/>
              <w:jc w:val="both"/>
              <w:rPr>
                <w:sz w:val="22"/>
                <w:szCs w:val="22"/>
              </w:rPr>
            </w:pPr>
          </w:p>
        </w:tc>
      </w:tr>
      <w:tr w:rsidR="009E3E1B" w14:paraId="1D29E12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BC6A00" w14:textId="77777777" w:rsidR="009E3E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3B406A"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23081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CFAFFB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4305497" w14:textId="77777777" w:rsidR="009E3E1B" w:rsidRDefault="009E3E1B" w:rsidP="0050783A">
            <w:pPr>
              <w:pStyle w:val="p7"/>
              <w:spacing w:line="240" w:lineRule="auto"/>
              <w:ind w:left="0"/>
              <w:jc w:val="both"/>
              <w:rPr>
                <w:sz w:val="22"/>
                <w:szCs w:val="22"/>
              </w:rPr>
            </w:pPr>
          </w:p>
        </w:tc>
      </w:tr>
      <w:tr w:rsidR="009E3E1B" w14:paraId="55679D9A"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6AB0374A" w14:textId="77777777" w:rsidR="009E3E1B" w:rsidRPr="00720AD3" w:rsidRDefault="009E3E1B" w:rsidP="0050783A">
            <w:pPr>
              <w:pStyle w:val="Default"/>
              <w:rPr>
                <w:rFonts w:ascii="Times New Roman" w:hAnsi="Times New Roman" w:cs="Times New Roman"/>
                <w:sz w:val="22"/>
                <w:szCs w:val="22"/>
              </w:rPr>
            </w:pPr>
          </w:p>
          <w:p w14:paraId="0545F7B7" w14:textId="77777777" w:rsidR="009E3E1B" w:rsidRPr="00720AD3" w:rsidRDefault="009E3E1B" w:rsidP="0050783A">
            <w:pPr>
              <w:pStyle w:val="Default"/>
              <w:rPr>
                <w:rFonts w:ascii="Times New Roman" w:hAnsi="Times New Roman" w:cs="Times New Roman"/>
                <w:sz w:val="22"/>
                <w:szCs w:val="22"/>
              </w:rPr>
            </w:pPr>
          </w:p>
          <w:p w14:paraId="683CD52F" w14:textId="77777777" w:rsidR="009E3E1B" w:rsidRDefault="009E3E1B" w:rsidP="0050783A">
            <w:pPr>
              <w:pStyle w:val="p7"/>
              <w:spacing w:line="240" w:lineRule="auto"/>
              <w:ind w:left="0"/>
              <w:jc w:val="both"/>
              <w:rPr>
                <w:sz w:val="22"/>
                <w:szCs w:val="22"/>
              </w:rPr>
            </w:pPr>
            <w:r w:rsidRPr="00720AD3">
              <w:rPr>
                <w:sz w:val="22"/>
                <w:szCs w:val="22"/>
              </w:rPr>
              <w:t>TEDENSKO:</w:t>
            </w:r>
          </w:p>
          <w:p w14:paraId="00CB64A3" w14:textId="77777777" w:rsidR="009E3E1B" w:rsidRPr="00720AD3" w:rsidRDefault="009E3E1B" w:rsidP="0050783A">
            <w:pPr>
              <w:pStyle w:val="Default"/>
              <w:rPr>
                <w:rFonts w:ascii="Times New Roman" w:hAnsi="Times New Roman" w:cs="Times New Roman"/>
                <w:sz w:val="22"/>
                <w:szCs w:val="22"/>
              </w:rPr>
            </w:pPr>
          </w:p>
          <w:p w14:paraId="15E07EA9"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067CAC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8DAE7C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0FBB22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2EDBC8F" w14:textId="77777777" w:rsidR="009E3E1B" w:rsidRDefault="009E3E1B" w:rsidP="0050783A">
            <w:pPr>
              <w:pStyle w:val="p7"/>
              <w:spacing w:line="240" w:lineRule="auto"/>
              <w:ind w:left="0"/>
              <w:jc w:val="both"/>
              <w:rPr>
                <w:sz w:val="22"/>
                <w:szCs w:val="22"/>
              </w:rPr>
            </w:pPr>
          </w:p>
        </w:tc>
      </w:tr>
      <w:tr w:rsidR="009E3E1B" w14:paraId="1CC246D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160D1E"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001E828"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33F91C"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8E888F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BDA9CE8" w14:textId="77777777" w:rsidR="009E3E1B" w:rsidRDefault="009E3E1B" w:rsidP="0050783A">
            <w:pPr>
              <w:pStyle w:val="p7"/>
              <w:spacing w:line="240" w:lineRule="auto"/>
              <w:ind w:left="0"/>
              <w:jc w:val="both"/>
              <w:rPr>
                <w:sz w:val="22"/>
                <w:szCs w:val="22"/>
              </w:rPr>
            </w:pPr>
          </w:p>
        </w:tc>
      </w:tr>
      <w:tr w:rsidR="009E3E1B" w14:paraId="658F6E7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423DE9F"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F206F0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A501D49"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E8046C5"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A27D7D1" w14:textId="77777777" w:rsidR="009E3E1B" w:rsidRDefault="009E3E1B" w:rsidP="0050783A">
            <w:pPr>
              <w:pStyle w:val="p7"/>
              <w:spacing w:line="240" w:lineRule="auto"/>
              <w:ind w:left="0"/>
              <w:jc w:val="both"/>
              <w:rPr>
                <w:sz w:val="22"/>
                <w:szCs w:val="22"/>
              </w:rPr>
            </w:pPr>
          </w:p>
        </w:tc>
      </w:tr>
      <w:tr w:rsidR="009E3E1B" w14:paraId="0D80462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8E1A68"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97EAB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1332C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690227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287C43D" w14:textId="77777777" w:rsidR="009E3E1B" w:rsidRDefault="009E3E1B" w:rsidP="0050783A">
            <w:pPr>
              <w:pStyle w:val="p7"/>
              <w:spacing w:line="240" w:lineRule="auto"/>
              <w:ind w:left="0"/>
              <w:jc w:val="both"/>
              <w:rPr>
                <w:sz w:val="22"/>
                <w:szCs w:val="22"/>
              </w:rPr>
            </w:pPr>
          </w:p>
        </w:tc>
      </w:tr>
      <w:tr w:rsidR="009E3E1B" w14:paraId="74C5D3D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D1038E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63137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EE7C2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1D6EF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1368CD7" w14:textId="77777777" w:rsidR="009E3E1B" w:rsidRDefault="009E3E1B" w:rsidP="0050783A">
            <w:pPr>
              <w:pStyle w:val="p7"/>
              <w:spacing w:line="240" w:lineRule="auto"/>
              <w:ind w:left="0"/>
              <w:jc w:val="both"/>
              <w:rPr>
                <w:sz w:val="22"/>
                <w:szCs w:val="22"/>
              </w:rPr>
            </w:pPr>
          </w:p>
        </w:tc>
      </w:tr>
      <w:tr w:rsidR="009E3E1B" w14:paraId="74CF31A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45DDB97"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FBE181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AEAA82"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CFFECA"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B6E62C0" w14:textId="77777777" w:rsidR="009E3E1B" w:rsidRDefault="009E3E1B" w:rsidP="0050783A">
            <w:pPr>
              <w:pStyle w:val="p7"/>
              <w:spacing w:line="240" w:lineRule="auto"/>
              <w:ind w:left="0"/>
              <w:jc w:val="both"/>
              <w:rPr>
                <w:sz w:val="22"/>
                <w:szCs w:val="22"/>
              </w:rPr>
            </w:pPr>
          </w:p>
        </w:tc>
      </w:tr>
      <w:tr w:rsidR="009E3E1B" w14:paraId="3BB5C79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BB0753C"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8E6706"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131E0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74E6D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C975B7" w14:textId="77777777" w:rsidR="009E3E1B" w:rsidRDefault="009E3E1B" w:rsidP="0050783A">
            <w:pPr>
              <w:pStyle w:val="p7"/>
              <w:spacing w:line="240" w:lineRule="auto"/>
              <w:ind w:left="0"/>
              <w:jc w:val="both"/>
              <w:rPr>
                <w:sz w:val="22"/>
                <w:szCs w:val="22"/>
              </w:rPr>
            </w:pPr>
          </w:p>
        </w:tc>
      </w:tr>
      <w:tr w:rsidR="009E3E1B" w14:paraId="04731FE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7B7E5F2"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FD3DD1"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397104"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B1641E"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5ABF8C" w14:textId="77777777" w:rsidR="009E3E1B" w:rsidRDefault="009E3E1B" w:rsidP="0050783A">
            <w:pPr>
              <w:pStyle w:val="p7"/>
              <w:spacing w:line="240" w:lineRule="auto"/>
              <w:ind w:left="0"/>
              <w:jc w:val="both"/>
              <w:rPr>
                <w:sz w:val="22"/>
                <w:szCs w:val="22"/>
              </w:rPr>
            </w:pPr>
          </w:p>
        </w:tc>
      </w:tr>
      <w:tr w:rsidR="009E3E1B" w14:paraId="451A0B8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F9A88D3"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7FE62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AE899E"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E245A4"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8969D36" w14:textId="77777777" w:rsidR="009E3E1B" w:rsidRDefault="009E3E1B" w:rsidP="0050783A">
            <w:pPr>
              <w:pStyle w:val="p7"/>
              <w:spacing w:line="240" w:lineRule="auto"/>
              <w:ind w:left="0"/>
              <w:jc w:val="both"/>
              <w:rPr>
                <w:sz w:val="22"/>
                <w:szCs w:val="22"/>
              </w:rPr>
            </w:pPr>
          </w:p>
        </w:tc>
      </w:tr>
      <w:tr w:rsidR="009E3E1B" w14:paraId="0A2D56D7"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13398EC4" w14:textId="77777777" w:rsidR="009E3E1B" w:rsidRPr="00720AD3" w:rsidRDefault="009E3E1B" w:rsidP="0050783A">
            <w:pPr>
              <w:pStyle w:val="Default"/>
              <w:rPr>
                <w:rFonts w:ascii="Times New Roman" w:hAnsi="Times New Roman" w:cs="Times New Roman"/>
                <w:sz w:val="22"/>
                <w:szCs w:val="22"/>
              </w:rPr>
            </w:pPr>
          </w:p>
          <w:p w14:paraId="2226C2AE" w14:textId="77777777" w:rsidR="009E3E1B" w:rsidRPr="00720AD3" w:rsidRDefault="009E3E1B" w:rsidP="0050783A">
            <w:pPr>
              <w:pStyle w:val="Default"/>
              <w:rPr>
                <w:rFonts w:ascii="Times New Roman" w:hAnsi="Times New Roman" w:cs="Times New Roman"/>
                <w:sz w:val="22"/>
                <w:szCs w:val="22"/>
              </w:rPr>
            </w:pPr>
          </w:p>
          <w:p w14:paraId="44076002" w14:textId="77777777" w:rsidR="009E3E1B" w:rsidRDefault="009E3E1B" w:rsidP="0050783A">
            <w:pPr>
              <w:pStyle w:val="p7"/>
              <w:spacing w:line="240" w:lineRule="auto"/>
              <w:ind w:left="0"/>
              <w:jc w:val="both"/>
              <w:rPr>
                <w:sz w:val="22"/>
                <w:szCs w:val="22"/>
              </w:rPr>
            </w:pPr>
            <w:r w:rsidRPr="00720AD3">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69FAFB8D"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912D5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885F3C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5E696A0" w14:textId="77777777" w:rsidR="009E3E1B" w:rsidRDefault="009E3E1B" w:rsidP="0050783A">
            <w:pPr>
              <w:pStyle w:val="p7"/>
              <w:spacing w:line="240" w:lineRule="auto"/>
              <w:ind w:left="0"/>
              <w:jc w:val="both"/>
              <w:rPr>
                <w:sz w:val="22"/>
                <w:szCs w:val="22"/>
              </w:rPr>
            </w:pPr>
          </w:p>
        </w:tc>
      </w:tr>
      <w:tr w:rsidR="009E3E1B" w14:paraId="26708369"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691A0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31725B3"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0E2A9A"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C85495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5B3797" w14:textId="77777777" w:rsidR="009E3E1B" w:rsidRDefault="009E3E1B" w:rsidP="0050783A">
            <w:pPr>
              <w:pStyle w:val="p7"/>
              <w:spacing w:line="240" w:lineRule="auto"/>
              <w:ind w:left="0"/>
              <w:jc w:val="both"/>
              <w:rPr>
                <w:sz w:val="22"/>
                <w:szCs w:val="22"/>
              </w:rPr>
            </w:pPr>
          </w:p>
        </w:tc>
      </w:tr>
      <w:tr w:rsidR="009E3E1B" w14:paraId="45BE82E5"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456E07AB"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92911A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795ED2F"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DB8F78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BFD76AB" w14:textId="77777777" w:rsidR="009E3E1B" w:rsidRDefault="009E3E1B" w:rsidP="0050783A">
            <w:pPr>
              <w:pStyle w:val="p7"/>
              <w:spacing w:line="240" w:lineRule="auto"/>
              <w:ind w:left="0"/>
              <w:jc w:val="both"/>
              <w:rPr>
                <w:sz w:val="22"/>
                <w:szCs w:val="22"/>
              </w:rPr>
            </w:pPr>
          </w:p>
        </w:tc>
      </w:tr>
      <w:tr w:rsidR="009E3E1B" w14:paraId="5B2197C6"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38B05FF0" w14:textId="77777777" w:rsidR="009E3E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15D3E5F"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2EA797"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5E026F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343CD24" w14:textId="77777777" w:rsidR="009E3E1B" w:rsidRDefault="009E3E1B" w:rsidP="0050783A">
            <w:pPr>
              <w:pStyle w:val="p7"/>
              <w:spacing w:line="240" w:lineRule="auto"/>
              <w:ind w:left="0"/>
              <w:jc w:val="both"/>
              <w:rPr>
                <w:sz w:val="22"/>
                <w:szCs w:val="22"/>
              </w:rPr>
            </w:pPr>
          </w:p>
        </w:tc>
      </w:tr>
      <w:tr w:rsidR="009E3E1B" w14:paraId="79C03236" w14:textId="77777777" w:rsidTr="00A0152C">
        <w:trPr>
          <w:trHeight w:val="247"/>
        </w:trPr>
        <w:tc>
          <w:tcPr>
            <w:tcW w:w="1418" w:type="dxa"/>
            <w:tcBorders>
              <w:top w:val="nil"/>
              <w:left w:val="single" w:sz="6" w:space="0" w:color="auto"/>
              <w:bottom w:val="nil"/>
              <w:right w:val="single" w:sz="6" w:space="0" w:color="auto"/>
            </w:tcBorders>
          </w:tcPr>
          <w:p w14:paraId="32C85B87"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6C174B"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CC67C81"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5A315B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83DCF3" w14:textId="77777777" w:rsidR="009E3E1B" w:rsidRDefault="009E3E1B" w:rsidP="0050783A">
            <w:pPr>
              <w:pStyle w:val="p7"/>
              <w:spacing w:line="240" w:lineRule="auto"/>
              <w:ind w:left="0"/>
              <w:jc w:val="both"/>
              <w:rPr>
                <w:sz w:val="22"/>
                <w:szCs w:val="22"/>
              </w:rPr>
            </w:pPr>
          </w:p>
        </w:tc>
      </w:tr>
      <w:tr w:rsidR="009E3E1B" w14:paraId="21CCCE3D" w14:textId="77777777" w:rsidTr="00A0152C">
        <w:trPr>
          <w:trHeight w:val="266"/>
        </w:trPr>
        <w:tc>
          <w:tcPr>
            <w:tcW w:w="1418" w:type="dxa"/>
            <w:tcBorders>
              <w:top w:val="nil"/>
              <w:left w:val="single" w:sz="6" w:space="0" w:color="auto"/>
              <w:bottom w:val="nil"/>
              <w:right w:val="single" w:sz="6" w:space="0" w:color="auto"/>
            </w:tcBorders>
          </w:tcPr>
          <w:p w14:paraId="5D533CF3"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D560F84"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9E219B"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27C0B4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BCA7A90" w14:textId="77777777" w:rsidR="009E3E1B" w:rsidRDefault="009E3E1B" w:rsidP="0050783A">
            <w:pPr>
              <w:pStyle w:val="p7"/>
              <w:spacing w:line="240" w:lineRule="auto"/>
              <w:ind w:left="0"/>
              <w:jc w:val="both"/>
              <w:rPr>
                <w:sz w:val="22"/>
                <w:szCs w:val="22"/>
              </w:rPr>
            </w:pPr>
          </w:p>
        </w:tc>
      </w:tr>
      <w:tr w:rsidR="009E3E1B" w14:paraId="68D7DBFF" w14:textId="77777777" w:rsidTr="00A0152C">
        <w:trPr>
          <w:trHeight w:val="266"/>
        </w:trPr>
        <w:tc>
          <w:tcPr>
            <w:tcW w:w="1418" w:type="dxa"/>
            <w:tcBorders>
              <w:top w:val="nil"/>
              <w:left w:val="single" w:sz="6" w:space="0" w:color="auto"/>
              <w:bottom w:val="nil"/>
              <w:right w:val="single" w:sz="6" w:space="0" w:color="auto"/>
            </w:tcBorders>
          </w:tcPr>
          <w:p w14:paraId="4910D19A"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45D9D0"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C1C46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B97591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84276E4" w14:textId="77777777" w:rsidR="009E3E1B" w:rsidRDefault="009E3E1B" w:rsidP="0050783A">
            <w:pPr>
              <w:pStyle w:val="p7"/>
              <w:spacing w:line="240" w:lineRule="auto"/>
              <w:ind w:left="0"/>
              <w:jc w:val="both"/>
              <w:rPr>
                <w:sz w:val="22"/>
                <w:szCs w:val="22"/>
              </w:rPr>
            </w:pPr>
          </w:p>
        </w:tc>
      </w:tr>
      <w:tr w:rsidR="009E3E1B" w14:paraId="0DB34D47" w14:textId="77777777" w:rsidTr="00A0152C">
        <w:trPr>
          <w:trHeight w:val="266"/>
        </w:trPr>
        <w:tc>
          <w:tcPr>
            <w:tcW w:w="1418" w:type="dxa"/>
            <w:tcBorders>
              <w:top w:val="nil"/>
              <w:left w:val="single" w:sz="6" w:space="0" w:color="auto"/>
              <w:bottom w:val="nil"/>
              <w:right w:val="single" w:sz="6" w:space="0" w:color="auto"/>
            </w:tcBorders>
          </w:tcPr>
          <w:p w14:paraId="3C1FB74E"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7C7F3DE" w14:textId="77777777" w:rsidR="009E3E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E35EE5"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BC497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75B1EA4" w14:textId="77777777" w:rsidR="009E3E1B" w:rsidRDefault="009E3E1B" w:rsidP="0050783A">
            <w:pPr>
              <w:pStyle w:val="p7"/>
              <w:spacing w:line="240" w:lineRule="auto"/>
              <w:ind w:left="0"/>
              <w:jc w:val="both"/>
              <w:rPr>
                <w:sz w:val="22"/>
                <w:szCs w:val="22"/>
              </w:rPr>
            </w:pPr>
          </w:p>
        </w:tc>
      </w:tr>
      <w:tr w:rsidR="009E3E1B" w14:paraId="409B64D0" w14:textId="77777777" w:rsidTr="00A0152C">
        <w:trPr>
          <w:trHeight w:val="266"/>
        </w:trPr>
        <w:tc>
          <w:tcPr>
            <w:tcW w:w="1418" w:type="dxa"/>
            <w:tcBorders>
              <w:top w:val="nil"/>
              <w:left w:val="single" w:sz="6" w:space="0" w:color="auto"/>
              <w:bottom w:val="single" w:sz="4" w:space="0" w:color="auto"/>
              <w:right w:val="single" w:sz="6" w:space="0" w:color="auto"/>
            </w:tcBorders>
          </w:tcPr>
          <w:p w14:paraId="32A84C26" w14:textId="77777777" w:rsidR="009E3E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7D7E1FD9" w14:textId="77777777" w:rsidR="009E3E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A98C410" w14:textId="77777777" w:rsidR="009E3E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01A679F3"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6AA11479" w14:textId="77777777" w:rsidR="009E3E1B" w:rsidRDefault="009E3E1B" w:rsidP="0050783A">
            <w:pPr>
              <w:pStyle w:val="p7"/>
              <w:spacing w:line="240" w:lineRule="auto"/>
              <w:ind w:left="0"/>
              <w:jc w:val="both"/>
              <w:rPr>
                <w:sz w:val="22"/>
                <w:szCs w:val="22"/>
              </w:rPr>
            </w:pPr>
          </w:p>
        </w:tc>
      </w:tr>
    </w:tbl>
    <w:p w14:paraId="2477525C" w14:textId="77777777" w:rsidR="009E3E1B" w:rsidRDefault="009E3E1B" w:rsidP="0050783A">
      <w:pPr>
        <w:rPr>
          <w:b/>
          <w:i w:val="0"/>
          <w:sz w:val="22"/>
          <w:szCs w:val="22"/>
        </w:rPr>
      </w:pPr>
    </w:p>
    <w:p w14:paraId="109F6240" w14:textId="77777777" w:rsidR="009E3E1B" w:rsidRDefault="009E3E1B" w:rsidP="0050783A">
      <w:pPr>
        <w:rPr>
          <w:b/>
          <w:i w:val="0"/>
          <w:sz w:val="22"/>
          <w:szCs w:val="22"/>
        </w:rPr>
      </w:pPr>
      <w:r>
        <w:rPr>
          <w:b/>
          <w:i w:val="0"/>
          <w:sz w:val="22"/>
          <w:szCs w:val="22"/>
        </w:rPr>
        <w:t>Tabela št. 8:</w:t>
      </w:r>
    </w:p>
    <w:p w14:paraId="4D88E806" w14:textId="77777777" w:rsidR="009E3E1B" w:rsidRPr="006A7570" w:rsidRDefault="009E3E1B" w:rsidP="0050783A">
      <w:pPr>
        <w:rPr>
          <w:b/>
          <w:i w:val="0"/>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469"/>
      </w:tblGrid>
      <w:tr w:rsidR="009E3E1B" w14:paraId="040DA81B" w14:textId="77777777" w:rsidTr="00A0152C">
        <w:tc>
          <w:tcPr>
            <w:tcW w:w="8923"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1839FF8E" w14:textId="77777777" w:rsidR="009E3E1B" w:rsidRDefault="009E3E1B" w:rsidP="0050783A">
            <w:pPr>
              <w:pStyle w:val="p7"/>
              <w:spacing w:before="120" w:after="120" w:line="240" w:lineRule="auto"/>
              <w:ind w:left="0"/>
              <w:jc w:val="center"/>
              <w:rPr>
                <w:b/>
                <w:sz w:val="22"/>
                <w:szCs w:val="22"/>
              </w:rPr>
            </w:pPr>
            <w:r>
              <w:rPr>
                <w:b/>
                <w:sz w:val="22"/>
                <w:szCs w:val="22"/>
              </w:rPr>
              <w:t>MANIPULACIJA Z ODPADKI</w:t>
            </w:r>
          </w:p>
        </w:tc>
      </w:tr>
      <w:tr w:rsidR="009E3E1B" w14:paraId="2C3B8535" w14:textId="77777777" w:rsidTr="00A0152C">
        <w:trPr>
          <w:trHeight w:val="328"/>
        </w:trPr>
        <w:tc>
          <w:tcPr>
            <w:tcW w:w="1912" w:type="dxa"/>
            <w:tcBorders>
              <w:top w:val="single" w:sz="6" w:space="0" w:color="auto"/>
              <w:left w:val="single" w:sz="6" w:space="0" w:color="auto"/>
              <w:bottom w:val="nil"/>
              <w:right w:val="single" w:sz="6" w:space="0" w:color="auto"/>
            </w:tcBorders>
            <w:hideMark/>
          </w:tcPr>
          <w:p w14:paraId="1AF6CC28" w14:textId="77777777" w:rsidR="009E3E1B" w:rsidRDefault="009E3E1B" w:rsidP="0050783A">
            <w:pPr>
              <w:rPr>
                <w:b/>
                <w:sz w:val="22"/>
                <w:szCs w:val="22"/>
              </w:rPr>
            </w:pPr>
          </w:p>
        </w:tc>
        <w:tc>
          <w:tcPr>
            <w:tcW w:w="3542" w:type="dxa"/>
            <w:tcBorders>
              <w:top w:val="single" w:sz="6" w:space="0" w:color="auto"/>
              <w:left w:val="single" w:sz="6" w:space="0" w:color="auto"/>
              <w:bottom w:val="nil"/>
              <w:right w:val="single" w:sz="6" w:space="0" w:color="auto"/>
            </w:tcBorders>
            <w:hideMark/>
          </w:tcPr>
          <w:p w14:paraId="0902E4CA" w14:textId="77777777" w:rsidR="009E3E1B" w:rsidRDefault="009E3E1B" w:rsidP="0050783A">
            <w:pPr>
              <w:pStyle w:val="p7"/>
              <w:spacing w:line="240" w:lineRule="auto"/>
              <w:ind w:left="0"/>
              <w:jc w:val="center"/>
              <w:rPr>
                <w:b/>
                <w:sz w:val="22"/>
                <w:szCs w:val="22"/>
              </w:rPr>
            </w:pPr>
            <w:r>
              <w:rPr>
                <w:b/>
                <w:sz w:val="22"/>
                <w:szCs w:val="22"/>
              </w:rPr>
              <w:t>Dela, ki jih je potrebno opraviti</w:t>
            </w:r>
          </w:p>
        </w:tc>
        <w:tc>
          <w:tcPr>
            <w:tcW w:w="3469" w:type="dxa"/>
            <w:tcBorders>
              <w:top w:val="single" w:sz="6" w:space="0" w:color="auto"/>
              <w:left w:val="single" w:sz="6" w:space="0" w:color="auto"/>
              <w:bottom w:val="nil"/>
              <w:right w:val="single" w:sz="6" w:space="0" w:color="auto"/>
            </w:tcBorders>
            <w:hideMark/>
          </w:tcPr>
          <w:p w14:paraId="4F0FCD15"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6DD0625C" w14:textId="77777777" w:rsidTr="00A0152C">
        <w:tc>
          <w:tcPr>
            <w:tcW w:w="1912" w:type="dxa"/>
            <w:vMerge w:val="restart"/>
            <w:tcBorders>
              <w:top w:val="single" w:sz="6" w:space="0" w:color="auto"/>
              <w:left w:val="single" w:sz="6" w:space="0" w:color="auto"/>
              <w:bottom w:val="single" w:sz="6" w:space="0" w:color="auto"/>
              <w:right w:val="single" w:sz="6" w:space="0" w:color="auto"/>
            </w:tcBorders>
          </w:tcPr>
          <w:p w14:paraId="02720F49" w14:textId="77777777" w:rsidR="009E3E1B" w:rsidRDefault="009E3E1B" w:rsidP="0050783A">
            <w:pPr>
              <w:pStyle w:val="p7"/>
              <w:spacing w:line="240" w:lineRule="auto"/>
              <w:ind w:left="0"/>
              <w:jc w:val="both"/>
              <w:rPr>
                <w:sz w:val="22"/>
                <w:szCs w:val="22"/>
              </w:rPr>
            </w:pPr>
          </w:p>
          <w:p w14:paraId="6CC10C81" w14:textId="77777777" w:rsidR="009E3E1B" w:rsidRDefault="009E3E1B" w:rsidP="0050783A">
            <w:pPr>
              <w:pStyle w:val="p7"/>
              <w:spacing w:line="240" w:lineRule="auto"/>
              <w:ind w:left="0"/>
              <w:jc w:val="both"/>
              <w:rPr>
                <w:sz w:val="22"/>
                <w:szCs w:val="22"/>
              </w:rPr>
            </w:pPr>
            <w:r>
              <w:rPr>
                <w:sz w:val="22"/>
                <w:szCs w:val="22"/>
              </w:rPr>
              <w:t>DNEVNO:</w:t>
            </w:r>
          </w:p>
        </w:tc>
        <w:tc>
          <w:tcPr>
            <w:tcW w:w="3542" w:type="dxa"/>
            <w:tcBorders>
              <w:top w:val="single" w:sz="6" w:space="0" w:color="auto"/>
              <w:left w:val="single" w:sz="6" w:space="0" w:color="auto"/>
              <w:bottom w:val="single" w:sz="6" w:space="0" w:color="auto"/>
              <w:right w:val="single" w:sz="6" w:space="0" w:color="auto"/>
            </w:tcBorders>
            <w:hideMark/>
          </w:tcPr>
          <w:p w14:paraId="4509986B"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1C290C7A" w14:textId="77777777" w:rsidR="009E3E1B" w:rsidRDefault="009E3E1B" w:rsidP="0050783A">
            <w:pPr>
              <w:pStyle w:val="p7"/>
              <w:spacing w:line="240" w:lineRule="auto"/>
              <w:ind w:left="0"/>
              <w:jc w:val="both"/>
              <w:rPr>
                <w:i/>
                <w:sz w:val="22"/>
                <w:szCs w:val="22"/>
              </w:rPr>
            </w:pPr>
          </w:p>
        </w:tc>
      </w:tr>
      <w:tr w:rsidR="009E3E1B" w14:paraId="2F1EF909"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E5A4C8B"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19376AB5" w14:textId="77777777" w:rsidR="009E3E1B" w:rsidRDefault="009E3E1B" w:rsidP="0050783A">
            <w:pPr>
              <w:rPr>
                <w:i w:val="0"/>
                <w:sz w:val="22"/>
                <w:szCs w:val="22"/>
              </w:rPr>
            </w:pPr>
          </w:p>
        </w:tc>
        <w:tc>
          <w:tcPr>
            <w:tcW w:w="3469" w:type="dxa"/>
            <w:tcBorders>
              <w:top w:val="single" w:sz="6" w:space="0" w:color="auto"/>
              <w:left w:val="single" w:sz="6" w:space="0" w:color="auto"/>
              <w:bottom w:val="single" w:sz="6" w:space="0" w:color="auto"/>
              <w:right w:val="single" w:sz="6" w:space="0" w:color="auto"/>
            </w:tcBorders>
          </w:tcPr>
          <w:p w14:paraId="7E055F1E" w14:textId="77777777" w:rsidR="009E3E1B" w:rsidRDefault="009E3E1B" w:rsidP="0050783A">
            <w:pPr>
              <w:pStyle w:val="p7"/>
              <w:spacing w:line="240" w:lineRule="auto"/>
              <w:ind w:left="0"/>
              <w:jc w:val="both"/>
              <w:rPr>
                <w:sz w:val="22"/>
                <w:szCs w:val="22"/>
              </w:rPr>
            </w:pPr>
          </w:p>
        </w:tc>
      </w:tr>
      <w:tr w:rsidR="009E3E1B" w14:paraId="375050AF"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5244A0EA"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2DDE1843"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3C55815B" w14:textId="77777777" w:rsidR="009E3E1B" w:rsidRDefault="009E3E1B" w:rsidP="0050783A">
            <w:pPr>
              <w:pStyle w:val="p7"/>
              <w:spacing w:line="240" w:lineRule="auto"/>
              <w:ind w:left="0"/>
              <w:jc w:val="both"/>
              <w:rPr>
                <w:sz w:val="22"/>
                <w:szCs w:val="22"/>
              </w:rPr>
            </w:pPr>
          </w:p>
        </w:tc>
      </w:tr>
      <w:tr w:rsidR="009E3E1B" w14:paraId="2D91C316"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F340E23"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2B0F0FE9"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7BE22426" w14:textId="77777777" w:rsidR="009E3E1B" w:rsidRDefault="009E3E1B" w:rsidP="0050783A">
            <w:pPr>
              <w:pStyle w:val="p7"/>
              <w:spacing w:line="240" w:lineRule="auto"/>
              <w:ind w:left="0"/>
              <w:jc w:val="both"/>
              <w:rPr>
                <w:sz w:val="22"/>
                <w:szCs w:val="22"/>
              </w:rPr>
            </w:pPr>
          </w:p>
        </w:tc>
      </w:tr>
      <w:tr w:rsidR="009E3E1B" w14:paraId="69C0F4F0"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4BF5F171"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353C5CB6"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7BD71BB" w14:textId="77777777" w:rsidR="009E3E1B" w:rsidRDefault="009E3E1B" w:rsidP="0050783A">
            <w:pPr>
              <w:pStyle w:val="p7"/>
              <w:spacing w:line="240" w:lineRule="auto"/>
              <w:ind w:left="0"/>
              <w:jc w:val="both"/>
              <w:rPr>
                <w:sz w:val="22"/>
                <w:szCs w:val="22"/>
              </w:rPr>
            </w:pPr>
          </w:p>
        </w:tc>
      </w:tr>
      <w:tr w:rsidR="009E3E1B" w14:paraId="7454F990"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2A818B82"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46D1B86B"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769CB191" w14:textId="77777777" w:rsidR="009E3E1B" w:rsidRDefault="009E3E1B" w:rsidP="0050783A">
            <w:pPr>
              <w:pStyle w:val="p7"/>
              <w:spacing w:line="240" w:lineRule="auto"/>
              <w:ind w:left="0"/>
              <w:jc w:val="both"/>
              <w:rPr>
                <w:sz w:val="22"/>
                <w:szCs w:val="22"/>
              </w:rPr>
            </w:pPr>
          </w:p>
        </w:tc>
      </w:tr>
      <w:tr w:rsidR="009E3E1B" w14:paraId="50D3DEBF"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7AF70D1C"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2BED87D"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1E843437" w14:textId="77777777" w:rsidR="009E3E1B" w:rsidRDefault="009E3E1B" w:rsidP="0050783A">
            <w:pPr>
              <w:pStyle w:val="p7"/>
              <w:spacing w:line="240" w:lineRule="auto"/>
              <w:ind w:left="0"/>
              <w:jc w:val="both"/>
              <w:rPr>
                <w:sz w:val="22"/>
                <w:szCs w:val="22"/>
              </w:rPr>
            </w:pPr>
          </w:p>
        </w:tc>
      </w:tr>
      <w:tr w:rsidR="009E3E1B" w14:paraId="6F32D7D7"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B152B23"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2624D12E"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D79A81A" w14:textId="77777777" w:rsidR="009E3E1B" w:rsidRDefault="009E3E1B" w:rsidP="0050783A">
            <w:pPr>
              <w:pStyle w:val="p7"/>
              <w:spacing w:line="240" w:lineRule="auto"/>
              <w:ind w:left="0"/>
              <w:jc w:val="both"/>
              <w:rPr>
                <w:sz w:val="22"/>
                <w:szCs w:val="22"/>
              </w:rPr>
            </w:pPr>
          </w:p>
        </w:tc>
      </w:tr>
      <w:tr w:rsidR="009E3E1B" w14:paraId="63B7B6E2" w14:textId="77777777" w:rsidTr="00A0152C">
        <w:trPr>
          <w:trHeight w:val="72"/>
        </w:trPr>
        <w:tc>
          <w:tcPr>
            <w:tcW w:w="1912" w:type="dxa"/>
            <w:vMerge/>
            <w:tcBorders>
              <w:top w:val="single" w:sz="6" w:space="0" w:color="auto"/>
              <w:left w:val="single" w:sz="6" w:space="0" w:color="auto"/>
              <w:bottom w:val="single" w:sz="6" w:space="0" w:color="auto"/>
              <w:right w:val="single" w:sz="6" w:space="0" w:color="auto"/>
            </w:tcBorders>
            <w:vAlign w:val="center"/>
            <w:hideMark/>
          </w:tcPr>
          <w:p w14:paraId="0C8F509D"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1145419"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33EB44B6" w14:textId="77777777" w:rsidR="009E3E1B" w:rsidRDefault="009E3E1B" w:rsidP="0050783A">
            <w:pPr>
              <w:pStyle w:val="p7"/>
              <w:spacing w:line="240" w:lineRule="auto"/>
              <w:ind w:left="0"/>
              <w:jc w:val="both"/>
              <w:rPr>
                <w:sz w:val="22"/>
                <w:szCs w:val="22"/>
              </w:rPr>
            </w:pPr>
          </w:p>
        </w:tc>
      </w:tr>
      <w:tr w:rsidR="009E3E1B" w14:paraId="6509818C"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9EFE1DB" w14:textId="77777777" w:rsidR="009E3E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22B85BA9" w14:textId="77777777" w:rsidR="009E3E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15A138B7" w14:textId="77777777" w:rsidR="009E3E1B" w:rsidRDefault="009E3E1B" w:rsidP="0050783A">
            <w:pPr>
              <w:pStyle w:val="p7"/>
              <w:spacing w:line="240" w:lineRule="auto"/>
              <w:ind w:left="0"/>
              <w:jc w:val="both"/>
              <w:rPr>
                <w:sz w:val="22"/>
                <w:szCs w:val="22"/>
              </w:rPr>
            </w:pPr>
          </w:p>
        </w:tc>
      </w:tr>
    </w:tbl>
    <w:p w14:paraId="38BBB31F" w14:textId="77777777" w:rsidR="009E3E1B" w:rsidRDefault="009E3E1B" w:rsidP="0050783A">
      <w:pPr>
        <w:rPr>
          <w:i w:val="0"/>
          <w:sz w:val="22"/>
          <w:szCs w:val="22"/>
        </w:rPr>
      </w:pPr>
    </w:p>
    <w:p w14:paraId="13D38F3F" w14:textId="77777777" w:rsidR="009E3E1B" w:rsidRDefault="009E3E1B" w:rsidP="0050783A">
      <w:pPr>
        <w:rPr>
          <w:b/>
          <w:i w:val="0"/>
          <w:sz w:val="22"/>
          <w:szCs w:val="22"/>
        </w:rPr>
      </w:pPr>
      <w:r>
        <w:rPr>
          <w:b/>
          <w:i w:val="0"/>
          <w:sz w:val="22"/>
          <w:szCs w:val="22"/>
        </w:rPr>
        <w:t>Tabela št. 9:</w:t>
      </w:r>
    </w:p>
    <w:p w14:paraId="362B1557" w14:textId="77777777" w:rsidR="009E3E1B" w:rsidRPr="006A7570" w:rsidRDefault="009E3E1B" w:rsidP="0050783A">
      <w:pPr>
        <w:rPr>
          <w:i w:val="0"/>
          <w:sz w:val="10"/>
          <w:szCs w:val="1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79"/>
        <w:gridCol w:w="2127"/>
        <w:gridCol w:w="2126"/>
        <w:gridCol w:w="1276"/>
      </w:tblGrid>
      <w:tr w:rsidR="009E3E1B" w14:paraId="4BDF62D8" w14:textId="77777777" w:rsidTr="00A0152C">
        <w:trPr>
          <w:trHeight w:val="508"/>
        </w:trPr>
        <w:tc>
          <w:tcPr>
            <w:tcW w:w="8926"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DDE7FF3" w14:textId="77777777" w:rsidR="009E3E1B" w:rsidRDefault="009E3E1B" w:rsidP="0050783A">
            <w:pPr>
              <w:pStyle w:val="p7"/>
              <w:spacing w:before="120" w:after="120" w:line="240" w:lineRule="auto"/>
              <w:ind w:left="0"/>
              <w:jc w:val="center"/>
              <w:rPr>
                <w:sz w:val="22"/>
                <w:szCs w:val="22"/>
              </w:rPr>
            </w:pPr>
            <w:r>
              <w:rPr>
                <w:b/>
                <w:sz w:val="22"/>
                <w:szCs w:val="22"/>
              </w:rPr>
              <w:t>SPECIFIKACIJA ZA GENERALNO ČIŠČENJE</w:t>
            </w:r>
          </w:p>
        </w:tc>
      </w:tr>
      <w:tr w:rsidR="009E3E1B" w14:paraId="2A986440" w14:textId="77777777" w:rsidTr="00A0152C">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3DFE2F1" w14:textId="77777777" w:rsidR="009E3E1B" w:rsidRDefault="009E3E1B" w:rsidP="0050783A">
            <w:pPr>
              <w:pStyle w:val="p7"/>
              <w:spacing w:line="240" w:lineRule="auto"/>
              <w:ind w:left="0"/>
              <w:jc w:val="center"/>
              <w:rPr>
                <w:b/>
                <w:sz w:val="22"/>
                <w:szCs w:val="22"/>
              </w:rPr>
            </w:pPr>
            <w:r>
              <w:rPr>
                <w:b/>
                <w:sz w:val="22"/>
                <w:szCs w:val="22"/>
              </w:rPr>
              <w:t>Pogostost opravljanja</w:t>
            </w:r>
          </w:p>
          <w:p w14:paraId="4F1215A9" w14:textId="77777777" w:rsidR="009E3E1B" w:rsidRDefault="009E3E1B" w:rsidP="0050783A">
            <w:pPr>
              <w:pStyle w:val="p7"/>
              <w:spacing w:line="240" w:lineRule="auto"/>
              <w:ind w:left="0"/>
              <w:jc w:val="center"/>
              <w:rPr>
                <w:b/>
                <w:sz w:val="22"/>
                <w:szCs w:val="22"/>
              </w:rPr>
            </w:pPr>
            <w:r>
              <w:rPr>
                <w:b/>
                <w:sz w:val="22"/>
                <w:szCs w:val="22"/>
              </w:rPr>
              <w:t>dela</w:t>
            </w:r>
          </w:p>
        </w:tc>
        <w:tc>
          <w:tcPr>
            <w:tcW w:w="1979"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3D5D3A2" w14:textId="77777777" w:rsidR="009E3E1B" w:rsidRDefault="009E3E1B" w:rsidP="0050783A">
            <w:pPr>
              <w:pStyle w:val="p7"/>
              <w:spacing w:line="240" w:lineRule="auto"/>
              <w:ind w:left="0"/>
              <w:jc w:val="center"/>
              <w:rPr>
                <w:b/>
                <w:sz w:val="22"/>
                <w:szCs w:val="22"/>
              </w:rPr>
            </w:pPr>
            <w:r>
              <w:rPr>
                <w:b/>
                <w:sz w:val="22"/>
                <w:szCs w:val="22"/>
              </w:rPr>
              <w:t>Opredelitev, kaj se čisti</w:t>
            </w:r>
          </w:p>
        </w:tc>
        <w:tc>
          <w:tcPr>
            <w:tcW w:w="2127"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3D249C28" w14:textId="77777777" w:rsidR="009E3E1B" w:rsidRDefault="009E3E1B" w:rsidP="0050783A">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0878E1C" w14:textId="77777777" w:rsidR="009E3E1B" w:rsidRDefault="009E3E1B" w:rsidP="0050783A">
            <w:pPr>
              <w:pStyle w:val="p7"/>
              <w:spacing w:line="240" w:lineRule="auto"/>
              <w:ind w:left="0"/>
              <w:jc w:val="center"/>
              <w:rPr>
                <w:b/>
                <w:sz w:val="22"/>
                <w:szCs w:val="22"/>
              </w:rPr>
            </w:pPr>
            <w:r>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2B63B15F" w14:textId="77777777" w:rsidR="009E3E1B" w:rsidRDefault="009E3E1B" w:rsidP="0050783A">
            <w:pPr>
              <w:pStyle w:val="p7"/>
              <w:spacing w:line="240" w:lineRule="auto"/>
              <w:ind w:left="0"/>
              <w:jc w:val="center"/>
              <w:rPr>
                <w:b/>
                <w:sz w:val="22"/>
                <w:szCs w:val="22"/>
              </w:rPr>
            </w:pPr>
            <w:r>
              <w:rPr>
                <w:b/>
                <w:sz w:val="22"/>
                <w:szCs w:val="22"/>
              </w:rPr>
              <w:t>Izvajalec</w:t>
            </w:r>
          </w:p>
        </w:tc>
      </w:tr>
      <w:tr w:rsidR="009E3E1B" w14:paraId="691B9EE7" w14:textId="77777777" w:rsidTr="00A0152C">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34AC3D1" w14:textId="77777777" w:rsidR="009E3E1B" w:rsidRDefault="009E3E1B" w:rsidP="0050783A">
            <w:pPr>
              <w:pStyle w:val="p7"/>
              <w:spacing w:line="240" w:lineRule="auto"/>
              <w:ind w:left="0"/>
              <w:jc w:val="both"/>
              <w:rPr>
                <w:i/>
                <w:sz w:val="22"/>
                <w:szCs w:val="22"/>
              </w:rPr>
            </w:pPr>
            <w:r w:rsidRPr="00720AD3">
              <w:rPr>
                <w:b/>
                <w:sz w:val="22"/>
                <w:szCs w:val="22"/>
              </w:rPr>
              <w:t>2 X LETNO</w:t>
            </w:r>
          </w:p>
          <w:p w14:paraId="5646F73A" w14:textId="77777777" w:rsidR="009E3E1B" w:rsidRDefault="009E3E1B" w:rsidP="0050783A">
            <w:pPr>
              <w:pStyle w:val="p7"/>
              <w:spacing w:line="240" w:lineRule="auto"/>
              <w:ind w:left="0"/>
              <w:jc w:val="both"/>
              <w:rPr>
                <w:i/>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7B873ECA" w14:textId="77777777" w:rsidR="009E3E1B" w:rsidRDefault="009E3E1B" w:rsidP="0050783A">
            <w:pPr>
              <w:rPr>
                <w:i w:val="0"/>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E80B99B" w14:textId="77777777" w:rsidR="009E3E1B" w:rsidRDefault="009E3E1B" w:rsidP="0050783A">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B5D2A46" w14:textId="77777777" w:rsidR="009E3E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402BBDC2" w14:textId="77777777" w:rsidR="009E3E1B" w:rsidRDefault="009E3E1B" w:rsidP="0050783A">
            <w:pPr>
              <w:pStyle w:val="p7"/>
              <w:spacing w:line="240" w:lineRule="auto"/>
              <w:ind w:left="0"/>
              <w:jc w:val="both"/>
              <w:rPr>
                <w:i/>
                <w:sz w:val="22"/>
                <w:szCs w:val="22"/>
              </w:rPr>
            </w:pPr>
          </w:p>
        </w:tc>
      </w:tr>
      <w:tr w:rsidR="009E3E1B" w14:paraId="024E60CD"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63AC058B" w14:textId="77777777" w:rsidR="009E3E1B" w:rsidRDefault="009E3E1B" w:rsidP="0050783A">
            <w:pPr>
              <w:rPr>
                <w:sz w:val="22"/>
                <w:szCs w:val="22"/>
              </w:rPr>
            </w:pPr>
          </w:p>
        </w:tc>
        <w:tc>
          <w:tcPr>
            <w:tcW w:w="197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95D887A" w14:textId="77777777" w:rsidR="009E3E1B" w:rsidRDefault="009E3E1B" w:rsidP="0050783A">
            <w:pPr>
              <w:rPr>
                <w:i w:val="0"/>
                <w:sz w:val="22"/>
                <w:szCs w:val="22"/>
              </w:rPr>
            </w:pPr>
          </w:p>
        </w:tc>
        <w:tc>
          <w:tcPr>
            <w:tcW w:w="212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74498822" w14:textId="77777777" w:rsidR="009E3E1B" w:rsidRDefault="009E3E1B" w:rsidP="0050783A">
            <w:pPr>
              <w:pStyle w:val="p7"/>
              <w:spacing w:line="240" w:lineRule="auto"/>
              <w:ind w:left="0"/>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3F87C0F" w14:textId="77777777" w:rsidR="009E3E1B" w:rsidRDefault="009E3E1B" w:rsidP="0050783A">
            <w:pPr>
              <w:pStyle w:val="p7"/>
              <w:spacing w:line="240" w:lineRule="auto"/>
              <w:ind w:left="0"/>
              <w:jc w:val="both"/>
              <w:rPr>
                <w:sz w:val="22"/>
                <w:szCs w:val="22"/>
              </w:rPr>
            </w:pP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EBC2118" w14:textId="77777777" w:rsidR="009E3E1B" w:rsidRDefault="009E3E1B" w:rsidP="0050783A">
            <w:pPr>
              <w:pStyle w:val="p7"/>
              <w:spacing w:line="240" w:lineRule="auto"/>
              <w:ind w:left="0"/>
              <w:jc w:val="both"/>
              <w:rPr>
                <w:sz w:val="22"/>
                <w:szCs w:val="22"/>
              </w:rPr>
            </w:pPr>
          </w:p>
        </w:tc>
      </w:tr>
      <w:tr w:rsidR="009E3E1B" w14:paraId="46F76D08"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3E44C1A"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8483AB2"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008073"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4CA80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3D7C042" w14:textId="77777777" w:rsidR="009E3E1B" w:rsidRDefault="009E3E1B" w:rsidP="0050783A">
            <w:pPr>
              <w:pStyle w:val="p7"/>
              <w:spacing w:line="240" w:lineRule="auto"/>
              <w:ind w:left="0"/>
              <w:jc w:val="both"/>
              <w:rPr>
                <w:sz w:val="22"/>
                <w:szCs w:val="22"/>
              </w:rPr>
            </w:pPr>
          </w:p>
        </w:tc>
      </w:tr>
      <w:tr w:rsidR="009E3E1B" w14:paraId="67A4FF0E"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D1EA992"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C5BFB77"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FCACB44"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1E4AAAD"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C746074" w14:textId="77777777" w:rsidR="009E3E1B" w:rsidRDefault="009E3E1B" w:rsidP="0050783A">
            <w:pPr>
              <w:pStyle w:val="p7"/>
              <w:spacing w:line="240" w:lineRule="auto"/>
              <w:ind w:left="0"/>
              <w:jc w:val="both"/>
              <w:rPr>
                <w:sz w:val="22"/>
                <w:szCs w:val="22"/>
              </w:rPr>
            </w:pPr>
          </w:p>
        </w:tc>
      </w:tr>
      <w:tr w:rsidR="009E3E1B" w14:paraId="69CBF822"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3FD9AFC7"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1D392A28"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512F13C"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2BD672F"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2C4E7E" w14:textId="77777777" w:rsidR="009E3E1B" w:rsidRDefault="009E3E1B" w:rsidP="0050783A">
            <w:pPr>
              <w:pStyle w:val="p7"/>
              <w:spacing w:line="240" w:lineRule="auto"/>
              <w:ind w:left="0"/>
              <w:jc w:val="both"/>
              <w:rPr>
                <w:sz w:val="22"/>
                <w:szCs w:val="22"/>
              </w:rPr>
            </w:pPr>
          </w:p>
        </w:tc>
      </w:tr>
      <w:tr w:rsidR="009E3E1B" w14:paraId="1A121C11"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50FB31AD"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FADA751"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3F8B6BA"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786D16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A1CB329" w14:textId="77777777" w:rsidR="009E3E1B" w:rsidRDefault="009E3E1B" w:rsidP="0050783A">
            <w:pPr>
              <w:pStyle w:val="p7"/>
              <w:spacing w:line="240" w:lineRule="auto"/>
              <w:ind w:left="0"/>
              <w:jc w:val="both"/>
              <w:rPr>
                <w:sz w:val="22"/>
                <w:szCs w:val="22"/>
              </w:rPr>
            </w:pPr>
          </w:p>
        </w:tc>
      </w:tr>
      <w:tr w:rsidR="009E3E1B" w14:paraId="499ED96A"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43CB686E"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D721CE6"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DCB94B2"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614554C"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518F5EA" w14:textId="77777777" w:rsidR="009E3E1B" w:rsidRDefault="009E3E1B" w:rsidP="0050783A">
            <w:pPr>
              <w:pStyle w:val="p7"/>
              <w:spacing w:line="240" w:lineRule="auto"/>
              <w:ind w:left="0"/>
              <w:jc w:val="both"/>
              <w:rPr>
                <w:sz w:val="22"/>
                <w:szCs w:val="22"/>
              </w:rPr>
            </w:pPr>
          </w:p>
        </w:tc>
      </w:tr>
      <w:tr w:rsidR="009E3E1B" w14:paraId="2D110AA5"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6E079551"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3F82E27"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30F4D08"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D0B14F6"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D2FC7CD" w14:textId="77777777" w:rsidR="009E3E1B" w:rsidRDefault="009E3E1B" w:rsidP="0050783A">
            <w:pPr>
              <w:pStyle w:val="p7"/>
              <w:spacing w:line="240" w:lineRule="auto"/>
              <w:ind w:left="0"/>
              <w:jc w:val="both"/>
              <w:rPr>
                <w:sz w:val="22"/>
                <w:szCs w:val="22"/>
              </w:rPr>
            </w:pPr>
          </w:p>
        </w:tc>
      </w:tr>
      <w:tr w:rsidR="009E3E1B" w14:paraId="1F54BEF1"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01D2297F"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68EA089"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8B198D6"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0413E42"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FE2EC3" w14:textId="77777777" w:rsidR="009E3E1B" w:rsidRDefault="009E3E1B" w:rsidP="0050783A">
            <w:pPr>
              <w:pStyle w:val="p7"/>
              <w:spacing w:line="240" w:lineRule="auto"/>
              <w:ind w:left="0"/>
              <w:jc w:val="both"/>
              <w:rPr>
                <w:sz w:val="22"/>
                <w:szCs w:val="22"/>
              </w:rPr>
            </w:pPr>
          </w:p>
        </w:tc>
      </w:tr>
      <w:tr w:rsidR="009E3E1B" w14:paraId="08046D29"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12DDDB3" w14:textId="77777777" w:rsidR="009E3E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79ECDB5"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2465CA4"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05CC8C9"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28F8C40" w14:textId="77777777" w:rsidR="009E3E1B" w:rsidRDefault="009E3E1B" w:rsidP="0050783A">
            <w:pPr>
              <w:pStyle w:val="p7"/>
              <w:spacing w:line="240" w:lineRule="auto"/>
              <w:ind w:left="0"/>
              <w:jc w:val="both"/>
              <w:rPr>
                <w:sz w:val="22"/>
                <w:szCs w:val="22"/>
              </w:rPr>
            </w:pPr>
          </w:p>
        </w:tc>
      </w:tr>
      <w:tr w:rsidR="009E3E1B" w14:paraId="62EBC481"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2CDC85C1" w14:textId="77777777" w:rsidR="009E3E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303F802"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4E35B9"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56FE19B"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02EEAA0" w14:textId="77777777" w:rsidR="009E3E1B" w:rsidRDefault="009E3E1B" w:rsidP="0050783A">
            <w:pPr>
              <w:pStyle w:val="p7"/>
              <w:spacing w:line="240" w:lineRule="auto"/>
              <w:ind w:left="0"/>
              <w:jc w:val="both"/>
              <w:rPr>
                <w:sz w:val="22"/>
                <w:szCs w:val="22"/>
              </w:rPr>
            </w:pPr>
          </w:p>
        </w:tc>
      </w:tr>
      <w:tr w:rsidR="009E3E1B" w14:paraId="6A29791E"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9DE748A" w14:textId="77777777" w:rsidR="009E3E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6298649" w14:textId="77777777" w:rsidR="009E3E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211622D"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F05960"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A1899F" w14:textId="77777777" w:rsidR="009E3E1B" w:rsidRDefault="009E3E1B" w:rsidP="0050783A">
            <w:pPr>
              <w:pStyle w:val="p7"/>
              <w:spacing w:line="240" w:lineRule="auto"/>
              <w:ind w:left="0"/>
              <w:jc w:val="both"/>
              <w:rPr>
                <w:sz w:val="22"/>
                <w:szCs w:val="22"/>
              </w:rPr>
            </w:pPr>
          </w:p>
        </w:tc>
      </w:tr>
      <w:tr w:rsidR="009E3E1B" w14:paraId="4D0BA6B9"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418645D" w14:textId="77777777" w:rsidR="009E3E1B" w:rsidRDefault="009E3E1B" w:rsidP="0050783A">
            <w:pPr>
              <w:rPr>
                <w:i w:val="0"/>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46CF3647" w14:textId="77777777" w:rsidR="009E3E1B" w:rsidRDefault="009E3E1B" w:rsidP="0050783A">
            <w:pPr>
              <w:rPr>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6620A40" w14:textId="77777777" w:rsidR="009E3E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4A300587" w14:textId="77777777" w:rsidR="009E3E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F50E270" w14:textId="77777777" w:rsidR="009E3E1B" w:rsidRDefault="009E3E1B" w:rsidP="0050783A">
            <w:pPr>
              <w:pStyle w:val="p7"/>
              <w:spacing w:line="240" w:lineRule="auto"/>
              <w:ind w:left="0"/>
              <w:jc w:val="both"/>
              <w:rPr>
                <w:sz w:val="22"/>
                <w:szCs w:val="22"/>
              </w:rPr>
            </w:pPr>
          </w:p>
        </w:tc>
      </w:tr>
    </w:tbl>
    <w:p w14:paraId="5307DE59" w14:textId="77777777" w:rsidR="009E3E1B" w:rsidRDefault="009E3E1B" w:rsidP="0050783A">
      <w:pPr>
        <w:jc w:val="center"/>
        <w:rPr>
          <w:b/>
          <w:i w:val="0"/>
          <w:color w:val="000000"/>
          <w:sz w:val="22"/>
          <w:szCs w:val="22"/>
        </w:rPr>
      </w:pPr>
    </w:p>
    <w:p w14:paraId="6FE9DFAF" w14:textId="77777777" w:rsidR="009E3E1B" w:rsidRDefault="009E3E1B" w:rsidP="0050783A">
      <w:pPr>
        <w:rPr>
          <w:b/>
          <w:i w:val="0"/>
          <w:color w:val="000000"/>
          <w:sz w:val="22"/>
          <w:szCs w:val="22"/>
        </w:rPr>
      </w:pPr>
      <w:r>
        <w:rPr>
          <w:b/>
          <w:i w:val="0"/>
          <w:color w:val="000000"/>
          <w:sz w:val="22"/>
          <w:szCs w:val="22"/>
        </w:rPr>
        <w:t xml:space="preserve">Tabela št. 10: Definirana odgovornost v zvezi z varnostjo objekta </w:t>
      </w:r>
    </w:p>
    <w:p w14:paraId="7A37373B" w14:textId="77777777" w:rsidR="009E3E1B" w:rsidRPr="00D93D41" w:rsidRDefault="009E3E1B" w:rsidP="0050783A">
      <w:pPr>
        <w:rPr>
          <w:color w:val="000000"/>
          <w:sz w:val="20"/>
        </w:rPr>
      </w:pPr>
      <w:r w:rsidRPr="00D93D41">
        <w:rPr>
          <w:color w:val="000000"/>
          <w:sz w:val="20"/>
        </w:rPr>
        <w:t>(glej: Razpisna dokumentacija, Poglavje III, prva točka: Zahteve naročnika v zvezi z varnostjo objektov)</w:t>
      </w:r>
    </w:p>
    <w:p w14:paraId="334EB99C" w14:textId="77777777" w:rsidR="009E3E1B" w:rsidRDefault="009E3E1B" w:rsidP="0050783A">
      <w:pPr>
        <w:jc w:val="center"/>
        <w:rPr>
          <w:b/>
          <w:i w:val="0"/>
          <w:color w:val="000000"/>
          <w:sz w:val="22"/>
          <w:szCs w:val="22"/>
        </w:rPr>
      </w:pPr>
    </w:p>
    <w:tbl>
      <w:tblPr>
        <w:tblStyle w:val="Tabelamrea"/>
        <w:tblW w:w="8926" w:type="dxa"/>
        <w:tblLook w:val="04A0" w:firstRow="1" w:lastRow="0" w:firstColumn="1" w:lastColumn="0" w:noHBand="0" w:noVBand="1"/>
      </w:tblPr>
      <w:tblGrid>
        <w:gridCol w:w="8926"/>
      </w:tblGrid>
      <w:tr w:rsidR="009E3E1B" w14:paraId="7C23A717" w14:textId="77777777" w:rsidTr="00A0152C">
        <w:tc>
          <w:tcPr>
            <w:tcW w:w="8926" w:type="dxa"/>
          </w:tcPr>
          <w:p w14:paraId="6E337427" w14:textId="77777777" w:rsidR="009E3E1B" w:rsidRDefault="009E3E1B" w:rsidP="0050783A">
            <w:pPr>
              <w:rPr>
                <w:b/>
                <w:i w:val="0"/>
                <w:color w:val="000000"/>
                <w:sz w:val="22"/>
                <w:szCs w:val="22"/>
              </w:rPr>
            </w:pPr>
          </w:p>
          <w:p w14:paraId="46FBFE3E" w14:textId="77777777" w:rsidR="009E3E1B" w:rsidRDefault="009E3E1B" w:rsidP="0050783A">
            <w:pPr>
              <w:rPr>
                <w:b/>
                <w:i w:val="0"/>
                <w:color w:val="000000"/>
                <w:sz w:val="22"/>
                <w:szCs w:val="22"/>
              </w:rPr>
            </w:pPr>
          </w:p>
          <w:p w14:paraId="4C5576F3" w14:textId="77777777" w:rsidR="009E3E1B" w:rsidRDefault="009E3E1B" w:rsidP="0050783A">
            <w:pPr>
              <w:rPr>
                <w:b/>
                <w:i w:val="0"/>
                <w:color w:val="000000"/>
                <w:sz w:val="22"/>
                <w:szCs w:val="22"/>
              </w:rPr>
            </w:pPr>
          </w:p>
          <w:p w14:paraId="05C12DBC" w14:textId="77777777" w:rsidR="009E3E1B" w:rsidRDefault="009E3E1B" w:rsidP="0050783A">
            <w:pPr>
              <w:rPr>
                <w:b/>
                <w:i w:val="0"/>
                <w:color w:val="000000"/>
                <w:sz w:val="22"/>
                <w:szCs w:val="22"/>
              </w:rPr>
            </w:pPr>
          </w:p>
          <w:p w14:paraId="5F043686" w14:textId="77777777" w:rsidR="009E3E1B" w:rsidRDefault="009E3E1B" w:rsidP="0050783A">
            <w:pPr>
              <w:rPr>
                <w:b/>
                <w:i w:val="0"/>
                <w:color w:val="000000"/>
                <w:sz w:val="22"/>
                <w:szCs w:val="22"/>
              </w:rPr>
            </w:pPr>
          </w:p>
          <w:p w14:paraId="3FAC997B" w14:textId="77777777" w:rsidR="009E3E1B" w:rsidRDefault="009E3E1B" w:rsidP="0050783A">
            <w:pPr>
              <w:rPr>
                <w:b/>
                <w:i w:val="0"/>
                <w:color w:val="000000"/>
                <w:sz w:val="22"/>
                <w:szCs w:val="22"/>
              </w:rPr>
            </w:pPr>
          </w:p>
          <w:p w14:paraId="5B88E59D" w14:textId="77777777" w:rsidR="009E3E1B" w:rsidRDefault="009E3E1B" w:rsidP="0050783A">
            <w:pPr>
              <w:rPr>
                <w:b/>
                <w:i w:val="0"/>
                <w:color w:val="000000"/>
                <w:sz w:val="22"/>
                <w:szCs w:val="22"/>
              </w:rPr>
            </w:pPr>
          </w:p>
          <w:p w14:paraId="2DDDA163" w14:textId="77777777" w:rsidR="009E3E1B" w:rsidRDefault="009E3E1B" w:rsidP="0050783A">
            <w:pPr>
              <w:rPr>
                <w:b/>
                <w:i w:val="0"/>
                <w:color w:val="000000"/>
                <w:sz w:val="22"/>
                <w:szCs w:val="22"/>
              </w:rPr>
            </w:pPr>
          </w:p>
          <w:p w14:paraId="2A851547" w14:textId="77777777" w:rsidR="009E3E1B" w:rsidRDefault="009E3E1B" w:rsidP="0050783A">
            <w:pPr>
              <w:rPr>
                <w:b/>
                <w:i w:val="0"/>
                <w:color w:val="000000"/>
                <w:sz w:val="22"/>
                <w:szCs w:val="22"/>
              </w:rPr>
            </w:pPr>
          </w:p>
          <w:p w14:paraId="4E8E151E" w14:textId="77777777" w:rsidR="009E3E1B" w:rsidRDefault="009E3E1B" w:rsidP="0050783A">
            <w:pPr>
              <w:rPr>
                <w:b/>
                <w:i w:val="0"/>
                <w:color w:val="000000"/>
                <w:sz w:val="22"/>
                <w:szCs w:val="22"/>
              </w:rPr>
            </w:pPr>
          </w:p>
          <w:p w14:paraId="3BCCEEF3" w14:textId="77777777" w:rsidR="009E3E1B" w:rsidRDefault="009E3E1B" w:rsidP="0050783A">
            <w:pPr>
              <w:rPr>
                <w:b/>
                <w:i w:val="0"/>
                <w:color w:val="000000"/>
                <w:sz w:val="22"/>
                <w:szCs w:val="22"/>
              </w:rPr>
            </w:pPr>
          </w:p>
          <w:p w14:paraId="3FF7ABF5" w14:textId="77777777" w:rsidR="009E3E1B" w:rsidRDefault="009E3E1B" w:rsidP="0050783A">
            <w:pPr>
              <w:rPr>
                <w:b/>
                <w:i w:val="0"/>
                <w:color w:val="000000"/>
                <w:sz w:val="22"/>
                <w:szCs w:val="22"/>
              </w:rPr>
            </w:pPr>
          </w:p>
          <w:p w14:paraId="1B8C9B04" w14:textId="77777777" w:rsidR="009E3E1B" w:rsidRDefault="009E3E1B" w:rsidP="0050783A">
            <w:pPr>
              <w:rPr>
                <w:b/>
                <w:i w:val="0"/>
                <w:color w:val="000000"/>
                <w:sz w:val="22"/>
                <w:szCs w:val="22"/>
              </w:rPr>
            </w:pPr>
          </w:p>
        </w:tc>
      </w:tr>
    </w:tbl>
    <w:p w14:paraId="7ECE17DC" w14:textId="77777777" w:rsidR="009E3E1B" w:rsidRDefault="009E3E1B" w:rsidP="0050783A">
      <w:pPr>
        <w:rPr>
          <w:b/>
          <w:i w:val="0"/>
          <w:color w:val="000000"/>
          <w:sz w:val="22"/>
          <w:szCs w:val="22"/>
        </w:rPr>
      </w:pPr>
    </w:p>
    <w:p w14:paraId="43765286" w14:textId="77777777" w:rsidR="009E3E1B" w:rsidRDefault="009E3E1B" w:rsidP="0050783A">
      <w:pPr>
        <w:jc w:val="center"/>
        <w:rPr>
          <w:b/>
          <w:i w:val="0"/>
          <w:color w:val="000000"/>
          <w:sz w:val="22"/>
          <w:szCs w:val="22"/>
        </w:rPr>
      </w:pPr>
    </w:p>
    <w:p w14:paraId="2D48C568" w14:textId="77777777" w:rsidR="009E3E1B" w:rsidRDefault="009E3E1B" w:rsidP="0050783A">
      <w:pPr>
        <w:jc w:val="center"/>
        <w:rPr>
          <w:b/>
          <w:i w:val="0"/>
          <w:color w:val="000000"/>
          <w:sz w:val="22"/>
          <w:szCs w:val="22"/>
        </w:rPr>
      </w:pPr>
    </w:p>
    <w:p w14:paraId="5BCA01BE" w14:textId="77777777" w:rsidR="009E3E1B" w:rsidRPr="009E3E1B" w:rsidRDefault="009E3E1B" w:rsidP="0050783A">
      <w:pPr>
        <w:jc w:val="center"/>
        <w:rPr>
          <w:b/>
          <w:i w:val="0"/>
          <w:color w:val="000000"/>
          <w:sz w:val="22"/>
          <w:szCs w:val="22"/>
        </w:rPr>
      </w:pPr>
    </w:p>
    <w:p w14:paraId="6FB1C37E" w14:textId="77777777" w:rsidR="009E3E1B" w:rsidRPr="009E3E1B" w:rsidRDefault="009E3E1B" w:rsidP="00C84C1B">
      <w:pPr>
        <w:pStyle w:val="Odstavekseznama"/>
        <w:spacing w:after="200" w:line="276" w:lineRule="auto"/>
        <w:ind w:left="0"/>
        <w:contextualSpacing/>
        <w:jc w:val="both"/>
        <w:rPr>
          <w:b/>
          <w:i w:val="0"/>
          <w:sz w:val="28"/>
          <w:szCs w:val="28"/>
        </w:rPr>
      </w:pPr>
      <w:r w:rsidRPr="009E3E1B">
        <w:rPr>
          <w:b/>
          <w:i w:val="0"/>
          <w:color w:val="000000"/>
          <w:sz w:val="22"/>
          <w:szCs w:val="22"/>
        </w:rPr>
        <w:t>Ponudnik izdela in predloži obrazce evidenc čiščenja, ki so priloga načrtu čiščenja</w:t>
      </w:r>
      <w:r>
        <w:rPr>
          <w:b/>
          <w:i w:val="0"/>
          <w:color w:val="000000"/>
          <w:sz w:val="22"/>
          <w:szCs w:val="22"/>
        </w:rPr>
        <w:t>.</w:t>
      </w:r>
    </w:p>
    <w:sectPr w:rsidR="009E3E1B" w:rsidRPr="009E3E1B" w:rsidSect="0050783A">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C95F0" w14:textId="77777777" w:rsidR="00CE3CD4" w:rsidRDefault="00CE3CD4">
      <w:r>
        <w:separator/>
      </w:r>
    </w:p>
  </w:endnote>
  <w:endnote w:type="continuationSeparator" w:id="0">
    <w:p w14:paraId="4361A72F" w14:textId="77777777" w:rsidR="00CE3CD4" w:rsidRDefault="00CE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CCDAF" w14:textId="1BA5A33B" w:rsidR="00CE3CD4" w:rsidRPr="000353C4" w:rsidRDefault="00CE3CD4"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44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73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547CB" w14:textId="77777777" w:rsidR="00CE3CD4" w:rsidRDefault="00CE3CD4">
      <w:r>
        <w:separator/>
      </w:r>
    </w:p>
  </w:footnote>
  <w:footnote w:type="continuationSeparator" w:id="0">
    <w:p w14:paraId="0D540A77" w14:textId="77777777" w:rsidR="00CE3CD4" w:rsidRDefault="00CE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7E486B"/>
    <w:multiLevelType w:val="hybridMultilevel"/>
    <w:tmpl w:val="0EE60DB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4"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5"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6"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1"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3"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4"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5"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6"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1"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4" w15:restartNumberingAfterBreak="0">
    <w:nsid w:val="6E811195"/>
    <w:multiLevelType w:val="hybridMultilevel"/>
    <w:tmpl w:val="A0C2C31C"/>
    <w:lvl w:ilvl="0" w:tplc="C794FDA0">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3"/>
  </w:num>
  <w:num w:numId="2">
    <w:abstractNumId w:val="37"/>
  </w:num>
  <w:num w:numId="3">
    <w:abstractNumId w:val="29"/>
  </w:num>
  <w:num w:numId="4">
    <w:abstractNumId w:val="30"/>
  </w:num>
  <w:num w:numId="5">
    <w:abstractNumId w:val="35"/>
  </w:num>
  <w:num w:numId="6">
    <w:abstractNumId w:val="46"/>
  </w:num>
  <w:num w:numId="7">
    <w:abstractNumId w:val="0"/>
  </w:num>
  <w:num w:numId="8">
    <w:abstractNumId w:val="17"/>
  </w:num>
  <w:num w:numId="9">
    <w:abstractNumId w:val="1"/>
  </w:num>
  <w:num w:numId="10">
    <w:abstractNumId w:val="3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33"/>
  </w:num>
  <w:num w:numId="14">
    <w:abstractNumId w:val="14"/>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8"/>
  </w:num>
  <w:num w:numId="17">
    <w:abstractNumId w:val="11"/>
  </w:num>
  <w:num w:numId="18">
    <w:abstractNumId w:val="4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9"/>
  </w:num>
  <w:num w:numId="23">
    <w:abstractNumId w:val="18"/>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5"/>
  </w:num>
  <w:num w:numId="26">
    <w:abstractNumId w:val="27"/>
  </w:num>
  <w:num w:numId="27">
    <w:abstractNumId w:val="31"/>
  </w:num>
  <w:num w:numId="28">
    <w:abstractNumId w:val="43"/>
  </w:num>
  <w:num w:numId="29">
    <w:abstractNumId w:val="26"/>
  </w:num>
  <w:num w:numId="30">
    <w:abstractNumId w:val="7"/>
  </w:num>
  <w:num w:numId="31">
    <w:abstractNumId w:val="6"/>
  </w:num>
  <w:num w:numId="32">
    <w:abstractNumId w:val="5"/>
  </w:num>
  <w:num w:numId="33">
    <w:abstractNumId w:val="4"/>
  </w:num>
  <w:num w:numId="34">
    <w:abstractNumId w:val="3"/>
  </w:num>
  <w:num w:numId="35">
    <w:abstractNumId w:val="47"/>
  </w:num>
  <w:num w:numId="36">
    <w:abstractNumId w:val="24"/>
  </w:num>
  <w:num w:numId="37">
    <w:abstractNumId w:val="40"/>
  </w:num>
  <w:num w:numId="38">
    <w:abstractNumId w:val="20"/>
  </w:num>
  <w:num w:numId="39">
    <w:abstractNumId w:val="19"/>
  </w:num>
  <w:num w:numId="40">
    <w:abstractNumId w:val="16"/>
  </w:num>
  <w:num w:numId="41">
    <w:abstractNumId w:val="10"/>
  </w:num>
  <w:num w:numId="42">
    <w:abstractNumId w:val="21"/>
  </w:num>
  <w:num w:numId="43">
    <w:abstractNumId w:val="39"/>
  </w:num>
  <w:num w:numId="44">
    <w:abstractNumId w:val="22"/>
  </w:num>
  <w:num w:numId="45">
    <w:abstractNumId w:val="25"/>
  </w:num>
  <w:num w:numId="46">
    <w:abstractNumId w:val="36"/>
  </w:num>
  <w:num w:numId="47">
    <w:abstractNumId w:val="12"/>
  </w:num>
  <w:num w:numId="48">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D2"/>
    <w:rsid w:val="00001308"/>
    <w:rsid w:val="000023E9"/>
    <w:rsid w:val="0000356F"/>
    <w:rsid w:val="0000665F"/>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167"/>
    <w:rsid w:val="00073431"/>
    <w:rsid w:val="00073663"/>
    <w:rsid w:val="00073698"/>
    <w:rsid w:val="00075118"/>
    <w:rsid w:val="000753DA"/>
    <w:rsid w:val="00076A4D"/>
    <w:rsid w:val="0008177B"/>
    <w:rsid w:val="00082CFF"/>
    <w:rsid w:val="00082D19"/>
    <w:rsid w:val="000840A7"/>
    <w:rsid w:val="00084A22"/>
    <w:rsid w:val="000860CB"/>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0B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26F"/>
    <w:rsid w:val="000E27EA"/>
    <w:rsid w:val="000E2BC0"/>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4247"/>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4C7"/>
    <w:rsid w:val="00217DD3"/>
    <w:rsid w:val="00220E7B"/>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37289"/>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4673"/>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EAC"/>
    <w:rsid w:val="002F49D8"/>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563F"/>
    <w:rsid w:val="00335989"/>
    <w:rsid w:val="003362E9"/>
    <w:rsid w:val="00340427"/>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7BD"/>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34D"/>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2AF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1B4"/>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2D"/>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04B"/>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4E3E"/>
    <w:rsid w:val="005D50B5"/>
    <w:rsid w:val="005D5336"/>
    <w:rsid w:val="005D5CD7"/>
    <w:rsid w:val="005D6776"/>
    <w:rsid w:val="005D7045"/>
    <w:rsid w:val="005D7518"/>
    <w:rsid w:val="005D75FD"/>
    <w:rsid w:val="005D7AA5"/>
    <w:rsid w:val="005E0C14"/>
    <w:rsid w:val="005E0FF4"/>
    <w:rsid w:val="005E16ED"/>
    <w:rsid w:val="005E1EB0"/>
    <w:rsid w:val="005E22C1"/>
    <w:rsid w:val="005E2864"/>
    <w:rsid w:val="005E3307"/>
    <w:rsid w:val="005E3D28"/>
    <w:rsid w:val="005E6021"/>
    <w:rsid w:val="005E6BCF"/>
    <w:rsid w:val="005E7238"/>
    <w:rsid w:val="005F0468"/>
    <w:rsid w:val="005F23D2"/>
    <w:rsid w:val="005F2FD5"/>
    <w:rsid w:val="005F3586"/>
    <w:rsid w:val="005F3B71"/>
    <w:rsid w:val="005F3FD0"/>
    <w:rsid w:val="005F4911"/>
    <w:rsid w:val="005F554D"/>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50B0"/>
    <w:rsid w:val="00627042"/>
    <w:rsid w:val="00627AA2"/>
    <w:rsid w:val="006302B3"/>
    <w:rsid w:val="006310E8"/>
    <w:rsid w:val="0063158D"/>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6FA"/>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2648"/>
    <w:rsid w:val="00693B1F"/>
    <w:rsid w:val="00694B1A"/>
    <w:rsid w:val="0069635A"/>
    <w:rsid w:val="00696D37"/>
    <w:rsid w:val="00697B24"/>
    <w:rsid w:val="006A2A3B"/>
    <w:rsid w:val="006A4C9C"/>
    <w:rsid w:val="006A5BB1"/>
    <w:rsid w:val="006A5FCB"/>
    <w:rsid w:val="006A602F"/>
    <w:rsid w:val="006A7570"/>
    <w:rsid w:val="006A7811"/>
    <w:rsid w:val="006B00EC"/>
    <w:rsid w:val="006B0309"/>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7E9"/>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148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50FC"/>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241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281E"/>
    <w:rsid w:val="0080310C"/>
    <w:rsid w:val="0080347A"/>
    <w:rsid w:val="00804464"/>
    <w:rsid w:val="00805996"/>
    <w:rsid w:val="00805C27"/>
    <w:rsid w:val="008061DB"/>
    <w:rsid w:val="0080657F"/>
    <w:rsid w:val="00806951"/>
    <w:rsid w:val="008074E6"/>
    <w:rsid w:val="00811120"/>
    <w:rsid w:val="0081232B"/>
    <w:rsid w:val="0081433D"/>
    <w:rsid w:val="0081528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6633E"/>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2DCC"/>
    <w:rsid w:val="009035BF"/>
    <w:rsid w:val="00903684"/>
    <w:rsid w:val="009047F1"/>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35E0"/>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702"/>
    <w:rsid w:val="009E4947"/>
    <w:rsid w:val="009E50F4"/>
    <w:rsid w:val="009E5CE9"/>
    <w:rsid w:val="009E5F23"/>
    <w:rsid w:val="009E6C6C"/>
    <w:rsid w:val="009E7A2B"/>
    <w:rsid w:val="009F0196"/>
    <w:rsid w:val="009F2A54"/>
    <w:rsid w:val="009F3DF3"/>
    <w:rsid w:val="009F4048"/>
    <w:rsid w:val="009F4898"/>
    <w:rsid w:val="009F4A83"/>
    <w:rsid w:val="009F4B2F"/>
    <w:rsid w:val="009F4E63"/>
    <w:rsid w:val="009F5423"/>
    <w:rsid w:val="009F6785"/>
    <w:rsid w:val="009F7454"/>
    <w:rsid w:val="009F74C3"/>
    <w:rsid w:val="00A004BA"/>
    <w:rsid w:val="00A007E9"/>
    <w:rsid w:val="00A0152C"/>
    <w:rsid w:val="00A022AD"/>
    <w:rsid w:val="00A02E0C"/>
    <w:rsid w:val="00A03455"/>
    <w:rsid w:val="00A04499"/>
    <w:rsid w:val="00A0671A"/>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3A1E"/>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029"/>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0069"/>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0F46"/>
    <w:rsid w:val="00BB2D7E"/>
    <w:rsid w:val="00BB2FF8"/>
    <w:rsid w:val="00BB36A9"/>
    <w:rsid w:val="00BB3D06"/>
    <w:rsid w:val="00BB3F41"/>
    <w:rsid w:val="00BB4BC3"/>
    <w:rsid w:val="00BB53BF"/>
    <w:rsid w:val="00BB5E27"/>
    <w:rsid w:val="00BB724A"/>
    <w:rsid w:val="00BB750F"/>
    <w:rsid w:val="00BB7B00"/>
    <w:rsid w:val="00BC1156"/>
    <w:rsid w:val="00BC1396"/>
    <w:rsid w:val="00BC1DB2"/>
    <w:rsid w:val="00BC21B2"/>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34F71"/>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961"/>
    <w:rsid w:val="00C61D25"/>
    <w:rsid w:val="00C620AB"/>
    <w:rsid w:val="00C631FA"/>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CD4"/>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1E9"/>
    <w:rsid w:val="00D03BC7"/>
    <w:rsid w:val="00D03E6F"/>
    <w:rsid w:val="00D048CD"/>
    <w:rsid w:val="00D0508E"/>
    <w:rsid w:val="00D0529F"/>
    <w:rsid w:val="00D05EC5"/>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4AAD"/>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228A"/>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A31"/>
    <w:rsid w:val="00EA2B2B"/>
    <w:rsid w:val="00EA3811"/>
    <w:rsid w:val="00EA38A4"/>
    <w:rsid w:val="00EA41EF"/>
    <w:rsid w:val="00EA4A9F"/>
    <w:rsid w:val="00EA6078"/>
    <w:rsid w:val="00EA6B61"/>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3B06"/>
    <w:rsid w:val="00EC48AC"/>
    <w:rsid w:val="00EC556A"/>
    <w:rsid w:val="00EC574C"/>
    <w:rsid w:val="00EC57D5"/>
    <w:rsid w:val="00ED05B4"/>
    <w:rsid w:val="00ED0823"/>
    <w:rsid w:val="00ED0C5F"/>
    <w:rsid w:val="00ED0E2E"/>
    <w:rsid w:val="00ED141F"/>
    <w:rsid w:val="00ED2A82"/>
    <w:rsid w:val="00ED2EFF"/>
    <w:rsid w:val="00ED3CCC"/>
    <w:rsid w:val="00ED4DDE"/>
    <w:rsid w:val="00ED53DD"/>
    <w:rsid w:val="00ED60C8"/>
    <w:rsid w:val="00ED62FB"/>
    <w:rsid w:val="00EE03F4"/>
    <w:rsid w:val="00EE1F76"/>
    <w:rsid w:val="00EE5303"/>
    <w:rsid w:val="00EE56D3"/>
    <w:rsid w:val="00EE56E8"/>
    <w:rsid w:val="00EE738D"/>
    <w:rsid w:val="00EE7636"/>
    <w:rsid w:val="00EE76C6"/>
    <w:rsid w:val="00EE7AC9"/>
    <w:rsid w:val="00EF0057"/>
    <w:rsid w:val="00EF053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276A3"/>
    <w:rsid w:val="00F308E2"/>
    <w:rsid w:val="00F31ED5"/>
    <w:rsid w:val="00F3350E"/>
    <w:rsid w:val="00F33CCA"/>
    <w:rsid w:val="00F340BA"/>
    <w:rsid w:val="00F34125"/>
    <w:rsid w:val="00F34A3E"/>
    <w:rsid w:val="00F351F2"/>
    <w:rsid w:val="00F35BCB"/>
    <w:rsid w:val="00F36855"/>
    <w:rsid w:val="00F36CFE"/>
    <w:rsid w:val="00F36D82"/>
    <w:rsid w:val="00F400C3"/>
    <w:rsid w:val="00F40EE3"/>
    <w:rsid w:val="00F43D0D"/>
    <w:rsid w:val="00F43EC2"/>
    <w:rsid w:val="00F4406C"/>
    <w:rsid w:val="00F440D8"/>
    <w:rsid w:val="00F44184"/>
    <w:rsid w:val="00F44C66"/>
    <w:rsid w:val="00F45047"/>
    <w:rsid w:val="00F46E18"/>
    <w:rsid w:val="00F50B9B"/>
    <w:rsid w:val="00F51945"/>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0AB0"/>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4612"/>
    <w:rsid w:val="00FC4C8C"/>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98C1D31"/>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6C6DCA"/>
    <w:pPr>
      <w:spacing w:before="360"/>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1258091">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5EC7-275B-4517-935A-EE9865644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9369</Words>
  <Characters>53406</Characters>
  <Application>Microsoft Office Word</Application>
  <DocSecurity>0</DocSecurity>
  <Lines>445</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Sanela Mlakar</cp:lastModifiedBy>
  <cp:revision>2</cp:revision>
  <cp:lastPrinted>2024-03-13T07:36:00Z</cp:lastPrinted>
  <dcterms:created xsi:type="dcterms:W3CDTF">2024-10-10T12:49:00Z</dcterms:created>
  <dcterms:modified xsi:type="dcterms:W3CDTF">2024-10-10T12:49:00Z</dcterms:modified>
</cp:coreProperties>
</file>